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26CD9" w14:textId="0F7C0EDF" w:rsidR="00B27C8D" w:rsidRPr="00B27C8D" w:rsidRDefault="00B27C8D" w:rsidP="00B27C8D">
      <w:pPr>
        <w:widowControl w:val="0"/>
        <w:spacing w:before="0" w:after="0" w:line="312" w:lineRule="auto"/>
        <w:jc w:val="center"/>
        <w:rPr>
          <w:rFonts w:ascii="Calibri" w:eastAsia="SimSun" w:hAnsi="Calibri" w:cs="Calibri"/>
          <w:b/>
          <w:bCs/>
          <w:color w:val="auto"/>
          <w:sz w:val="20"/>
          <w:szCs w:val="20"/>
          <w:lang w:eastAsia="zh-CN" w:bidi="hi-IN"/>
        </w:rPr>
      </w:pPr>
      <w:r w:rsidRPr="00B27C8D">
        <w:rPr>
          <w:rFonts w:ascii="Calibri" w:eastAsia="SimSun" w:hAnsi="Calibri" w:cs="Calibri"/>
          <w:b/>
          <w:bCs/>
          <w:color w:val="auto"/>
          <w:sz w:val="20"/>
          <w:szCs w:val="20"/>
          <w:lang w:eastAsia="zh-CN" w:bidi="hi-IN"/>
        </w:rPr>
        <w:t xml:space="preserve">MODELLO DI FORMULARIO PER IL DOCUMENTO DI GARA UNICO EUROPEO (DGUE) - ALLEGATO </w:t>
      </w:r>
      <w:r w:rsidR="001E3D06">
        <w:rPr>
          <w:rFonts w:ascii="Calibri" w:eastAsia="SimSun" w:hAnsi="Calibri" w:cs="Calibri"/>
          <w:b/>
          <w:bCs/>
          <w:color w:val="auto"/>
          <w:sz w:val="20"/>
          <w:szCs w:val="20"/>
          <w:lang w:eastAsia="zh-CN" w:bidi="hi-IN"/>
        </w:rPr>
        <w:t>B</w:t>
      </w:r>
      <w:bookmarkStart w:id="0" w:name="_GoBack"/>
      <w:bookmarkEnd w:id="0"/>
    </w:p>
    <w:p w14:paraId="2D1690B5" w14:textId="77777777" w:rsidR="00B27C8D" w:rsidRPr="00B27C8D" w:rsidRDefault="00B27C8D" w:rsidP="00B27C8D">
      <w:pPr>
        <w:widowControl w:val="0"/>
        <w:spacing w:before="0" w:after="0" w:line="312" w:lineRule="auto"/>
        <w:jc w:val="center"/>
        <w:rPr>
          <w:rFonts w:ascii="Verdana" w:eastAsia="SimSun" w:hAnsi="Verdana" w:cs="Arial"/>
          <w:color w:val="auto"/>
          <w:sz w:val="16"/>
          <w:szCs w:val="16"/>
          <w:lang w:eastAsia="zh-CN" w:bidi="hi-IN"/>
        </w:rPr>
      </w:pPr>
      <w:r w:rsidRPr="00B27C8D">
        <w:rPr>
          <w:rFonts w:ascii="Calibri" w:eastAsia="SimSun" w:hAnsi="Calibri" w:cs="Calibri"/>
          <w:b/>
          <w:bCs/>
          <w:color w:val="auto"/>
          <w:sz w:val="20"/>
          <w:szCs w:val="20"/>
          <w:lang w:eastAsia="zh-CN" w:bidi="hi-IN"/>
        </w:rPr>
        <w:t xml:space="preserve">Si precisa che nel presente modello sono state </w:t>
      </w:r>
      <w:r>
        <w:rPr>
          <w:rFonts w:ascii="Calibri" w:eastAsia="SimSun" w:hAnsi="Calibri" w:cs="Calibri"/>
          <w:b/>
          <w:bCs/>
          <w:color w:val="auto"/>
          <w:sz w:val="20"/>
          <w:szCs w:val="20"/>
          <w:lang w:eastAsia="zh-CN" w:bidi="hi-IN"/>
        </w:rPr>
        <w:t>cancellate</w:t>
      </w:r>
      <w:r w:rsidRPr="00B27C8D">
        <w:rPr>
          <w:rFonts w:ascii="Calibri" w:eastAsia="SimSun" w:hAnsi="Calibri" w:cs="Calibri"/>
          <w:b/>
          <w:bCs/>
          <w:color w:val="auto"/>
          <w:sz w:val="20"/>
          <w:szCs w:val="20"/>
          <w:lang w:eastAsia="zh-CN" w:bidi="hi-IN"/>
        </w:rPr>
        <w:t xml:space="preserve"> le parti e le sezioni che l’operatore economico </w:t>
      </w:r>
      <w:r>
        <w:rPr>
          <w:rFonts w:ascii="Calibri" w:eastAsia="SimSun" w:hAnsi="Calibri" w:cs="Calibri"/>
          <w:b/>
          <w:bCs/>
          <w:color w:val="auto"/>
          <w:sz w:val="20"/>
          <w:szCs w:val="20"/>
          <w:lang w:eastAsia="zh-CN" w:bidi="hi-IN"/>
        </w:rPr>
        <w:t xml:space="preserve">non </w:t>
      </w:r>
      <w:r w:rsidRPr="00B27C8D">
        <w:rPr>
          <w:rFonts w:ascii="Calibri" w:eastAsia="SimSun" w:hAnsi="Calibri" w:cs="Calibri"/>
          <w:b/>
          <w:bCs/>
          <w:color w:val="auto"/>
          <w:sz w:val="20"/>
          <w:szCs w:val="20"/>
          <w:lang w:eastAsia="zh-CN" w:bidi="hi-IN"/>
        </w:rPr>
        <w:t>è tenuto a compilare</w:t>
      </w:r>
    </w:p>
    <w:p w14:paraId="55BA3B5B"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6483F676" w14:textId="77777777" w:rsidR="00A23B3E" w:rsidRPr="00B27C8D"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D9D9D9" w:themeColor="background1" w:themeShade="D9"/>
          <w:sz w:val="14"/>
          <w:szCs w:val="14"/>
        </w:rPr>
      </w:pPr>
      <w:r w:rsidRPr="00B27C8D">
        <w:rPr>
          <w:rFonts w:ascii="Arial" w:hAnsi="Arial" w:cs="Arial"/>
          <w:b/>
          <w:color w:val="D9D9D9" w:themeColor="background1" w:themeShade="D9"/>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4A6B3A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2F5FE"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F3E50B" w14:textId="77777777" w:rsidR="00A23B3E" w:rsidRDefault="00A23B3E">
            <w:r>
              <w:rPr>
                <w:rFonts w:ascii="Arial" w:hAnsi="Arial" w:cs="Arial"/>
                <w:b/>
                <w:sz w:val="14"/>
                <w:szCs w:val="14"/>
              </w:rPr>
              <w:t>Risposta:</w:t>
            </w:r>
          </w:p>
        </w:tc>
      </w:tr>
      <w:tr w:rsidR="00A23B3E" w14:paraId="3C2CC191"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480E7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69611ABE"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4BC77C" w14:textId="77777777" w:rsidR="00B27C8D" w:rsidRPr="00B27C8D" w:rsidRDefault="00B27C8D" w:rsidP="00B27C8D">
            <w:pPr>
              <w:widowControl w:val="0"/>
              <w:spacing w:before="0" w:after="0"/>
              <w:rPr>
                <w:rFonts w:ascii="Calibri" w:eastAsia="SimSun" w:hAnsi="Calibri" w:cs="Calibri"/>
                <w:b/>
                <w:color w:val="auto"/>
                <w:sz w:val="18"/>
                <w:szCs w:val="18"/>
                <w:lang w:eastAsia="zh-CN" w:bidi="hi-IN"/>
              </w:rPr>
            </w:pPr>
            <w:r w:rsidRPr="00B27C8D">
              <w:rPr>
                <w:rFonts w:ascii="Calibri" w:eastAsia="SimSun" w:hAnsi="Calibri" w:cs="Calibri"/>
                <w:b/>
                <w:color w:val="auto"/>
                <w:sz w:val="18"/>
                <w:szCs w:val="18"/>
                <w:lang w:eastAsia="zh-CN" w:bidi="hi-IN"/>
              </w:rPr>
              <w:t>FINAOSTA S.p.A.</w:t>
            </w:r>
          </w:p>
          <w:p w14:paraId="6F30BF6E" w14:textId="77777777" w:rsidR="00A23B3E" w:rsidRPr="003A443E" w:rsidRDefault="00B27C8D" w:rsidP="00B27C8D">
            <w:pPr>
              <w:rPr>
                <w:color w:val="000000"/>
              </w:rPr>
            </w:pPr>
            <w:r w:rsidRPr="00B27C8D">
              <w:rPr>
                <w:rFonts w:ascii="Calibri" w:eastAsia="SimSun" w:hAnsi="Calibri" w:cs="Calibri"/>
                <w:b/>
                <w:color w:val="auto"/>
                <w:sz w:val="18"/>
                <w:szCs w:val="18"/>
                <w:lang w:eastAsia="zh-CN" w:bidi="hi-IN"/>
              </w:rPr>
              <w:t>00415280072</w:t>
            </w:r>
          </w:p>
        </w:tc>
      </w:tr>
      <w:tr w:rsidR="00A23B3E" w14:paraId="6244A753"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AB304"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826409" w14:textId="77777777" w:rsidR="00A23B3E" w:rsidRDefault="00A23B3E">
            <w:r>
              <w:rPr>
                <w:rFonts w:ascii="Arial" w:hAnsi="Arial" w:cs="Arial"/>
                <w:b/>
                <w:sz w:val="14"/>
                <w:szCs w:val="14"/>
              </w:rPr>
              <w:t>Risposta:</w:t>
            </w:r>
          </w:p>
        </w:tc>
      </w:tr>
      <w:tr w:rsidR="00A23B3E" w14:paraId="0154766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D4173B"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8C2AD8" w14:textId="513C2F5C" w:rsidR="00A23B3E" w:rsidRPr="004D7347" w:rsidRDefault="004D6C81" w:rsidP="000032E9">
            <w:pPr>
              <w:suppressAutoHyphens w:val="0"/>
              <w:spacing w:before="0" w:after="0"/>
              <w:ind w:left="-81"/>
              <w:jc w:val="both"/>
              <w:rPr>
                <w:rFonts w:ascii="Calibri" w:eastAsia="SimSun" w:hAnsi="Calibri" w:cs="Calibri"/>
                <w:b/>
                <w:bCs/>
                <w:color w:val="auto"/>
                <w:sz w:val="18"/>
                <w:szCs w:val="18"/>
                <w:lang w:eastAsia="zh-CN" w:bidi="hi-IN"/>
              </w:rPr>
            </w:pPr>
            <w:r w:rsidRPr="004D6C81">
              <w:rPr>
                <w:rFonts w:ascii="Calibri" w:eastAsia="SimSun" w:hAnsi="Calibri" w:cs="Calibri"/>
                <w:b/>
                <w:bCs/>
                <w:color w:val="auto"/>
                <w:sz w:val="18"/>
                <w:szCs w:val="18"/>
                <w:lang w:eastAsia="zh-CN" w:bidi="hi-IN"/>
              </w:rPr>
              <w:t>Servizio di es</w:t>
            </w:r>
            <w:r w:rsidR="000032E9">
              <w:rPr>
                <w:rFonts w:ascii="Calibri" w:eastAsia="SimSun" w:hAnsi="Calibri" w:cs="Calibri"/>
                <w:b/>
                <w:bCs/>
                <w:color w:val="auto"/>
                <w:sz w:val="18"/>
                <w:szCs w:val="18"/>
                <w:lang w:eastAsia="zh-CN" w:bidi="hi-IN"/>
              </w:rPr>
              <w:t>ternalizzazione della Funzione di Revisione Interna</w:t>
            </w:r>
          </w:p>
        </w:tc>
      </w:tr>
      <w:tr w:rsidR="00A23B3E" w14:paraId="33FE181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4F8119" w14:textId="77777777" w:rsidR="00A23B3E" w:rsidRPr="00B27C8D" w:rsidRDefault="00A23B3E">
            <w:pPr>
              <w:rPr>
                <w:dstrike/>
                <w:kern w:val="14"/>
              </w:rPr>
            </w:pPr>
            <w:r w:rsidRPr="00B27C8D">
              <w:rPr>
                <w:rFonts w:ascii="Arial" w:hAnsi="Arial" w:cs="Arial"/>
                <w:dstrike/>
                <w:kern w:val="14"/>
                <w:sz w:val="14"/>
                <w:szCs w:val="14"/>
              </w:rPr>
              <w:t>Numero di riferimento attribuito al fascicolo dall'amministrazione aggiudicatrice o ente aggiudicatore (ove esistente) (</w:t>
            </w:r>
            <w:r w:rsidRPr="00B27C8D">
              <w:rPr>
                <w:rStyle w:val="Rimandonotaapidipagina"/>
                <w:rFonts w:ascii="Arial" w:hAnsi="Arial" w:cs="Arial"/>
                <w:dstrike/>
                <w:kern w:val="14"/>
                <w:sz w:val="14"/>
                <w:szCs w:val="14"/>
              </w:rPr>
              <w:footnoteReference w:id="3"/>
            </w:r>
            <w:r w:rsidRPr="00B27C8D">
              <w:rPr>
                <w:rFonts w:ascii="Arial" w:hAnsi="Arial" w:cs="Arial"/>
                <w:dstrike/>
                <w:kern w:val="14"/>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186597" w14:textId="77777777" w:rsidR="00A23B3E" w:rsidRPr="00B27C8D" w:rsidRDefault="00A23B3E">
            <w:pPr>
              <w:rPr>
                <w:dstrike/>
                <w:kern w:val="14"/>
              </w:rPr>
            </w:pPr>
            <w:r w:rsidRPr="00B27C8D">
              <w:rPr>
                <w:rFonts w:ascii="Arial" w:hAnsi="Arial" w:cs="Arial"/>
                <w:dstrike/>
                <w:kern w:val="14"/>
                <w:sz w:val="14"/>
                <w:szCs w:val="14"/>
              </w:rPr>
              <w:t>[   ]</w:t>
            </w:r>
          </w:p>
        </w:tc>
      </w:tr>
      <w:tr w:rsidR="00A23B3E" w14:paraId="53477C23"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EF6F2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3D881B39" w14:textId="77777777" w:rsidR="00A23B3E" w:rsidRPr="00B27C8D" w:rsidRDefault="00A23B3E">
            <w:pPr>
              <w:rPr>
                <w:rFonts w:ascii="Arial" w:hAnsi="Arial" w:cs="Arial"/>
                <w:dstrike/>
                <w:color w:val="000000"/>
                <w:kern w:val="14"/>
                <w:sz w:val="14"/>
                <w:szCs w:val="14"/>
              </w:rPr>
            </w:pPr>
            <w:r w:rsidRPr="00B27C8D">
              <w:rPr>
                <w:rFonts w:ascii="Arial" w:hAnsi="Arial" w:cs="Arial"/>
                <w:dstrike/>
                <w:color w:val="000000"/>
                <w:kern w:val="14"/>
                <w:sz w:val="14"/>
                <w:szCs w:val="14"/>
              </w:rPr>
              <w:t>CUP (ove previsto)</w:t>
            </w:r>
          </w:p>
          <w:p w14:paraId="29893904" w14:textId="77777777" w:rsidR="00A23B3E" w:rsidRPr="003A443E" w:rsidRDefault="00A23B3E">
            <w:pPr>
              <w:rPr>
                <w:color w:val="000000"/>
              </w:rPr>
            </w:pPr>
            <w:r w:rsidRPr="00B27C8D">
              <w:rPr>
                <w:rFonts w:ascii="Arial" w:hAnsi="Arial" w:cs="Arial"/>
                <w:dstrike/>
                <w:color w:val="000000"/>
                <w:kern w:val="14"/>
                <w:sz w:val="14"/>
                <w:szCs w:val="14"/>
              </w:rPr>
              <w:t>Codice progetto (ove l’appalto sia finanziato o cofinanziato con fondi europei)</w:t>
            </w:r>
            <w:r w:rsidRPr="00B27C8D">
              <w:rPr>
                <w:rFonts w:ascii="Arial" w:hAnsi="Arial" w:cs="Arial"/>
                <w:dstrike/>
                <w:color w:val="000000"/>
                <w:kern w:val="14"/>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2493D0" w14:textId="5705FF35" w:rsidR="00A23B3E" w:rsidRPr="009600E5" w:rsidRDefault="00C361D1">
            <w:pPr>
              <w:rPr>
                <w:rFonts w:ascii="Arial" w:hAnsi="Arial" w:cs="Arial"/>
                <w:b/>
                <w:color w:val="000000"/>
                <w:sz w:val="14"/>
                <w:szCs w:val="14"/>
              </w:rPr>
            </w:pPr>
            <w:r w:rsidRPr="00C361D1">
              <w:rPr>
                <w:rFonts w:ascii="Calibri" w:eastAsia="SimSun" w:hAnsi="Calibri" w:cs="Calibri"/>
                <w:b/>
                <w:bCs/>
                <w:color w:val="auto"/>
                <w:sz w:val="18"/>
                <w:szCs w:val="18"/>
                <w:lang w:eastAsia="zh-CN" w:bidi="hi-IN"/>
              </w:rPr>
              <w:t>891152356B</w:t>
            </w:r>
          </w:p>
        </w:tc>
      </w:tr>
    </w:tbl>
    <w:p w14:paraId="787221E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4D8C91C9"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24C19C45"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14:paraId="35B53EF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94CB26"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42409B" w14:textId="77777777" w:rsidR="00A23B3E" w:rsidRDefault="00A23B3E">
            <w:pPr>
              <w:pStyle w:val="Text1"/>
              <w:ind w:left="0"/>
            </w:pPr>
            <w:r>
              <w:rPr>
                <w:rFonts w:ascii="Arial" w:hAnsi="Arial" w:cs="Arial"/>
                <w:b/>
                <w:sz w:val="14"/>
                <w:szCs w:val="14"/>
              </w:rPr>
              <w:t>Risposta:</w:t>
            </w:r>
          </w:p>
        </w:tc>
      </w:tr>
      <w:tr w:rsidR="00A23B3E" w14:paraId="0A6AE6F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3C8C14"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D69DA6" w14:textId="77777777" w:rsidR="00A23B3E" w:rsidRDefault="00A23B3E">
            <w:pPr>
              <w:pStyle w:val="Text1"/>
              <w:ind w:left="0"/>
            </w:pPr>
            <w:r>
              <w:rPr>
                <w:rFonts w:ascii="Arial" w:hAnsi="Arial" w:cs="Arial"/>
                <w:sz w:val="14"/>
                <w:szCs w:val="14"/>
              </w:rPr>
              <w:t>[   ]</w:t>
            </w:r>
          </w:p>
        </w:tc>
      </w:tr>
      <w:tr w:rsidR="00A23B3E" w14:paraId="27398EE8"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2B365F"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0ED1AD89"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FB1E23" w14:textId="77777777" w:rsidR="00A23B3E" w:rsidRDefault="00A23B3E">
            <w:pPr>
              <w:pStyle w:val="Text1"/>
              <w:ind w:left="0"/>
              <w:rPr>
                <w:rFonts w:ascii="Arial" w:hAnsi="Arial" w:cs="Arial"/>
                <w:sz w:val="14"/>
                <w:szCs w:val="14"/>
              </w:rPr>
            </w:pPr>
            <w:r>
              <w:rPr>
                <w:rFonts w:ascii="Arial" w:hAnsi="Arial" w:cs="Arial"/>
                <w:sz w:val="14"/>
                <w:szCs w:val="14"/>
              </w:rPr>
              <w:t>[   ]</w:t>
            </w:r>
          </w:p>
          <w:p w14:paraId="68BFF57C" w14:textId="77777777" w:rsidR="00A23B3E" w:rsidRDefault="00A23B3E">
            <w:pPr>
              <w:pStyle w:val="Text1"/>
              <w:ind w:left="0"/>
            </w:pPr>
            <w:r>
              <w:rPr>
                <w:rFonts w:ascii="Arial" w:hAnsi="Arial" w:cs="Arial"/>
                <w:sz w:val="14"/>
                <w:szCs w:val="14"/>
              </w:rPr>
              <w:t>[   ]</w:t>
            </w:r>
          </w:p>
        </w:tc>
      </w:tr>
      <w:tr w:rsidR="00A23B3E" w14:paraId="2B3876F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2C3398"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C43BD7" w14:textId="77777777" w:rsidR="00A23B3E" w:rsidRDefault="00A23B3E">
            <w:pPr>
              <w:pStyle w:val="Text1"/>
              <w:ind w:left="0"/>
            </w:pPr>
            <w:r>
              <w:rPr>
                <w:rFonts w:ascii="Arial" w:hAnsi="Arial" w:cs="Arial"/>
                <w:sz w:val="14"/>
                <w:szCs w:val="14"/>
              </w:rPr>
              <w:t>[……………]</w:t>
            </w:r>
          </w:p>
        </w:tc>
      </w:tr>
      <w:tr w:rsidR="00A23B3E" w14:paraId="59460FD0"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3946CA"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205D716D"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3BD5255C"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7B070E30"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B84A7C" w14:textId="77777777" w:rsidR="00A23B3E" w:rsidRDefault="00A23B3E">
            <w:pPr>
              <w:pStyle w:val="Text1"/>
              <w:ind w:left="0"/>
              <w:rPr>
                <w:rFonts w:ascii="Arial" w:hAnsi="Arial" w:cs="Arial"/>
                <w:sz w:val="14"/>
                <w:szCs w:val="14"/>
              </w:rPr>
            </w:pPr>
            <w:r>
              <w:rPr>
                <w:rFonts w:ascii="Arial" w:hAnsi="Arial" w:cs="Arial"/>
                <w:sz w:val="14"/>
                <w:szCs w:val="14"/>
              </w:rPr>
              <w:t>[……………]</w:t>
            </w:r>
          </w:p>
          <w:p w14:paraId="310E6B69" w14:textId="77777777" w:rsidR="00A23B3E" w:rsidRDefault="00A23B3E">
            <w:pPr>
              <w:pStyle w:val="Text1"/>
              <w:ind w:left="0"/>
              <w:rPr>
                <w:rFonts w:ascii="Arial" w:hAnsi="Arial" w:cs="Arial"/>
                <w:sz w:val="14"/>
                <w:szCs w:val="14"/>
              </w:rPr>
            </w:pPr>
            <w:r>
              <w:rPr>
                <w:rFonts w:ascii="Arial" w:hAnsi="Arial" w:cs="Arial"/>
                <w:sz w:val="14"/>
                <w:szCs w:val="14"/>
              </w:rPr>
              <w:t>[……………]</w:t>
            </w:r>
          </w:p>
          <w:p w14:paraId="113B785C" w14:textId="77777777" w:rsidR="00A23B3E" w:rsidRDefault="00A23B3E">
            <w:pPr>
              <w:pStyle w:val="Text1"/>
              <w:ind w:left="0"/>
              <w:rPr>
                <w:rFonts w:ascii="Arial" w:hAnsi="Arial" w:cs="Arial"/>
                <w:sz w:val="14"/>
                <w:szCs w:val="14"/>
              </w:rPr>
            </w:pPr>
            <w:r>
              <w:rPr>
                <w:rFonts w:ascii="Arial" w:hAnsi="Arial" w:cs="Arial"/>
                <w:sz w:val="14"/>
                <w:szCs w:val="14"/>
              </w:rPr>
              <w:t>[……………]</w:t>
            </w:r>
          </w:p>
          <w:p w14:paraId="31851366" w14:textId="77777777" w:rsidR="00A23B3E" w:rsidRDefault="00A23B3E">
            <w:pPr>
              <w:pStyle w:val="Text1"/>
              <w:ind w:left="0"/>
            </w:pPr>
            <w:r>
              <w:rPr>
                <w:rFonts w:ascii="Arial" w:hAnsi="Arial" w:cs="Arial"/>
                <w:sz w:val="14"/>
                <w:szCs w:val="14"/>
              </w:rPr>
              <w:t>[……………]</w:t>
            </w:r>
          </w:p>
        </w:tc>
      </w:tr>
      <w:tr w:rsidR="00A23B3E" w14:paraId="3492151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D97DA5"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B6100A" w14:textId="77777777" w:rsidR="00A23B3E" w:rsidRDefault="00A23B3E">
            <w:pPr>
              <w:pStyle w:val="Text1"/>
              <w:ind w:left="0"/>
            </w:pPr>
            <w:r>
              <w:rPr>
                <w:rFonts w:ascii="Arial" w:hAnsi="Arial" w:cs="Arial"/>
                <w:b/>
                <w:sz w:val="14"/>
                <w:szCs w:val="14"/>
              </w:rPr>
              <w:t>Risposta:</w:t>
            </w:r>
          </w:p>
        </w:tc>
      </w:tr>
      <w:tr w:rsidR="00A23B3E" w14:paraId="67145BC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3FFBCE"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ABEF9E" w14:textId="77777777" w:rsidR="00A23B3E" w:rsidRDefault="00A23B3E">
            <w:pPr>
              <w:pStyle w:val="Text1"/>
              <w:ind w:left="0"/>
            </w:pPr>
            <w:r>
              <w:rPr>
                <w:rFonts w:ascii="Arial" w:hAnsi="Arial" w:cs="Arial"/>
                <w:sz w:val="14"/>
                <w:szCs w:val="14"/>
              </w:rPr>
              <w:t>[ ] Sì [ ] No</w:t>
            </w:r>
          </w:p>
        </w:tc>
      </w:tr>
      <w:tr w:rsidR="00A23B3E" w14:paraId="29B106F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13051F" w14:textId="77777777" w:rsidR="00A23B3E" w:rsidRPr="006205C1" w:rsidRDefault="00A23B3E" w:rsidP="00A30CBB">
            <w:pPr>
              <w:pStyle w:val="Text1"/>
              <w:spacing w:after="0"/>
              <w:ind w:left="0"/>
              <w:jc w:val="both"/>
              <w:rPr>
                <w:rFonts w:ascii="Arial" w:hAnsi="Arial" w:cs="Arial"/>
                <w:b/>
                <w:dstrike/>
                <w:color w:val="000000"/>
                <w:kern w:val="14"/>
                <w:sz w:val="14"/>
                <w:szCs w:val="14"/>
              </w:rPr>
            </w:pPr>
            <w:r w:rsidRPr="006205C1">
              <w:rPr>
                <w:rFonts w:ascii="Arial" w:hAnsi="Arial" w:cs="Arial"/>
                <w:b/>
                <w:dstrike/>
                <w:color w:val="000000"/>
                <w:kern w:val="14"/>
                <w:sz w:val="14"/>
                <w:szCs w:val="14"/>
              </w:rPr>
              <w:t xml:space="preserve">Solo se l'appalto è riservato </w:t>
            </w:r>
            <w:r w:rsidRPr="006205C1">
              <w:rPr>
                <w:rFonts w:ascii="Arial" w:hAnsi="Arial" w:cs="Arial"/>
                <w:dstrike/>
                <w:color w:val="000000"/>
                <w:kern w:val="14"/>
                <w:sz w:val="14"/>
                <w:szCs w:val="14"/>
              </w:rPr>
              <w:t>(</w:t>
            </w:r>
            <w:r w:rsidRPr="006205C1">
              <w:rPr>
                <w:rStyle w:val="Rimandonotaapidipagina"/>
                <w:rFonts w:ascii="Arial" w:hAnsi="Arial" w:cs="Arial"/>
                <w:dstrike/>
                <w:color w:val="000000"/>
                <w:kern w:val="14"/>
                <w:sz w:val="14"/>
                <w:szCs w:val="14"/>
              </w:rPr>
              <w:footnoteReference w:id="6"/>
            </w:r>
            <w:r w:rsidRPr="006205C1">
              <w:rPr>
                <w:rFonts w:ascii="Arial" w:hAnsi="Arial" w:cs="Arial"/>
                <w:dstrike/>
                <w:color w:val="000000"/>
                <w:kern w:val="14"/>
                <w:sz w:val="14"/>
                <w:szCs w:val="14"/>
              </w:rPr>
              <w:t>)</w:t>
            </w:r>
            <w:r w:rsidRPr="006205C1">
              <w:rPr>
                <w:rFonts w:ascii="Arial" w:hAnsi="Arial" w:cs="Arial"/>
                <w:b/>
                <w:dstrike/>
                <w:color w:val="000000"/>
                <w:kern w:val="14"/>
                <w:sz w:val="14"/>
                <w:szCs w:val="14"/>
              </w:rPr>
              <w:t xml:space="preserve">: </w:t>
            </w:r>
            <w:r w:rsidRPr="006205C1">
              <w:rPr>
                <w:rFonts w:ascii="Arial" w:hAnsi="Arial" w:cs="Arial"/>
                <w:dstrike/>
                <w:color w:val="000000"/>
                <w:kern w:val="14"/>
                <w:sz w:val="14"/>
                <w:szCs w:val="14"/>
              </w:rPr>
              <w:t>l'operatore economico è un laboratorio protetto, un' "impresa sociale" (</w:t>
            </w:r>
            <w:r w:rsidRPr="006205C1">
              <w:rPr>
                <w:rStyle w:val="Rimandonotaapidipagina"/>
                <w:rFonts w:ascii="Arial" w:hAnsi="Arial" w:cs="Arial"/>
                <w:dstrike/>
                <w:color w:val="000000"/>
                <w:kern w:val="14"/>
                <w:sz w:val="14"/>
                <w:szCs w:val="14"/>
              </w:rPr>
              <w:footnoteReference w:id="7"/>
            </w:r>
            <w:r w:rsidRPr="006205C1">
              <w:rPr>
                <w:rFonts w:ascii="Arial" w:hAnsi="Arial" w:cs="Arial"/>
                <w:dstrike/>
                <w:color w:val="000000"/>
                <w:kern w:val="14"/>
                <w:sz w:val="14"/>
                <w:szCs w:val="14"/>
              </w:rPr>
              <w:t>) o provvede all'esecuzione del contratto nel contesto di programmi di lavoro protetti (articolo 112 del Codice)?</w:t>
            </w:r>
          </w:p>
          <w:p w14:paraId="5BB81F79" w14:textId="77777777" w:rsidR="00A23B3E" w:rsidRPr="006205C1" w:rsidRDefault="00A23B3E">
            <w:pPr>
              <w:pStyle w:val="Text1"/>
              <w:spacing w:before="0" w:after="0"/>
              <w:ind w:left="0"/>
              <w:rPr>
                <w:rFonts w:ascii="Arial" w:hAnsi="Arial" w:cs="Arial"/>
                <w:b/>
                <w:dstrike/>
                <w:color w:val="000000"/>
                <w:kern w:val="14"/>
                <w:sz w:val="14"/>
                <w:szCs w:val="14"/>
              </w:rPr>
            </w:pPr>
          </w:p>
          <w:p w14:paraId="419C3B0D" w14:textId="77777777" w:rsidR="00A23B3E" w:rsidRPr="006205C1" w:rsidRDefault="00A23B3E">
            <w:pPr>
              <w:pStyle w:val="Text1"/>
              <w:spacing w:before="0" w:after="0"/>
              <w:ind w:left="0"/>
              <w:rPr>
                <w:rFonts w:ascii="Arial" w:hAnsi="Arial" w:cs="Arial"/>
                <w:dstrike/>
                <w:color w:val="000000"/>
                <w:kern w:val="14"/>
                <w:sz w:val="14"/>
                <w:szCs w:val="14"/>
              </w:rPr>
            </w:pPr>
            <w:r w:rsidRPr="006205C1">
              <w:rPr>
                <w:rFonts w:ascii="Arial" w:hAnsi="Arial" w:cs="Arial"/>
                <w:b/>
                <w:dstrike/>
                <w:color w:val="000000"/>
                <w:kern w:val="14"/>
                <w:sz w:val="14"/>
                <w:szCs w:val="14"/>
              </w:rPr>
              <w:t>In caso affermativo,</w:t>
            </w:r>
          </w:p>
          <w:p w14:paraId="21923040" w14:textId="77777777" w:rsidR="00A23B3E" w:rsidRPr="006205C1" w:rsidRDefault="00A23B3E">
            <w:pPr>
              <w:pStyle w:val="Text1"/>
              <w:spacing w:before="0" w:after="0"/>
              <w:ind w:left="0"/>
              <w:rPr>
                <w:rFonts w:ascii="Arial" w:hAnsi="Arial" w:cs="Arial"/>
                <w:dstrike/>
                <w:color w:val="000000"/>
                <w:kern w:val="14"/>
                <w:sz w:val="14"/>
                <w:szCs w:val="14"/>
              </w:rPr>
            </w:pPr>
          </w:p>
          <w:p w14:paraId="0051C884" w14:textId="77777777" w:rsidR="00A23B3E" w:rsidRPr="006205C1" w:rsidRDefault="00A23B3E" w:rsidP="00A30CBB">
            <w:pPr>
              <w:pStyle w:val="Text1"/>
              <w:spacing w:before="0" w:after="0"/>
              <w:ind w:left="0"/>
              <w:jc w:val="both"/>
              <w:rPr>
                <w:rFonts w:ascii="Arial" w:hAnsi="Arial" w:cs="Arial"/>
                <w:dstrike/>
                <w:color w:val="000000"/>
                <w:kern w:val="14"/>
                <w:sz w:val="14"/>
                <w:szCs w:val="14"/>
              </w:rPr>
            </w:pPr>
            <w:r w:rsidRPr="006205C1">
              <w:rPr>
                <w:rFonts w:ascii="Arial" w:hAnsi="Arial" w:cs="Arial"/>
                <w:dstrike/>
                <w:color w:val="000000"/>
                <w:kern w:val="14"/>
                <w:sz w:val="14"/>
                <w:szCs w:val="14"/>
              </w:rPr>
              <w:t>qual è la percentuale corrispondente di lavoratori con disabilità o svantaggiati?</w:t>
            </w:r>
          </w:p>
          <w:p w14:paraId="5C862B72" w14:textId="77777777" w:rsidR="00A23B3E" w:rsidRPr="006205C1" w:rsidRDefault="00A23B3E" w:rsidP="00A30CBB">
            <w:pPr>
              <w:pStyle w:val="Text1"/>
              <w:ind w:left="0"/>
              <w:jc w:val="both"/>
              <w:rPr>
                <w:rFonts w:ascii="Arial" w:hAnsi="Arial" w:cs="Arial"/>
                <w:dstrike/>
                <w:color w:val="000000"/>
                <w:kern w:val="14"/>
                <w:sz w:val="14"/>
                <w:szCs w:val="14"/>
              </w:rPr>
            </w:pPr>
            <w:r w:rsidRPr="006205C1">
              <w:rPr>
                <w:rFonts w:ascii="Arial" w:hAnsi="Arial" w:cs="Arial"/>
                <w:dstrike/>
                <w:color w:val="000000"/>
                <w:kern w:val="14"/>
                <w:sz w:val="14"/>
                <w:szCs w:val="14"/>
              </w:rPr>
              <w:t>Se richiesto, specificare a quale o quali categorie di lavoratori con disabilità o svantaggiati apparte</w:t>
            </w:r>
            <w:r w:rsidR="00FB3543" w:rsidRPr="006205C1">
              <w:rPr>
                <w:rFonts w:ascii="Arial" w:hAnsi="Arial" w:cs="Arial"/>
                <w:dstrike/>
                <w:color w:val="000000"/>
                <w:kern w:val="14"/>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3D96CC" w14:textId="77777777" w:rsidR="00A23B3E" w:rsidRPr="006205C1" w:rsidRDefault="00A23B3E">
            <w:pPr>
              <w:pStyle w:val="Text1"/>
              <w:spacing w:after="0"/>
              <w:ind w:left="0"/>
              <w:rPr>
                <w:rFonts w:ascii="Arial" w:hAnsi="Arial" w:cs="Arial"/>
                <w:dstrike/>
                <w:kern w:val="14"/>
                <w:sz w:val="14"/>
                <w:szCs w:val="14"/>
              </w:rPr>
            </w:pPr>
            <w:r w:rsidRPr="006205C1">
              <w:rPr>
                <w:rFonts w:ascii="Arial" w:hAnsi="Arial" w:cs="Arial"/>
                <w:dstrike/>
                <w:kern w:val="14"/>
                <w:sz w:val="14"/>
                <w:szCs w:val="14"/>
              </w:rPr>
              <w:t>[ ] Sì [ ] No</w:t>
            </w:r>
            <w:r w:rsidRPr="006205C1">
              <w:rPr>
                <w:rFonts w:ascii="Arial" w:hAnsi="Arial" w:cs="Arial"/>
                <w:dstrike/>
                <w:kern w:val="14"/>
                <w:sz w:val="14"/>
                <w:szCs w:val="14"/>
              </w:rPr>
              <w:br/>
            </w:r>
          </w:p>
          <w:p w14:paraId="2FCEE4EE" w14:textId="77777777" w:rsidR="00A23B3E" w:rsidRPr="006205C1" w:rsidRDefault="00A23B3E">
            <w:pPr>
              <w:pStyle w:val="Text1"/>
              <w:spacing w:before="0" w:after="0"/>
              <w:ind w:left="0"/>
              <w:rPr>
                <w:rFonts w:ascii="Arial" w:hAnsi="Arial" w:cs="Arial"/>
                <w:dstrike/>
                <w:kern w:val="14"/>
                <w:sz w:val="14"/>
                <w:szCs w:val="14"/>
              </w:rPr>
            </w:pPr>
          </w:p>
          <w:p w14:paraId="2F31499E" w14:textId="77777777" w:rsidR="00A23B3E" w:rsidRPr="006205C1" w:rsidRDefault="00A23B3E">
            <w:pPr>
              <w:pStyle w:val="Text1"/>
              <w:spacing w:before="0" w:after="0"/>
              <w:ind w:left="0"/>
              <w:rPr>
                <w:rFonts w:ascii="Arial" w:hAnsi="Arial" w:cs="Arial"/>
                <w:dstrike/>
                <w:kern w:val="14"/>
                <w:sz w:val="14"/>
                <w:szCs w:val="14"/>
              </w:rPr>
            </w:pPr>
          </w:p>
          <w:p w14:paraId="10E1ECFF" w14:textId="77777777" w:rsidR="00A23B3E" w:rsidRPr="006205C1" w:rsidRDefault="00A23B3E">
            <w:pPr>
              <w:pStyle w:val="Text1"/>
              <w:spacing w:before="0" w:after="0"/>
              <w:ind w:left="0"/>
              <w:rPr>
                <w:rFonts w:ascii="Arial" w:hAnsi="Arial" w:cs="Arial"/>
                <w:dstrike/>
                <w:kern w:val="14"/>
                <w:sz w:val="14"/>
                <w:szCs w:val="14"/>
              </w:rPr>
            </w:pPr>
          </w:p>
          <w:p w14:paraId="464DA7C3" w14:textId="77777777" w:rsidR="00A23B3E" w:rsidRPr="006205C1" w:rsidRDefault="00A23B3E">
            <w:pPr>
              <w:pStyle w:val="Text1"/>
              <w:spacing w:before="0" w:after="0"/>
              <w:ind w:left="0"/>
              <w:rPr>
                <w:rFonts w:ascii="Arial" w:hAnsi="Arial" w:cs="Arial"/>
                <w:dstrike/>
                <w:kern w:val="14"/>
                <w:sz w:val="14"/>
                <w:szCs w:val="14"/>
              </w:rPr>
            </w:pPr>
          </w:p>
          <w:p w14:paraId="2C29B55D" w14:textId="77777777" w:rsidR="00A23B3E" w:rsidRPr="006205C1" w:rsidRDefault="00A23B3E">
            <w:pPr>
              <w:pStyle w:val="Text1"/>
              <w:spacing w:before="0" w:after="0"/>
              <w:ind w:left="0"/>
              <w:rPr>
                <w:rFonts w:ascii="Arial" w:hAnsi="Arial" w:cs="Arial"/>
                <w:dstrike/>
                <w:kern w:val="14"/>
                <w:sz w:val="14"/>
                <w:szCs w:val="14"/>
              </w:rPr>
            </w:pPr>
            <w:r w:rsidRPr="006205C1">
              <w:rPr>
                <w:rFonts w:ascii="Arial" w:hAnsi="Arial" w:cs="Arial"/>
                <w:dstrike/>
                <w:kern w:val="14"/>
                <w:sz w:val="14"/>
                <w:szCs w:val="14"/>
              </w:rPr>
              <w:t>[……………]</w:t>
            </w:r>
          </w:p>
          <w:p w14:paraId="571F7C3D" w14:textId="77777777" w:rsidR="00A23B3E" w:rsidRPr="006205C1" w:rsidRDefault="00A23B3E">
            <w:pPr>
              <w:pStyle w:val="Text1"/>
              <w:spacing w:before="0" w:after="0"/>
              <w:ind w:left="0"/>
              <w:rPr>
                <w:rFonts w:ascii="Arial" w:hAnsi="Arial" w:cs="Arial"/>
                <w:dstrike/>
                <w:kern w:val="14"/>
                <w:sz w:val="14"/>
                <w:szCs w:val="14"/>
              </w:rPr>
            </w:pPr>
          </w:p>
          <w:p w14:paraId="6DEE06A0" w14:textId="77777777" w:rsidR="00A23B3E" w:rsidRPr="006205C1" w:rsidRDefault="00A23B3E">
            <w:pPr>
              <w:pStyle w:val="Text1"/>
              <w:spacing w:before="0" w:after="0"/>
              <w:ind w:left="0"/>
              <w:rPr>
                <w:rFonts w:ascii="Arial" w:hAnsi="Arial" w:cs="Arial"/>
                <w:dstrike/>
                <w:kern w:val="14"/>
                <w:sz w:val="14"/>
                <w:szCs w:val="14"/>
              </w:rPr>
            </w:pPr>
          </w:p>
          <w:p w14:paraId="5F81197D" w14:textId="77777777" w:rsidR="00A23B3E" w:rsidRPr="006205C1" w:rsidRDefault="00A23B3E">
            <w:pPr>
              <w:pStyle w:val="Text1"/>
              <w:spacing w:before="0" w:after="0"/>
              <w:ind w:left="0"/>
              <w:rPr>
                <w:rFonts w:ascii="Arial" w:hAnsi="Arial" w:cs="Arial"/>
                <w:dstrike/>
                <w:kern w:val="14"/>
                <w:sz w:val="14"/>
                <w:szCs w:val="14"/>
              </w:rPr>
            </w:pPr>
          </w:p>
          <w:p w14:paraId="76BBC9DE" w14:textId="77777777" w:rsidR="00A23B3E" w:rsidRPr="006205C1" w:rsidRDefault="00A23B3E">
            <w:pPr>
              <w:pStyle w:val="Text1"/>
              <w:spacing w:before="0" w:after="0"/>
              <w:ind w:left="0"/>
              <w:rPr>
                <w:rFonts w:ascii="Arial" w:hAnsi="Arial" w:cs="Arial"/>
                <w:dstrike/>
                <w:kern w:val="14"/>
                <w:sz w:val="14"/>
                <w:szCs w:val="14"/>
              </w:rPr>
            </w:pPr>
            <w:r w:rsidRPr="006205C1">
              <w:rPr>
                <w:rFonts w:ascii="Arial" w:hAnsi="Arial" w:cs="Arial"/>
                <w:dstrike/>
                <w:kern w:val="14"/>
                <w:sz w:val="14"/>
                <w:szCs w:val="14"/>
              </w:rPr>
              <w:t>[…………....]</w:t>
            </w:r>
          </w:p>
          <w:p w14:paraId="1D3C3459" w14:textId="77777777" w:rsidR="00A23B3E" w:rsidRPr="006205C1" w:rsidRDefault="00A23B3E">
            <w:pPr>
              <w:pStyle w:val="Text1"/>
              <w:spacing w:before="0" w:after="0"/>
              <w:ind w:left="0"/>
              <w:rPr>
                <w:rFonts w:ascii="Arial" w:hAnsi="Arial" w:cs="Arial"/>
                <w:dstrike/>
                <w:kern w:val="14"/>
                <w:sz w:val="14"/>
                <w:szCs w:val="14"/>
              </w:rPr>
            </w:pPr>
          </w:p>
        </w:tc>
      </w:tr>
      <w:tr w:rsidR="00A23B3E" w14:paraId="1021CED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65C46C"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662D12A9"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6A31DCC5" w14:textId="77777777" w:rsidR="00A23B3E" w:rsidRPr="003A443E" w:rsidRDefault="00A23B3E">
            <w:pPr>
              <w:pStyle w:val="Text1"/>
              <w:spacing w:before="0" w:after="0"/>
              <w:ind w:left="0"/>
              <w:rPr>
                <w:rFonts w:ascii="Arial" w:hAnsi="Arial" w:cs="Arial"/>
                <w:color w:val="000000"/>
                <w:sz w:val="14"/>
                <w:szCs w:val="14"/>
              </w:rPr>
            </w:pPr>
          </w:p>
          <w:p w14:paraId="15EF69AE"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1CB5F235" w14:textId="77777777" w:rsidR="00A23B3E" w:rsidRPr="003A443E" w:rsidRDefault="00A23B3E">
            <w:pPr>
              <w:pStyle w:val="Text1"/>
              <w:spacing w:before="0" w:after="0"/>
              <w:ind w:left="0"/>
              <w:rPr>
                <w:rFonts w:ascii="Arial" w:hAnsi="Arial" w:cs="Arial"/>
                <w:color w:val="000000"/>
                <w:sz w:val="12"/>
                <w:szCs w:val="12"/>
              </w:rPr>
            </w:pPr>
          </w:p>
          <w:p w14:paraId="0B19A55D"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71E9868C" w14:textId="77777777" w:rsidR="00A23B3E" w:rsidRPr="003A443E" w:rsidRDefault="00A23B3E">
            <w:pPr>
              <w:pStyle w:val="Text1"/>
              <w:spacing w:before="0" w:after="0"/>
              <w:ind w:left="720"/>
              <w:rPr>
                <w:rFonts w:ascii="Arial" w:hAnsi="Arial" w:cs="Arial"/>
                <w:i/>
                <w:color w:val="000000"/>
                <w:sz w:val="14"/>
                <w:szCs w:val="14"/>
              </w:rPr>
            </w:pPr>
          </w:p>
          <w:p w14:paraId="26DB97AE" w14:textId="77777777" w:rsidR="001F35A9" w:rsidRPr="003A443E" w:rsidRDefault="001F35A9">
            <w:pPr>
              <w:pStyle w:val="Text1"/>
              <w:spacing w:before="0" w:after="0"/>
              <w:ind w:left="720"/>
              <w:rPr>
                <w:rFonts w:ascii="Arial" w:hAnsi="Arial" w:cs="Arial"/>
                <w:i/>
                <w:color w:val="000000"/>
                <w:sz w:val="14"/>
                <w:szCs w:val="14"/>
              </w:rPr>
            </w:pPr>
          </w:p>
          <w:p w14:paraId="5156BA90"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074003AD" w14:textId="77777777" w:rsidR="00A23B3E" w:rsidRPr="003A443E" w:rsidRDefault="00A23B3E">
            <w:pPr>
              <w:pStyle w:val="Text1"/>
              <w:spacing w:before="0" w:after="0"/>
              <w:ind w:left="284" w:hanging="284"/>
              <w:rPr>
                <w:rFonts w:ascii="Arial" w:hAnsi="Arial" w:cs="Arial"/>
                <w:color w:val="000000"/>
                <w:sz w:val="14"/>
                <w:szCs w:val="14"/>
              </w:rPr>
            </w:pPr>
          </w:p>
          <w:p w14:paraId="3DD9C3C3" w14:textId="77777777" w:rsidR="00A23B3E" w:rsidRPr="003A443E" w:rsidRDefault="00A23B3E">
            <w:pPr>
              <w:pStyle w:val="Text1"/>
              <w:spacing w:before="0" w:after="0"/>
              <w:ind w:left="284" w:hanging="284"/>
              <w:rPr>
                <w:rFonts w:ascii="Arial" w:hAnsi="Arial" w:cs="Arial"/>
                <w:color w:val="000000"/>
                <w:sz w:val="14"/>
                <w:szCs w:val="14"/>
              </w:rPr>
            </w:pPr>
          </w:p>
          <w:p w14:paraId="6637E75B" w14:textId="77777777" w:rsidR="00A23B3E" w:rsidRPr="003A443E" w:rsidRDefault="00A23B3E">
            <w:pPr>
              <w:pStyle w:val="Text1"/>
              <w:spacing w:before="0" w:after="0"/>
              <w:ind w:left="284" w:hanging="284"/>
              <w:rPr>
                <w:rFonts w:ascii="Arial" w:hAnsi="Arial" w:cs="Arial"/>
                <w:color w:val="000000"/>
                <w:sz w:val="14"/>
                <w:szCs w:val="14"/>
              </w:rPr>
            </w:pPr>
          </w:p>
          <w:p w14:paraId="09B36DE5" w14:textId="77777777" w:rsidR="00A23B3E" w:rsidRPr="003A443E" w:rsidRDefault="00A23B3E">
            <w:pPr>
              <w:pStyle w:val="Text1"/>
              <w:spacing w:before="0" w:after="0"/>
              <w:ind w:left="284" w:hanging="284"/>
              <w:rPr>
                <w:rFonts w:ascii="Arial" w:hAnsi="Arial" w:cs="Arial"/>
                <w:color w:val="000000"/>
                <w:sz w:val="14"/>
                <w:szCs w:val="14"/>
              </w:rPr>
            </w:pPr>
          </w:p>
          <w:p w14:paraId="438BA9E1"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600105B6"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22450351"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4C9CF8FE"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3D08F573"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1BBD1A11"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09DB71F"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86FBE5" w14:textId="77777777" w:rsidR="001F35A9" w:rsidRDefault="001F35A9">
            <w:pPr>
              <w:pStyle w:val="Text1"/>
              <w:ind w:left="0"/>
              <w:rPr>
                <w:rFonts w:ascii="Arial" w:hAnsi="Arial" w:cs="Arial"/>
                <w:sz w:val="15"/>
                <w:szCs w:val="15"/>
              </w:rPr>
            </w:pPr>
          </w:p>
          <w:p w14:paraId="3E7A8604" w14:textId="77777777" w:rsidR="001F35A9" w:rsidRDefault="001F35A9">
            <w:pPr>
              <w:pStyle w:val="Text1"/>
              <w:ind w:left="0"/>
              <w:rPr>
                <w:rFonts w:ascii="Arial" w:hAnsi="Arial" w:cs="Arial"/>
                <w:sz w:val="15"/>
                <w:szCs w:val="15"/>
              </w:rPr>
            </w:pPr>
          </w:p>
          <w:p w14:paraId="7D740ACF" w14:textId="77777777" w:rsidR="00A23B3E" w:rsidRDefault="00A23B3E">
            <w:pPr>
              <w:pStyle w:val="Text1"/>
              <w:ind w:left="0"/>
              <w:rPr>
                <w:rFonts w:ascii="Arial" w:hAnsi="Arial" w:cs="Arial"/>
                <w:sz w:val="15"/>
                <w:szCs w:val="15"/>
              </w:rPr>
            </w:pPr>
            <w:r>
              <w:rPr>
                <w:rFonts w:ascii="Arial" w:hAnsi="Arial" w:cs="Arial"/>
                <w:sz w:val="15"/>
                <w:szCs w:val="15"/>
              </w:rPr>
              <w:t>[ ] Sì [ ] No [ ] Non applicabile</w:t>
            </w:r>
          </w:p>
          <w:p w14:paraId="67CFB2B7" w14:textId="77777777" w:rsidR="00A23B3E" w:rsidRDefault="00A23B3E">
            <w:pPr>
              <w:pStyle w:val="Text1"/>
              <w:ind w:left="0"/>
              <w:rPr>
                <w:rFonts w:ascii="Arial" w:hAnsi="Arial" w:cs="Arial"/>
                <w:sz w:val="15"/>
                <w:szCs w:val="15"/>
              </w:rPr>
            </w:pPr>
          </w:p>
          <w:p w14:paraId="2607F8B7" w14:textId="77777777" w:rsidR="00A23B3E" w:rsidRDefault="00A23B3E">
            <w:pPr>
              <w:pStyle w:val="Text1"/>
              <w:ind w:left="0"/>
              <w:rPr>
                <w:rFonts w:ascii="Arial" w:hAnsi="Arial" w:cs="Arial"/>
                <w:sz w:val="15"/>
                <w:szCs w:val="15"/>
              </w:rPr>
            </w:pPr>
          </w:p>
          <w:p w14:paraId="1ADD3CFB"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34791B03" w14:textId="77777777" w:rsidR="001F35A9" w:rsidRDefault="001F35A9" w:rsidP="001F35A9">
            <w:pPr>
              <w:pStyle w:val="Text1"/>
              <w:spacing w:before="0" w:after="0"/>
              <w:ind w:left="0"/>
              <w:rPr>
                <w:rFonts w:ascii="Arial" w:hAnsi="Arial" w:cs="Arial"/>
                <w:color w:val="000000"/>
                <w:sz w:val="14"/>
                <w:szCs w:val="14"/>
              </w:rPr>
            </w:pPr>
          </w:p>
          <w:p w14:paraId="250E13EA" w14:textId="77777777" w:rsidR="001F35A9" w:rsidRDefault="001F35A9" w:rsidP="001F35A9">
            <w:pPr>
              <w:pStyle w:val="Text1"/>
              <w:spacing w:before="0" w:after="0"/>
              <w:ind w:left="0"/>
              <w:rPr>
                <w:rFonts w:ascii="Arial" w:hAnsi="Arial" w:cs="Arial"/>
                <w:color w:val="000000"/>
                <w:sz w:val="14"/>
                <w:szCs w:val="14"/>
              </w:rPr>
            </w:pPr>
          </w:p>
          <w:p w14:paraId="281EB8F9"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3DAAEE71"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618A318D" w14:textId="77777777" w:rsidR="001F35A9" w:rsidRDefault="001F35A9">
            <w:pPr>
              <w:pStyle w:val="Text1"/>
              <w:ind w:left="0"/>
              <w:rPr>
                <w:rFonts w:ascii="Arial" w:hAnsi="Arial" w:cs="Arial"/>
                <w:color w:val="000000"/>
                <w:sz w:val="14"/>
                <w:szCs w:val="14"/>
              </w:rPr>
            </w:pPr>
          </w:p>
          <w:p w14:paraId="0D9BD986"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14:paraId="2EF4A15A" w14:textId="77777777" w:rsidR="00A23B3E" w:rsidRDefault="00A23B3E">
            <w:pPr>
              <w:pStyle w:val="Text1"/>
              <w:ind w:left="0"/>
              <w:rPr>
                <w:rFonts w:ascii="Arial" w:hAnsi="Arial" w:cs="Arial"/>
                <w:color w:val="FF0000"/>
                <w:sz w:val="14"/>
                <w:szCs w:val="14"/>
                <w:highlight w:val="yellow"/>
              </w:rPr>
            </w:pPr>
          </w:p>
          <w:p w14:paraId="79DED1F5" w14:textId="77777777" w:rsidR="00A23B3E" w:rsidRDefault="00A23B3E">
            <w:pPr>
              <w:pStyle w:val="Text1"/>
              <w:ind w:left="0"/>
              <w:rPr>
                <w:rFonts w:ascii="Arial" w:hAnsi="Arial" w:cs="Arial"/>
                <w:color w:val="FF0000"/>
                <w:sz w:val="14"/>
                <w:szCs w:val="14"/>
                <w:highlight w:val="yellow"/>
              </w:rPr>
            </w:pPr>
          </w:p>
          <w:p w14:paraId="7429A328" w14:textId="77777777" w:rsidR="00A23B3E" w:rsidRDefault="00A23B3E">
            <w:pPr>
              <w:pStyle w:val="Text1"/>
              <w:ind w:left="0"/>
              <w:rPr>
                <w:rFonts w:ascii="Arial" w:hAnsi="Arial" w:cs="Arial"/>
                <w:sz w:val="14"/>
                <w:szCs w:val="14"/>
              </w:rPr>
            </w:pPr>
          </w:p>
          <w:p w14:paraId="7C6518CF" w14:textId="77777777" w:rsidR="00A23B3E" w:rsidRDefault="00A23B3E">
            <w:pPr>
              <w:pStyle w:val="Text1"/>
              <w:ind w:left="0"/>
              <w:rPr>
                <w:rFonts w:ascii="Arial" w:hAnsi="Arial" w:cs="Arial"/>
                <w:sz w:val="14"/>
                <w:szCs w:val="14"/>
              </w:rPr>
            </w:pPr>
          </w:p>
          <w:p w14:paraId="4D75B0F7" w14:textId="77777777" w:rsidR="001F35A9" w:rsidRDefault="001F35A9">
            <w:pPr>
              <w:pStyle w:val="Text1"/>
              <w:ind w:left="0"/>
              <w:rPr>
                <w:rFonts w:ascii="Arial" w:hAnsi="Arial" w:cs="Arial"/>
                <w:sz w:val="14"/>
                <w:szCs w:val="14"/>
              </w:rPr>
            </w:pPr>
          </w:p>
          <w:p w14:paraId="3712BFA2"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654E83C3" w14:textId="77777777" w:rsidR="00A23B3E" w:rsidRDefault="00A23B3E" w:rsidP="005309A4">
            <w:pPr>
              <w:pStyle w:val="Text1"/>
              <w:spacing w:before="0"/>
              <w:ind w:left="0"/>
            </w:pPr>
            <w:r>
              <w:rPr>
                <w:rFonts w:ascii="Arial" w:hAnsi="Arial" w:cs="Arial"/>
                <w:sz w:val="14"/>
                <w:szCs w:val="14"/>
              </w:rPr>
              <w:t>[………..…][…………][……….…][……….…]</w:t>
            </w:r>
          </w:p>
        </w:tc>
      </w:tr>
      <w:tr w:rsidR="00A23B3E" w14:paraId="3B12E404"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0909BC" w14:textId="77777777" w:rsidR="00A23B3E" w:rsidRPr="006205C1" w:rsidRDefault="00A23B3E" w:rsidP="00FB3543">
            <w:pPr>
              <w:pStyle w:val="Text1"/>
              <w:ind w:left="0"/>
              <w:jc w:val="both"/>
              <w:rPr>
                <w:rFonts w:ascii="Arial" w:eastAsia="Times New Roman" w:hAnsi="Arial" w:cs="Arial"/>
                <w:bCs/>
                <w:dstrike/>
                <w:color w:val="000000"/>
                <w:kern w:val="14"/>
                <w:sz w:val="14"/>
                <w:szCs w:val="14"/>
              </w:rPr>
            </w:pPr>
            <w:r w:rsidRPr="006205C1">
              <w:rPr>
                <w:rFonts w:ascii="Arial" w:hAnsi="Arial" w:cs="Arial"/>
                <w:dstrike/>
                <w:color w:val="000000"/>
                <w:kern w:val="14"/>
                <w:sz w:val="14"/>
                <w:szCs w:val="14"/>
              </w:rPr>
              <w:lastRenderedPageBreak/>
              <w:t xml:space="preserve">Se pertinente: l'operatore economico, </w:t>
            </w:r>
            <w:r w:rsidRPr="006205C1">
              <w:rPr>
                <w:rFonts w:ascii="Arial" w:eastAsia="Times New Roman" w:hAnsi="Arial" w:cs="Arial"/>
                <w:bCs/>
                <w:dstrike/>
                <w:color w:val="000000"/>
                <w:kern w:val="14"/>
                <w:sz w:val="14"/>
                <w:szCs w:val="14"/>
              </w:rPr>
              <w:t>in caso di contratti di lavori pubblici di importo superiore a 150.000 euro, è in possesso di attestazione rilasciata da Società Organismi di Attestazione (SOA), ai sensi dell’articolo 84 del Codice (settori ordinari)?</w:t>
            </w:r>
          </w:p>
          <w:p w14:paraId="01C76644" w14:textId="77777777" w:rsidR="00A23B3E" w:rsidRPr="006205C1" w:rsidRDefault="00A23B3E">
            <w:pPr>
              <w:pStyle w:val="Text1"/>
              <w:ind w:left="0"/>
              <w:rPr>
                <w:rFonts w:ascii="Arial" w:eastAsia="Times New Roman" w:hAnsi="Arial" w:cs="Arial"/>
                <w:bCs/>
                <w:dstrike/>
                <w:color w:val="000000"/>
                <w:kern w:val="14"/>
                <w:sz w:val="14"/>
                <w:szCs w:val="14"/>
              </w:rPr>
            </w:pPr>
            <w:r w:rsidRPr="006205C1">
              <w:rPr>
                <w:rFonts w:ascii="Arial" w:eastAsia="Times New Roman" w:hAnsi="Arial" w:cs="Arial"/>
                <w:bCs/>
                <w:dstrike/>
                <w:color w:val="000000"/>
                <w:kern w:val="14"/>
                <w:sz w:val="14"/>
                <w:szCs w:val="14"/>
              </w:rPr>
              <w:t>ovvero,</w:t>
            </w:r>
          </w:p>
          <w:p w14:paraId="59AAE0A5" w14:textId="77777777" w:rsidR="00A23B3E" w:rsidRPr="006205C1" w:rsidRDefault="00A23B3E" w:rsidP="00FB3543">
            <w:pPr>
              <w:pStyle w:val="Text1"/>
              <w:ind w:left="0"/>
              <w:jc w:val="both"/>
              <w:rPr>
                <w:rFonts w:ascii="Arial" w:hAnsi="Arial" w:cs="Arial"/>
                <w:b/>
                <w:dstrike/>
                <w:color w:val="000000"/>
                <w:kern w:val="14"/>
                <w:sz w:val="14"/>
                <w:szCs w:val="14"/>
              </w:rPr>
            </w:pPr>
            <w:r w:rsidRPr="006205C1">
              <w:rPr>
                <w:rFonts w:ascii="Arial" w:eastAsia="Times New Roman" w:hAnsi="Arial" w:cs="Arial"/>
                <w:bCs/>
                <w:dstrike/>
                <w:color w:val="000000"/>
                <w:kern w:val="14"/>
                <w:sz w:val="14"/>
                <w:szCs w:val="14"/>
              </w:rPr>
              <w:t>è in possesso di attestazione rilasciata  nell’ambito dei Sistemi di qualificazione di cui all’articolo 134 del Codice, previsti per i settori speciali</w:t>
            </w:r>
          </w:p>
          <w:p w14:paraId="0B78FEA7" w14:textId="77777777" w:rsidR="00A23B3E" w:rsidRPr="006205C1" w:rsidRDefault="00A23B3E" w:rsidP="00AA5F93">
            <w:pPr>
              <w:pStyle w:val="Text1"/>
              <w:spacing w:after="0"/>
              <w:ind w:left="0"/>
              <w:rPr>
                <w:rFonts w:ascii="Arial" w:hAnsi="Arial" w:cs="Arial"/>
                <w:dstrike/>
                <w:color w:val="000000"/>
                <w:kern w:val="14"/>
                <w:sz w:val="14"/>
                <w:szCs w:val="14"/>
              </w:rPr>
            </w:pPr>
            <w:r w:rsidRPr="006205C1">
              <w:rPr>
                <w:rFonts w:ascii="Arial" w:hAnsi="Arial" w:cs="Arial"/>
                <w:b/>
                <w:dstrike/>
                <w:color w:val="000000"/>
                <w:kern w:val="14"/>
                <w:sz w:val="14"/>
                <w:szCs w:val="14"/>
              </w:rPr>
              <w:t>In caso affermativo</w:t>
            </w:r>
            <w:r w:rsidR="00AA5F93" w:rsidRPr="006205C1">
              <w:rPr>
                <w:rFonts w:ascii="Arial" w:hAnsi="Arial" w:cs="Arial"/>
                <w:dstrike/>
                <w:color w:val="000000"/>
                <w:kern w:val="14"/>
                <w:sz w:val="14"/>
                <w:szCs w:val="14"/>
              </w:rPr>
              <w:t>:</w:t>
            </w:r>
          </w:p>
          <w:p w14:paraId="3BCDF594" w14:textId="77777777" w:rsidR="00A23B3E" w:rsidRPr="006205C1" w:rsidRDefault="00A23B3E">
            <w:pPr>
              <w:pStyle w:val="Text1"/>
              <w:spacing w:before="0" w:after="0"/>
              <w:ind w:left="0"/>
              <w:rPr>
                <w:rFonts w:ascii="Arial" w:hAnsi="Arial" w:cs="Arial"/>
                <w:dstrike/>
                <w:color w:val="000000"/>
                <w:kern w:val="14"/>
                <w:sz w:val="14"/>
                <w:szCs w:val="14"/>
              </w:rPr>
            </w:pPr>
          </w:p>
          <w:p w14:paraId="67530F59" w14:textId="77777777" w:rsidR="00A23B3E" w:rsidRPr="006205C1" w:rsidRDefault="00A23B3E" w:rsidP="00FB3543">
            <w:pPr>
              <w:pStyle w:val="Text1"/>
              <w:numPr>
                <w:ilvl w:val="0"/>
                <w:numId w:val="13"/>
              </w:numPr>
              <w:spacing w:before="0" w:after="0"/>
              <w:ind w:left="284" w:hanging="284"/>
              <w:jc w:val="both"/>
              <w:rPr>
                <w:rFonts w:ascii="Arial" w:hAnsi="Arial" w:cs="Arial"/>
                <w:i/>
                <w:dstrike/>
                <w:color w:val="000000"/>
                <w:kern w:val="14"/>
                <w:sz w:val="14"/>
                <w:szCs w:val="14"/>
              </w:rPr>
            </w:pPr>
            <w:r w:rsidRPr="006205C1">
              <w:rPr>
                <w:rFonts w:ascii="Arial" w:hAnsi="Arial" w:cs="Arial"/>
                <w:dstrike/>
                <w:color w:val="000000"/>
                <w:kern w:val="14"/>
                <w:sz w:val="14"/>
                <w:szCs w:val="14"/>
              </w:rPr>
              <w:t xml:space="preserve">Indicare gli estremi dell’attestazione (denominazione dell’Organismo di attestazione ovvero Sistema di qualificazione, numero e data dell’attestazione) </w:t>
            </w:r>
          </w:p>
          <w:p w14:paraId="7880A857" w14:textId="77777777" w:rsidR="00A23B3E" w:rsidRPr="006205C1" w:rsidRDefault="00A23B3E">
            <w:pPr>
              <w:pStyle w:val="Text1"/>
              <w:spacing w:before="0" w:after="0"/>
              <w:ind w:left="720"/>
              <w:rPr>
                <w:rFonts w:ascii="Arial" w:hAnsi="Arial" w:cs="Arial"/>
                <w:i/>
                <w:dstrike/>
                <w:color w:val="000000"/>
                <w:kern w:val="14"/>
                <w:sz w:val="14"/>
                <w:szCs w:val="14"/>
              </w:rPr>
            </w:pPr>
          </w:p>
          <w:p w14:paraId="7AC6F7BB" w14:textId="77777777" w:rsidR="00A23B3E" w:rsidRPr="006205C1" w:rsidRDefault="00A23B3E" w:rsidP="00FB3543">
            <w:pPr>
              <w:pStyle w:val="Text1"/>
              <w:spacing w:before="0" w:after="0"/>
              <w:ind w:left="284" w:hanging="284"/>
              <w:jc w:val="both"/>
              <w:rPr>
                <w:rFonts w:ascii="Arial" w:hAnsi="Arial" w:cs="Arial"/>
                <w:dstrike/>
                <w:color w:val="000000"/>
                <w:kern w:val="14"/>
                <w:sz w:val="14"/>
                <w:szCs w:val="14"/>
              </w:rPr>
            </w:pPr>
            <w:r w:rsidRPr="006205C1">
              <w:rPr>
                <w:rFonts w:ascii="Arial" w:hAnsi="Arial" w:cs="Arial"/>
                <w:dstrike/>
                <w:color w:val="000000"/>
                <w:kern w:val="14"/>
                <w:sz w:val="14"/>
                <w:szCs w:val="14"/>
              </w:rPr>
              <w:t>b)    Se l’attestazione di qualificazione è disponibile elettronicamente, indicare:</w:t>
            </w:r>
          </w:p>
          <w:p w14:paraId="3E1AB0F4"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21034966"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16238FD8"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6D521760"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0157A9C7"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1B18D9FD"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236F7636" w14:textId="77777777" w:rsidR="00A23B3E" w:rsidRPr="006205C1" w:rsidRDefault="00A23B3E" w:rsidP="00FB3543">
            <w:pPr>
              <w:pStyle w:val="Text1"/>
              <w:spacing w:before="0" w:after="0"/>
              <w:ind w:left="284" w:hanging="284"/>
              <w:jc w:val="both"/>
              <w:rPr>
                <w:rFonts w:ascii="Arial" w:hAnsi="Arial" w:cs="Arial"/>
                <w:dstrike/>
                <w:color w:val="000000"/>
                <w:kern w:val="14"/>
                <w:sz w:val="14"/>
                <w:szCs w:val="14"/>
              </w:rPr>
            </w:pPr>
            <w:r w:rsidRPr="006205C1">
              <w:rPr>
                <w:rFonts w:ascii="Arial" w:hAnsi="Arial" w:cs="Arial"/>
                <w:dstrike/>
                <w:color w:val="000000"/>
                <w:kern w:val="14"/>
                <w:sz w:val="14"/>
                <w:szCs w:val="14"/>
              </w:rPr>
              <w:t>c)    Indicare, se pertinente, le categorie di qualificazione alla quale si riferisce l’attestazione:</w:t>
            </w:r>
          </w:p>
          <w:p w14:paraId="0616B68C"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3065C82E" w14:textId="77777777" w:rsidR="00A23B3E" w:rsidRPr="006205C1" w:rsidRDefault="00A23B3E" w:rsidP="001F35A9">
            <w:pPr>
              <w:pStyle w:val="Text1"/>
              <w:ind w:left="284" w:hanging="284"/>
              <w:jc w:val="both"/>
              <w:rPr>
                <w:rFonts w:ascii="Arial" w:hAnsi="Arial" w:cs="Arial"/>
                <w:strike/>
                <w:dstrike/>
                <w:color w:val="000000"/>
                <w:kern w:val="14"/>
                <w:sz w:val="14"/>
                <w:szCs w:val="14"/>
              </w:rPr>
            </w:pPr>
            <w:r w:rsidRPr="006205C1">
              <w:rPr>
                <w:rFonts w:ascii="Arial" w:hAnsi="Arial" w:cs="Arial"/>
                <w:dstrike/>
                <w:color w:val="000000"/>
                <w:kern w:val="14"/>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BD4817" w14:textId="77777777" w:rsidR="00A23B3E" w:rsidRPr="006205C1" w:rsidRDefault="00A23B3E">
            <w:pPr>
              <w:pStyle w:val="Text1"/>
              <w:ind w:left="0"/>
              <w:rPr>
                <w:rFonts w:ascii="Arial" w:hAnsi="Arial" w:cs="Arial"/>
                <w:dstrike/>
                <w:color w:val="000000"/>
                <w:kern w:val="14"/>
                <w:sz w:val="14"/>
                <w:szCs w:val="14"/>
              </w:rPr>
            </w:pPr>
          </w:p>
          <w:p w14:paraId="37838577" w14:textId="77777777" w:rsidR="00A23B3E" w:rsidRPr="006205C1" w:rsidRDefault="00A23B3E">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 ] Sì [ ] No</w:t>
            </w:r>
          </w:p>
          <w:p w14:paraId="4BA405FD" w14:textId="77777777" w:rsidR="00A23B3E" w:rsidRPr="006205C1" w:rsidRDefault="00A23B3E">
            <w:pPr>
              <w:pStyle w:val="Text1"/>
              <w:ind w:left="0"/>
              <w:rPr>
                <w:rFonts w:ascii="Arial" w:hAnsi="Arial" w:cs="Arial"/>
                <w:dstrike/>
                <w:color w:val="000000"/>
                <w:kern w:val="14"/>
                <w:sz w:val="14"/>
                <w:szCs w:val="14"/>
              </w:rPr>
            </w:pPr>
          </w:p>
          <w:p w14:paraId="6E8699FE" w14:textId="77777777" w:rsidR="00A23B3E" w:rsidRPr="006205C1" w:rsidRDefault="00A23B3E">
            <w:pPr>
              <w:pStyle w:val="Text1"/>
              <w:ind w:left="0"/>
              <w:rPr>
                <w:rFonts w:ascii="Arial" w:hAnsi="Arial" w:cs="Arial"/>
                <w:dstrike/>
                <w:color w:val="000000"/>
                <w:kern w:val="14"/>
                <w:sz w:val="14"/>
                <w:szCs w:val="14"/>
              </w:rPr>
            </w:pPr>
          </w:p>
          <w:p w14:paraId="3CCE925F" w14:textId="77777777" w:rsidR="00A23B3E" w:rsidRPr="006205C1" w:rsidRDefault="00A23B3E">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 ] Sì [ ] No</w:t>
            </w:r>
          </w:p>
          <w:p w14:paraId="5BD20BF8" w14:textId="77777777" w:rsidR="00A23B3E" w:rsidRPr="006205C1" w:rsidRDefault="00A23B3E">
            <w:pPr>
              <w:pStyle w:val="Text1"/>
              <w:ind w:left="0"/>
              <w:rPr>
                <w:rFonts w:ascii="Arial" w:hAnsi="Arial" w:cs="Arial"/>
                <w:dstrike/>
                <w:color w:val="000000"/>
                <w:kern w:val="14"/>
                <w:sz w:val="14"/>
                <w:szCs w:val="14"/>
              </w:rPr>
            </w:pPr>
          </w:p>
          <w:p w14:paraId="2422118C" w14:textId="77777777" w:rsidR="00A23B3E" w:rsidRPr="006205C1" w:rsidRDefault="00A23B3E">
            <w:pPr>
              <w:pStyle w:val="Text1"/>
              <w:numPr>
                <w:ilvl w:val="0"/>
                <w:numId w:val="12"/>
              </w:numPr>
              <w:spacing w:before="0" w:after="0"/>
              <w:ind w:left="318"/>
              <w:rPr>
                <w:rFonts w:ascii="Arial" w:hAnsi="Arial" w:cs="Arial"/>
                <w:dstrike/>
                <w:color w:val="000000"/>
                <w:kern w:val="14"/>
                <w:sz w:val="14"/>
                <w:szCs w:val="14"/>
              </w:rPr>
            </w:pPr>
            <w:r w:rsidRPr="006205C1">
              <w:rPr>
                <w:rFonts w:ascii="Arial" w:hAnsi="Arial" w:cs="Arial"/>
                <w:dstrike/>
                <w:color w:val="000000"/>
                <w:kern w:val="14"/>
                <w:sz w:val="14"/>
                <w:szCs w:val="14"/>
              </w:rPr>
              <w:t>[………….…]</w:t>
            </w:r>
            <w:r w:rsidRPr="006205C1">
              <w:rPr>
                <w:rFonts w:ascii="Arial" w:hAnsi="Arial" w:cs="Arial"/>
                <w:dstrike/>
                <w:color w:val="000000"/>
                <w:kern w:val="14"/>
                <w:sz w:val="14"/>
                <w:szCs w:val="14"/>
              </w:rPr>
              <w:br/>
            </w:r>
          </w:p>
          <w:p w14:paraId="4A07E347" w14:textId="77777777" w:rsidR="00A23B3E" w:rsidRPr="006205C1" w:rsidRDefault="00A23B3E" w:rsidP="00F351F0">
            <w:pPr>
              <w:pStyle w:val="Text1"/>
              <w:spacing w:before="0" w:after="0"/>
              <w:ind w:left="0"/>
              <w:rPr>
                <w:rFonts w:ascii="Arial" w:hAnsi="Arial" w:cs="Arial"/>
                <w:dstrike/>
                <w:color w:val="000000"/>
                <w:kern w:val="14"/>
                <w:sz w:val="14"/>
                <w:szCs w:val="14"/>
              </w:rPr>
            </w:pPr>
          </w:p>
          <w:p w14:paraId="2BA6F635" w14:textId="77777777" w:rsidR="00A23B3E" w:rsidRPr="006205C1" w:rsidRDefault="00A23B3E">
            <w:pPr>
              <w:pStyle w:val="Text1"/>
              <w:spacing w:before="0"/>
              <w:ind w:left="318" w:hanging="318"/>
              <w:rPr>
                <w:rFonts w:ascii="Arial" w:hAnsi="Arial" w:cs="Arial"/>
                <w:dstrike/>
                <w:color w:val="000000"/>
                <w:kern w:val="14"/>
                <w:sz w:val="14"/>
                <w:szCs w:val="14"/>
              </w:rPr>
            </w:pPr>
            <w:r w:rsidRPr="006205C1">
              <w:rPr>
                <w:rFonts w:ascii="Arial" w:hAnsi="Arial" w:cs="Arial"/>
                <w:dstrike/>
                <w:color w:val="000000"/>
                <w:kern w:val="14"/>
                <w:sz w:val="14"/>
                <w:szCs w:val="14"/>
              </w:rPr>
              <w:t>b)    (indirizzo web, autorità o organismo di emanazione,  riferimento preciso della documentazione):</w:t>
            </w:r>
          </w:p>
          <w:p w14:paraId="3F4019CF" w14:textId="77777777" w:rsidR="00A23B3E" w:rsidRPr="006205C1" w:rsidRDefault="00A23B3E" w:rsidP="00AA5F93">
            <w:pPr>
              <w:pStyle w:val="Text1"/>
              <w:spacing w:before="0" w:after="0"/>
              <w:ind w:left="0"/>
              <w:rPr>
                <w:rFonts w:ascii="Arial" w:hAnsi="Arial" w:cs="Arial"/>
                <w:dstrike/>
                <w:color w:val="000000"/>
                <w:kern w:val="14"/>
                <w:sz w:val="14"/>
                <w:szCs w:val="14"/>
              </w:rPr>
            </w:pPr>
            <w:r w:rsidRPr="006205C1">
              <w:rPr>
                <w:rFonts w:ascii="Arial" w:hAnsi="Arial" w:cs="Arial"/>
                <w:dstrike/>
                <w:color w:val="000000"/>
                <w:kern w:val="14"/>
                <w:sz w:val="14"/>
                <w:szCs w:val="14"/>
              </w:rPr>
              <w:t xml:space="preserve">        [………..…][…………][……….…][……….…]</w:t>
            </w:r>
          </w:p>
          <w:p w14:paraId="192AE9C7" w14:textId="77777777" w:rsidR="00AA5F93" w:rsidRPr="006205C1" w:rsidRDefault="00AA5F93" w:rsidP="00AA5F93">
            <w:pPr>
              <w:pStyle w:val="Text1"/>
              <w:tabs>
                <w:tab w:val="left" w:pos="318"/>
              </w:tabs>
              <w:spacing w:before="0" w:after="0"/>
              <w:ind w:left="0"/>
              <w:rPr>
                <w:rFonts w:ascii="Arial" w:hAnsi="Arial" w:cs="Arial"/>
                <w:dstrike/>
                <w:color w:val="000000"/>
                <w:kern w:val="14"/>
                <w:sz w:val="14"/>
                <w:szCs w:val="14"/>
              </w:rPr>
            </w:pPr>
          </w:p>
          <w:p w14:paraId="1E572706" w14:textId="77777777" w:rsidR="00A23B3E" w:rsidRPr="006205C1" w:rsidRDefault="00A23B3E" w:rsidP="00AA5F93">
            <w:pPr>
              <w:pStyle w:val="Text1"/>
              <w:tabs>
                <w:tab w:val="left" w:pos="318"/>
              </w:tabs>
              <w:spacing w:after="0"/>
              <w:ind w:left="0"/>
              <w:rPr>
                <w:rFonts w:ascii="Arial" w:hAnsi="Arial" w:cs="Arial"/>
                <w:dstrike/>
                <w:color w:val="000000"/>
                <w:kern w:val="14"/>
                <w:sz w:val="14"/>
                <w:szCs w:val="14"/>
              </w:rPr>
            </w:pPr>
            <w:r w:rsidRPr="006205C1">
              <w:rPr>
                <w:rFonts w:ascii="Arial" w:hAnsi="Arial" w:cs="Arial"/>
                <w:dstrike/>
                <w:color w:val="000000"/>
                <w:kern w:val="14"/>
                <w:sz w:val="14"/>
                <w:szCs w:val="14"/>
              </w:rPr>
              <w:t>c)     […………..…]</w:t>
            </w:r>
            <w:r w:rsidRPr="006205C1">
              <w:rPr>
                <w:rFonts w:ascii="Arial" w:hAnsi="Arial" w:cs="Arial"/>
                <w:dstrike/>
                <w:color w:val="000000"/>
                <w:kern w:val="14"/>
                <w:sz w:val="14"/>
                <w:szCs w:val="14"/>
              </w:rPr>
              <w:br/>
            </w:r>
            <w:r w:rsidRPr="006205C1">
              <w:rPr>
                <w:rFonts w:ascii="Arial" w:hAnsi="Arial" w:cs="Arial"/>
                <w:dstrike/>
                <w:color w:val="000000"/>
                <w:kern w:val="14"/>
                <w:sz w:val="14"/>
                <w:szCs w:val="14"/>
              </w:rPr>
              <w:br/>
            </w:r>
          </w:p>
          <w:p w14:paraId="1080DFB5" w14:textId="77777777" w:rsidR="00A23B3E" w:rsidRPr="006205C1" w:rsidRDefault="00AA5F93" w:rsidP="001F35A9">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d) [ ] Sì [ ] No</w:t>
            </w:r>
          </w:p>
        </w:tc>
      </w:tr>
      <w:tr w:rsidR="001F35A9" w14:paraId="5F696C14"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5EC24F4F"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03B9B46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64280F"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61BDC3" w14:textId="77777777" w:rsidR="00A23B3E" w:rsidRDefault="00A23B3E">
            <w:pPr>
              <w:pStyle w:val="Text1"/>
              <w:ind w:left="0"/>
            </w:pPr>
            <w:r>
              <w:rPr>
                <w:rFonts w:ascii="Arial" w:hAnsi="Arial" w:cs="Arial"/>
                <w:b/>
                <w:sz w:val="15"/>
                <w:szCs w:val="15"/>
              </w:rPr>
              <w:t>Risposta:</w:t>
            </w:r>
          </w:p>
        </w:tc>
      </w:tr>
      <w:tr w:rsidR="00A23B3E" w14:paraId="1BED725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4B006E"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5C3F1A" w14:textId="41EC45B3" w:rsidR="00A23B3E" w:rsidRDefault="00A23B3E" w:rsidP="001B7356">
            <w:pPr>
              <w:pStyle w:val="Text1"/>
              <w:ind w:left="0"/>
            </w:pPr>
            <w:r>
              <w:rPr>
                <w:rFonts w:ascii="Arial" w:hAnsi="Arial" w:cs="Arial"/>
                <w:sz w:val="15"/>
                <w:szCs w:val="15"/>
              </w:rPr>
              <w:t>[ ] Sì [</w:t>
            </w:r>
            <w:r w:rsidR="001B7356">
              <w:rPr>
                <w:rFonts w:ascii="Arial" w:hAnsi="Arial" w:cs="Arial"/>
                <w:sz w:val="15"/>
                <w:szCs w:val="15"/>
              </w:rPr>
              <w:t>X</w:t>
            </w:r>
            <w:r>
              <w:rPr>
                <w:rFonts w:ascii="Arial" w:hAnsi="Arial" w:cs="Arial"/>
                <w:sz w:val="15"/>
                <w:szCs w:val="15"/>
              </w:rPr>
              <w:t>] No</w:t>
            </w:r>
          </w:p>
        </w:tc>
      </w:tr>
      <w:tr w:rsidR="00A23B3E" w14:paraId="05A7232B"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F47EEF5" w14:textId="77777777" w:rsidR="00A23B3E" w:rsidRPr="001B7356" w:rsidRDefault="00A23B3E">
            <w:pPr>
              <w:pStyle w:val="Text1"/>
              <w:spacing w:before="40" w:after="40"/>
              <w:ind w:left="0"/>
              <w:rPr>
                <w:dstrike/>
                <w:kern w:val="14"/>
              </w:rPr>
            </w:pPr>
            <w:r w:rsidRPr="001B7356">
              <w:rPr>
                <w:rFonts w:ascii="Arial" w:hAnsi="Arial" w:cs="Arial"/>
                <w:b/>
                <w:dstrike/>
                <w:kern w:val="14"/>
                <w:sz w:val="14"/>
                <w:szCs w:val="14"/>
              </w:rPr>
              <w:t>In caso affermativo</w:t>
            </w:r>
            <w:r w:rsidRPr="001B7356">
              <w:rPr>
                <w:rFonts w:ascii="Arial" w:hAnsi="Arial" w:cs="Arial"/>
                <w:dstrike/>
                <w:kern w:val="14"/>
                <w:sz w:val="14"/>
                <w:szCs w:val="14"/>
              </w:rPr>
              <w:t>, accertarsi che gli altri operatori interessati forniscano un DGUE distinto.</w:t>
            </w:r>
          </w:p>
        </w:tc>
      </w:tr>
      <w:tr w:rsidR="00A23B3E" w14:paraId="4BD2C57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FCED54" w14:textId="77777777" w:rsidR="00A23B3E" w:rsidRPr="001B7356" w:rsidRDefault="00A23B3E">
            <w:pPr>
              <w:pStyle w:val="Text1"/>
              <w:spacing w:after="0"/>
              <w:ind w:left="284" w:hanging="284"/>
              <w:rPr>
                <w:rFonts w:ascii="Arial" w:hAnsi="Arial" w:cs="Arial"/>
                <w:dstrike/>
                <w:color w:val="000000"/>
                <w:kern w:val="14"/>
                <w:sz w:val="14"/>
                <w:szCs w:val="14"/>
              </w:rPr>
            </w:pPr>
            <w:r w:rsidRPr="001B7356">
              <w:rPr>
                <w:rFonts w:ascii="Arial" w:hAnsi="Arial" w:cs="Arial"/>
                <w:dstrike/>
                <w:color w:val="000000"/>
                <w:kern w:val="14"/>
                <w:sz w:val="14"/>
                <w:szCs w:val="14"/>
              </w:rPr>
              <w:t>In caso affermativo:</w:t>
            </w:r>
          </w:p>
          <w:p w14:paraId="3D299F02" w14:textId="77777777" w:rsidR="00A23B3E" w:rsidRPr="001B7356" w:rsidRDefault="00A23B3E" w:rsidP="00FB3543">
            <w:pPr>
              <w:pStyle w:val="Text1"/>
              <w:numPr>
                <w:ilvl w:val="0"/>
                <w:numId w:val="6"/>
              </w:numPr>
              <w:spacing w:after="0"/>
              <w:ind w:left="284" w:hanging="284"/>
              <w:jc w:val="both"/>
              <w:rPr>
                <w:rFonts w:ascii="Arial" w:hAnsi="Arial" w:cs="Arial"/>
                <w:dstrike/>
                <w:color w:val="000000"/>
                <w:kern w:val="14"/>
                <w:sz w:val="14"/>
                <w:szCs w:val="14"/>
              </w:rPr>
            </w:pPr>
            <w:r w:rsidRPr="001B7356">
              <w:rPr>
                <w:rFonts w:ascii="Arial" w:hAnsi="Arial" w:cs="Arial"/>
                <w:dstrike/>
                <w:color w:val="000000"/>
                <w:kern w:val="14"/>
                <w:sz w:val="14"/>
                <w:szCs w:val="14"/>
              </w:rPr>
              <w:t>Specificare il ruolo dell'operatore economico nel raggruppamento, ovvero consorzio, GEIE, rete di impresa di cui all’ art. 45, comma 2, lett. d), e), f) e g) e all’art. 46, comma 1, lett. a), b), c), d) ed e) del Codice  (capofila, responsabile di compi</w:t>
            </w:r>
            <w:r w:rsidR="001F35A9" w:rsidRPr="001B7356">
              <w:rPr>
                <w:rFonts w:ascii="Arial" w:hAnsi="Arial" w:cs="Arial"/>
                <w:dstrike/>
                <w:color w:val="000000"/>
                <w:kern w:val="14"/>
                <w:sz w:val="14"/>
                <w:szCs w:val="14"/>
              </w:rPr>
              <w:t xml:space="preserve">ti </w:t>
            </w:r>
            <w:proofErr w:type="spellStart"/>
            <w:r w:rsidR="001F35A9" w:rsidRPr="001B7356">
              <w:rPr>
                <w:rFonts w:ascii="Arial" w:hAnsi="Arial" w:cs="Arial"/>
                <w:dstrike/>
                <w:color w:val="000000"/>
                <w:kern w:val="14"/>
                <w:sz w:val="14"/>
                <w:szCs w:val="14"/>
              </w:rPr>
              <w:t>specifici,ecc</w:t>
            </w:r>
            <w:proofErr w:type="spellEnd"/>
            <w:r w:rsidR="001F35A9" w:rsidRPr="001B7356">
              <w:rPr>
                <w:rFonts w:ascii="Arial" w:hAnsi="Arial" w:cs="Arial"/>
                <w:dstrike/>
                <w:color w:val="000000"/>
                <w:kern w:val="14"/>
                <w:sz w:val="14"/>
                <w:szCs w:val="14"/>
              </w:rPr>
              <w:t>.</w:t>
            </w:r>
            <w:r w:rsidRPr="001B7356">
              <w:rPr>
                <w:rFonts w:ascii="Arial" w:hAnsi="Arial" w:cs="Arial"/>
                <w:dstrike/>
                <w:color w:val="000000"/>
                <w:kern w:val="14"/>
                <w:sz w:val="14"/>
                <w:szCs w:val="14"/>
              </w:rPr>
              <w:t>):</w:t>
            </w:r>
          </w:p>
          <w:p w14:paraId="00C5F45C" w14:textId="77777777" w:rsidR="00A23B3E" w:rsidRPr="001B7356" w:rsidRDefault="00A23B3E">
            <w:pPr>
              <w:pStyle w:val="Text1"/>
              <w:spacing w:before="0" w:after="0"/>
              <w:ind w:left="284"/>
              <w:rPr>
                <w:rFonts w:ascii="Arial" w:hAnsi="Arial" w:cs="Arial"/>
                <w:dstrike/>
                <w:color w:val="000000"/>
                <w:kern w:val="14"/>
                <w:sz w:val="14"/>
                <w:szCs w:val="14"/>
              </w:rPr>
            </w:pPr>
          </w:p>
          <w:p w14:paraId="453C1EBA" w14:textId="77777777" w:rsidR="00A23B3E" w:rsidRPr="001B7356" w:rsidRDefault="00A23B3E">
            <w:pPr>
              <w:pStyle w:val="Text1"/>
              <w:spacing w:before="0" w:after="0"/>
              <w:ind w:left="284" w:hanging="284"/>
              <w:rPr>
                <w:rFonts w:ascii="Arial" w:hAnsi="Arial" w:cs="Arial"/>
                <w:dstrike/>
                <w:color w:val="000000"/>
                <w:kern w:val="14"/>
                <w:sz w:val="14"/>
                <w:szCs w:val="14"/>
              </w:rPr>
            </w:pPr>
            <w:r w:rsidRPr="001B7356">
              <w:rPr>
                <w:rFonts w:ascii="Arial" w:hAnsi="Arial" w:cs="Arial"/>
                <w:dstrike/>
                <w:color w:val="000000"/>
                <w:kern w:val="14"/>
                <w:sz w:val="14"/>
                <w:szCs w:val="14"/>
              </w:rPr>
              <w:t>b)    Indicare gli altri operatori economici che compartecipano alla procedura di appalto:</w:t>
            </w:r>
            <w:r w:rsidRPr="001B7356">
              <w:rPr>
                <w:rFonts w:ascii="Arial" w:hAnsi="Arial" w:cs="Arial"/>
                <w:dstrike/>
                <w:color w:val="000000"/>
                <w:kern w:val="14"/>
                <w:sz w:val="14"/>
                <w:szCs w:val="14"/>
              </w:rPr>
              <w:br/>
            </w:r>
          </w:p>
          <w:p w14:paraId="2E738CFB" w14:textId="77777777" w:rsidR="00A23B3E" w:rsidRPr="001B7356" w:rsidRDefault="00A23B3E">
            <w:pPr>
              <w:pStyle w:val="Text1"/>
              <w:spacing w:before="0" w:after="0"/>
              <w:ind w:left="284" w:hanging="284"/>
              <w:rPr>
                <w:rFonts w:ascii="Arial" w:hAnsi="Arial" w:cs="Arial"/>
                <w:dstrike/>
                <w:color w:val="000000"/>
                <w:kern w:val="14"/>
                <w:sz w:val="14"/>
                <w:szCs w:val="14"/>
              </w:rPr>
            </w:pPr>
            <w:r w:rsidRPr="001B7356">
              <w:rPr>
                <w:rFonts w:ascii="Arial" w:hAnsi="Arial" w:cs="Arial"/>
                <w:dstrike/>
                <w:color w:val="000000"/>
                <w:kern w:val="14"/>
                <w:sz w:val="14"/>
                <w:szCs w:val="14"/>
              </w:rPr>
              <w:t>c)   Se pertinente, indicare il nome del raggruppamento partecipante:</w:t>
            </w:r>
          </w:p>
          <w:p w14:paraId="21F43C19" w14:textId="77777777" w:rsidR="00A23B3E" w:rsidRPr="001B7356" w:rsidRDefault="00A23B3E">
            <w:pPr>
              <w:pStyle w:val="Text1"/>
              <w:spacing w:before="0" w:after="0"/>
              <w:ind w:left="0"/>
              <w:rPr>
                <w:rFonts w:ascii="Arial" w:hAnsi="Arial" w:cs="Arial"/>
                <w:dstrike/>
                <w:color w:val="000000"/>
                <w:kern w:val="14"/>
                <w:sz w:val="14"/>
                <w:szCs w:val="14"/>
              </w:rPr>
            </w:pPr>
          </w:p>
          <w:p w14:paraId="31B2466D" w14:textId="77777777" w:rsidR="00A23B3E" w:rsidRPr="001B7356" w:rsidRDefault="00A23B3E" w:rsidP="001F35A9">
            <w:pPr>
              <w:pStyle w:val="Text1"/>
              <w:spacing w:before="0" w:after="0"/>
              <w:ind w:left="284" w:hanging="284"/>
              <w:jc w:val="both"/>
              <w:rPr>
                <w:rFonts w:ascii="Arial" w:hAnsi="Arial" w:cs="Arial"/>
                <w:dstrike/>
                <w:color w:val="000000"/>
                <w:kern w:val="14"/>
                <w:sz w:val="14"/>
                <w:szCs w:val="14"/>
              </w:rPr>
            </w:pPr>
            <w:r w:rsidRPr="001B7356">
              <w:rPr>
                <w:rFonts w:ascii="Arial" w:hAnsi="Arial" w:cs="Arial"/>
                <w:dstrike/>
                <w:color w:val="000000"/>
                <w:kern w:val="14"/>
                <w:sz w:val="14"/>
                <w:szCs w:val="14"/>
              </w:rPr>
              <w:t>d)  Se pertinente, indicare la denominazione degli operatori economici facenti parte di un consorzio di cui all’art. 45, comma 2, lett. b) e c), o di una società di professionisti di cui all’articolo 46, comma 1, lett. f)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44980B" w14:textId="77777777" w:rsidR="00A23B3E" w:rsidRPr="001B7356" w:rsidRDefault="00A23B3E">
            <w:pPr>
              <w:pStyle w:val="Text1"/>
              <w:spacing w:before="0" w:after="0"/>
              <w:ind w:left="0"/>
              <w:rPr>
                <w:rFonts w:ascii="Arial" w:hAnsi="Arial" w:cs="Arial"/>
                <w:dstrike/>
                <w:color w:val="000000"/>
                <w:kern w:val="14"/>
                <w:sz w:val="14"/>
                <w:szCs w:val="14"/>
              </w:rPr>
            </w:pPr>
          </w:p>
          <w:p w14:paraId="2589ACAC" w14:textId="77777777" w:rsidR="00A23B3E" w:rsidRPr="001B7356" w:rsidRDefault="00A23B3E">
            <w:pPr>
              <w:pStyle w:val="Text1"/>
              <w:spacing w:before="0" w:after="0"/>
              <w:ind w:left="0"/>
              <w:rPr>
                <w:rFonts w:ascii="Arial" w:hAnsi="Arial" w:cs="Arial"/>
                <w:dstrike/>
                <w:color w:val="000000"/>
                <w:kern w:val="14"/>
                <w:sz w:val="14"/>
                <w:szCs w:val="14"/>
              </w:rPr>
            </w:pPr>
          </w:p>
          <w:p w14:paraId="2DB211AF" w14:textId="77777777" w:rsidR="00A23B3E" w:rsidRPr="001B7356" w:rsidRDefault="00A23B3E">
            <w:pPr>
              <w:pStyle w:val="Text1"/>
              <w:spacing w:before="0" w:after="0"/>
              <w:ind w:left="0"/>
              <w:rPr>
                <w:rFonts w:ascii="Arial" w:hAnsi="Arial" w:cs="Arial"/>
                <w:dstrike/>
                <w:color w:val="000000"/>
                <w:kern w:val="14"/>
                <w:sz w:val="14"/>
                <w:szCs w:val="14"/>
              </w:rPr>
            </w:pPr>
          </w:p>
          <w:p w14:paraId="235D4031" w14:textId="77777777" w:rsidR="001F35A9" w:rsidRPr="001B7356" w:rsidRDefault="001F35A9">
            <w:pPr>
              <w:pStyle w:val="Text1"/>
              <w:spacing w:before="0" w:after="0"/>
              <w:ind w:left="0"/>
              <w:rPr>
                <w:rFonts w:ascii="Arial" w:hAnsi="Arial" w:cs="Arial"/>
                <w:dstrike/>
                <w:color w:val="000000"/>
                <w:kern w:val="14"/>
                <w:sz w:val="14"/>
                <w:szCs w:val="14"/>
              </w:rPr>
            </w:pPr>
          </w:p>
          <w:p w14:paraId="4B745491" w14:textId="77777777" w:rsidR="001F35A9" w:rsidRPr="001B7356" w:rsidRDefault="001F35A9">
            <w:pPr>
              <w:pStyle w:val="Text1"/>
              <w:spacing w:before="0" w:after="0"/>
              <w:ind w:left="0"/>
              <w:rPr>
                <w:rFonts w:ascii="Arial" w:hAnsi="Arial" w:cs="Arial"/>
                <w:dstrike/>
                <w:color w:val="000000"/>
                <w:kern w:val="14"/>
                <w:sz w:val="14"/>
                <w:szCs w:val="14"/>
              </w:rPr>
            </w:pPr>
          </w:p>
          <w:p w14:paraId="48DD246E" w14:textId="77777777" w:rsidR="00A23B3E" w:rsidRPr="001B7356" w:rsidRDefault="00A23B3E">
            <w:pPr>
              <w:pStyle w:val="Text1"/>
              <w:spacing w:before="0" w:after="0"/>
              <w:ind w:left="0"/>
              <w:rPr>
                <w:rFonts w:ascii="Arial" w:hAnsi="Arial" w:cs="Arial"/>
                <w:dstrike/>
                <w:color w:val="000000"/>
                <w:kern w:val="14"/>
                <w:sz w:val="14"/>
                <w:szCs w:val="14"/>
              </w:rPr>
            </w:pPr>
            <w:r w:rsidRPr="001B7356">
              <w:rPr>
                <w:rFonts w:ascii="Arial" w:hAnsi="Arial" w:cs="Arial"/>
                <w:dstrike/>
                <w:color w:val="000000"/>
                <w:kern w:val="14"/>
                <w:sz w:val="14"/>
                <w:szCs w:val="14"/>
              </w:rPr>
              <w:t>a): […………..…]</w:t>
            </w:r>
            <w:r w:rsidRPr="001B7356">
              <w:rPr>
                <w:rFonts w:ascii="Arial" w:hAnsi="Arial" w:cs="Arial"/>
                <w:dstrike/>
                <w:color w:val="000000"/>
                <w:kern w:val="14"/>
                <w:sz w:val="14"/>
                <w:szCs w:val="14"/>
              </w:rPr>
              <w:br/>
            </w:r>
          </w:p>
          <w:p w14:paraId="66CB5D0F" w14:textId="77777777" w:rsidR="00A23B3E" w:rsidRPr="001B7356" w:rsidRDefault="00A23B3E">
            <w:pPr>
              <w:pStyle w:val="Text1"/>
              <w:spacing w:before="0" w:after="0"/>
              <w:ind w:left="0"/>
              <w:rPr>
                <w:rFonts w:ascii="Arial" w:hAnsi="Arial" w:cs="Arial"/>
                <w:dstrike/>
                <w:color w:val="000000"/>
                <w:kern w:val="14"/>
                <w:sz w:val="14"/>
                <w:szCs w:val="14"/>
              </w:rPr>
            </w:pPr>
          </w:p>
          <w:p w14:paraId="22BE0522" w14:textId="77777777" w:rsidR="00A23B3E" w:rsidRPr="001B7356" w:rsidRDefault="00A23B3E">
            <w:pPr>
              <w:pStyle w:val="Text1"/>
              <w:spacing w:before="0" w:after="0"/>
              <w:ind w:left="0"/>
              <w:rPr>
                <w:rFonts w:ascii="Arial" w:hAnsi="Arial" w:cs="Arial"/>
                <w:dstrike/>
                <w:color w:val="000000"/>
                <w:kern w:val="14"/>
                <w:sz w:val="14"/>
                <w:szCs w:val="14"/>
              </w:rPr>
            </w:pPr>
            <w:r w:rsidRPr="001B7356">
              <w:rPr>
                <w:rFonts w:ascii="Arial" w:hAnsi="Arial" w:cs="Arial"/>
                <w:dstrike/>
                <w:color w:val="000000"/>
                <w:kern w:val="14"/>
                <w:sz w:val="14"/>
                <w:szCs w:val="14"/>
              </w:rPr>
              <w:t>b): […………..…]</w:t>
            </w:r>
            <w:r w:rsidRPr="001B7356">
              <w:rPr>
                <w:rFonts w:ascii="Arial" w:hAnsi="Arial" w:cs="Arial"/>
                <w:dstrike/>
                <w:color w:val="000000"/>
                <w:kern w:val="14"/>
                <w:sz w:val="14"/>
                <w:szCs w:val="14"/>
              </w:rPr>
              <w:br/>
            </w:r>
          </w:p>
          <w:p w14:paraId="6ED7A66A" w14:textId="77777777" w:rsidR="00A23B3E" w:rsidRPr="001B7356" w:rsidRDefault="00A23B3E">
            <w:pPr>
              <w:pStyle w:val="Text1"/>
              <w:spacing w:before="0" w:after="0"/>
              <w:ind w:left="0"/>
              <w:rPr>
                <w:rFonts w:ascii="Arial" w:hAnsi="Arial" w:cs="Arial"/>
                <w:dstrike/>
                <w:color w:val="000000"/>
                <w:kern w:val="14"/>
                <w:sz w:val="14"/>
                <w:szCs w:val="14"/>
              </w:rPr>
            </w:pPr>
            <w:r w:rsidRPr="001B7356">
              <w:rPr>
                <w:rFonts w:ascii="Arial" w:hAnsi="Arial" w:cs="Arial"/>
                <w:dstrike/>
                <w:color w:val="000000"/>
                <w:kern w:val="14"/>
                <w:sz w:val="14"/>
                <w:szCs w:val="14"/>
              </w:rPr>
              <w:t>c): […………..…]</w:t>
            </w:r>
          </w:p>
          <w:p w14:paraId="62183222" w14:textId="77777777" w:rsidR="00A23B3E" w:rsidRPr="001B7356" w:rsidRDefault="00A23B3E">
            <w:pPr>
              <w:pStyle w:val="Text1"/>
              <w:spacing w:before="0" w:after="0"/>
              <w:ind w:left="0"/>
              <w:rPr>
                <w:rFonts w:ascii="Arial" w:hAnsi="Arial" w:cs="Arial"/>
                <w:dstrike/>
                <w:color w:val="000000"/>
                <w:kern w:val="14"/>
                <w:sz w:val="14"/>
                <w:szCs w:val="14"/>
              </w:rPr>
            </w:pPr>
          </w:p>
          <w:p w14:paraId="5548257B" w14:textId="77777777" w:rsidR="00A23B3E" w:rsidRPr="001B7356" w:rsidRDefault="00A23B3E">
            <w:pPr>
              <w:pStyle w:val="Text1"/>
              <w:spacing w:before="0" w:after="0"/>
              <w:ind w:left="0"/>
              <w:rPr>
                <w:rFonts w:ascii="Arial" w:hAnsi="Arial" w:cs="Arial"/>
                <w:dstrike/>
                <w:color w:val="000000"/>
                <w:kern w:val="14"/>
                <w:sz w:val="14"/>
                <w:szCs w:val="14"/>
              </w:rPr>
            </w:pPr>
            <w:r w:rsidRPr="001B7356">
              <w:rPr>
                <w:rFonts w:ascii="Arial" w:hAnsi="Arial" w:cs="Arial"/>
                <w:dstrike/>
                <w:color w:val="000000"/>
                <w:kern w:val="14"/>
                <w:sz w:val="14"/>
                <w:szCs w:val="14"/>
              </w:rPr>
              <w:t>d): [……</w:t>
            </w:r>
            <w:r w:rsidR="003E7810" w:rsidRPr="001B7356">
              <w:rPr>
                <w:rFonts w:ascii="Arial" w:hAnsi="Arial" w:cs="Arial"/>
                <w:dstrike/>
                <w:color w:val="000000"/>
                <w:kern w:val="14"/>
                <w:sz w:val="14"/>
                <w:szCs w:val="14"/>
              </w:rPr>
              <w:t>.</w:t>
            </w:r>
            <w:r w:rsidRPr="001B7356">
              <w:rPr>
                <w:rFonts w:ascii="Arial" w:hAnsi="Arial" w:cs="Arial"/>
                <w:dstrike/>
                <w:color w:val="000000"/>
                <w:kern w:val="14"/>
                <w:sz w:val="14"/>
                <w:szCs w:val="14"/>
              </w:rPr>
              <w:t>……….]</w:t>
            </w:r>
          </w:p>
        </w:tc>
      </w:tr>
      <w:tr w:rsidR="00A23B3E" w14:paraId="30135B7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ED26C9" w14:textId="77777777" w:rsidR="00A23B3E" w:rsidRPr="006205C1" w:rsidRDefault="00A23B3E">
            <w:pPr>
              <w:pStyle w:val="Text1"/>
              <w:ind w:left="0"/>
              <w:rPr>
                <w:dstrike/>
                <w:kern w:val="15"/>
              </w:rPr>
            </w:pPr>
            <w:r w:rsidRPr="006205C1">
              <w:rPr>
                <w:rFonts w:ascii="Arial" w:hAnsi="Arial" w:cs="Arial"/>
                <w:b/>
                <w:dstrike/>
                <w:kern w:val="15"/>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F5E9B2" w14:textId="77777777" w:rsidR="00A23B3E" w:rsidRPr="006205C1" w:rsidRDefault="00A23B3E">
            <w:pPr>
              <w:pStyle w:val="Text1"/>
              <w:ind w:left="0"/>
              <w:rPr>
                <w:dstrike/>
                <w:kern w:val="15"/>
              </w:rPr>
            </w:pPr>
            <w:r w:rsidRPr="006205C1">
              <w:rPr>
                <w:rFonts w:ascii="Arial" w:hAnsi="Arial" w:cs="Arial"/>
                <w:b/>
                <w:dstrike/>
                <w:kern w:val="15"/>
                <w:sz w:val="15"/>
                <w:szCs w:val="15"/>
              </w:rPr>
              <w:t>Risposta:</w:t>
            </w:r>
          </w:p>
        </w:tc>
      </w:tr>
      <w:tr w:rsidR="00A23B3E" w14:paraId="54EBC8E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A872D7" w14:textId="77777777" w:rsidR="00A23B3E" w:rsidRPr="006205C1" w:rsidRDefault="00A23B3E">
            <w:pPr>
              <w:pStyle w:val="Text1"/>
              <w:spacing w:after="0"/>
              <w:ind w:left="0"/>
              <w:rPr>
                <w:dstrike/>
                <w:kern w:val="15"/>
              </w:rPr>
            </w:pPr>
            <w:r w:rsidRPr="006205C1">
              <w:rPr>
                <w:rFonts w:ascii="Arial" w:hAnsi="Arial" w:cs="Arial"/>
                <w:dstrike/>
                <w:kern w:val="15"/>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4A8C0D" w14:textId="77777777" w:rsidR="00A23B3E" w:rsidRPr="006205C1" w:rsidRDefault="00A23B3E">
            <w:pPr>
              <w:pStyle w:val="Text1"/>
              <w:ind w:left="0"/>
              <w:rPr>
                <w:dstrike/>
                <w:kern w:val="15"/>
              </w:rPr>
            </w:pPr>
            <w:r w:rsidRPr="006205C1">
              <w:rPr>
                <w:rFonts w:ascii="Arial" w:hAnsi="Arial" w:cs="Arial"/>
                <w:dstrike/>
                <w:kern w:val="15"/>
                <w:sz w:val="15"/>
                <w:szCs w:val="15"/>
              </w:rPr>
              <w:t>[   ]</w:t>
            </w:r>
          </w:p>
        </w:tc>
      </w:tr>
    </w:tbl>
    <w:p w14:paraId="7488361D" w14:textId="77777777" w:rsidR="00A23B3E" w:rsidRPr="00AA5F93" w:rsidRDefault="00A23B3E">
      <w:pPr>
        <w:pStyle w:val="SectionTitle"/>
        <w:spacing w:before="0" w:after="0"/>
        <w:jc w:val="both"/>
        <w:rPr>
          <w:rFonts w:ascii="Arial" w:hAnsi="Arial" w:cs="Arial"/>
          <w:b w:val="0"/>
          <w:caps/>
          <w:sz w:val="10"/>
          <w:szCs w:val="10"/>
        </w:rPr>
      </w:pPr>
    </w:p>
    <w:p w14:paraId="2890E6B4" w14:textId="77777777" w:rsidR="00A23B3E" w:rsidRPr="00AA5F93" w:rsidRDefault="00A23B3E">
      <w:pPr>
        <w:pStyle w:val="SectionTitle"/>
        <w:spacing w:before="0" w:after="0"/>
        <w:jc w:val="both"/>
        <w:rPr>
          <w:rFonts w:ascii="Arial" w:hAnsi="Arial" w:cs="Arial"/>
          <w:b w:val="0"/>
          <w:caps/>
          <w:sz w:val="12"/>
          <w:szCs w:val="12"/>
        </w:rPr>
      </w:pPr>
    </w:p>
    <w:p w14:paraId="59EF5E15"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4EF92B89"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35E17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0813CA"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C113C" w14:textId="77777777" w:rsidR="00A23B3E" w:rsidRDefault="00A23B3E">
            <w:r>
              <w:rPr>
                <w:rFonts w:ascii="Arial" w:hAnsi="Arial" w:cs="Arial"/>
                <w:b/>
                <w:sz w:val="15"/>
                <w:szCs w:val="15"/>
              </w:rPr>
              <w:t>Risposta:</w:t>
            </w:r>
          </w:p>
        </w:tc>
      </w:tr>
      <w:tr w:rsidR="00A23B3E" w14:paraId="47C867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B352A2"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75D064"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3B1ED5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324F39"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1621E4" w14:textId="77777777" w:rsidR="00A23B3E" w:rsidRDefault="00A23B3E">
            <w:r>
              <w:rPr>
                <w:rFonts w:ascii="Arial" w:hAnsi="Arial" w:cs="Arial"/>
                <w:sz w:val="14"/>
                <w:szCs w:val="14"/>
              </w:rPr>
              <w:t>[………….…]</w:t>
            </w:r>
          </w:p>
        </w:tc>
      </w:tr>
      <w:tr w:rsidR="00A23B3E" w14:paraId="0E57451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FB5A94"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CEB735" w14:textId="77777777" w:rsidR="00A23B3E" w:rsidRDefault="00A23B3E">
            <w:pPr>
              <w:spacing w:after="0"/>
            </w:pPr>
            <w:r>
              <w:rPr>
                <w:rFonts w:ascii="Arial" w:hAnsi="Arial" w:cs="Arial"/>
                <w:sz w:val="14"/>
                <w:szCs w:val="14"/>
              </w:rPr>
              <w:t>[………….…]</w:t>
            </w:r>
          </w:p>
        </w:tc>
      </w:tr>
      <w:tr w:rsidR="00A23B3E" w14:paraId="078C47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37A12"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6EED24" w14:textId="77777777" w:rsidR="00A23B3E" w:rsidRDefault="00A23B3E">
            <w:r>
              <w:rPr>
                <w:rFonts w:ascii="Arial" w:hAnsi="Arial" w:cs="Arial"/>
                <w:sz w:val="14"/>
                <w:szCs w:val="14"/>
              </w:rPr>
              <w:t>[………….…]</w:t>
            </w:r>
          </w:p>
        </w:tc>
      </w:tr>
      <w:tr w:rsidR="00A23B3E" w14:paraId="45B69E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9D407F"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C01370" w14:textId="77777777" w:rsidR="00A23B3E" w:rsidRDefault="00A23B3E">
            <w:r>
              <w:rPr>
                <w:rFonts w:ascii="Arial" w:hAnsi="Arial" w:cs="Arial"/>
                <w:sz w:val="14"/>
                <w:szCs w:val="14"/>
              </w:rPr>
              <w:t>[…………….]</w:t>
            </w:r>
          </w:p>
        </w:tc>
      </w:tr>
      <w:tr w:rsidR="00A23B3E" w14:paraId="1B386C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EE8D61"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B26E26" w14:textId="77777777" w:rsidR="00A23B3E" w:rsidRDefault="00A23B3E">
            <w:r>
              <w:rPr>
                <w:rFonts w:ascii="Arial" w:hAnsi="Arial" w:cs="Arial"/>
                <w:sz w:val="14"/>
                <w:szCs w:val="14"/>
              </w:rPr>
              <w:t>[………….…]</w:t>
            </w:r>
          </w:p>
        </w:tc>
      </w:tr>
    </w:tbl>
    <w:p w14:paraId="5E9C4D99" w14:textId="77777777" w:rsidR="00A23B3E" w:rsidRPr="001B7356" w:rsidRDefault="00A23B3E" w:rsidP="00FB3543">
      <w:pPr>
        <w:pStyle w:val="SectionTitle"/>
        <w:spacing w:after="0"/>
        <w:rPr>
          <w:rFonts w:ascii="Arial" w:hAnsi="Arial" w:cs="Arial"/>
          <w:dstrike/>
          <w:color w:val="000000"/>
          <w:kern w:val="2"/>
          <w:sz w:val="15"/>
          <w:szCs w:val="15"/>
        </w:rPr>
      </w:pPr>
      <w:r w:rsidRPr="001B7356">
        <w:rPr>
          <w:rFonts w:ascii="Arial" w:hAnsi="Arial" w:cs="Arial"/>
          <w:b w:val="0"/>
          <w:caps/>
          <w:dstrike/>
          <w:kern w:val="2"/>
          <w:sz w:val="14"/>
          <w:szCs w:val="14"/>
        </w:rPr>
        <w:t xml:space="preserve">C: Informazioni sull'affidamento SULLE Capacità di altri </w:t>
      </w:r>
      <w:r w:rsidRPr="001B7356">
        <w:rPr>
          <w:rFonts w:ascii="Arial" w:hAnsi="Arial" w:cs="Arial"/>
          <w:b w:val="0"/>
          <w:caps/>
          <w:dstrike/>
          <w:color w:val="000000"/>
          <w:kern w:val="2"/>
          <w:sz w:val="14"/>
          <w:szCs w:val="14"/>
        </w:rPr>
        <w:t>soggetti (</w:t>
      </w:r>
      <w:r w:rsidRPr="001B7356">
        <w:rPr>
          <w:rFonts w:ascii="Arial" w:hAnsi="Arial" w:cs="Arial"/>
          <w:b w:val="0"/>
          <w:smallCaps w:val="0"/>
          <w:dstrike/>
          <w:color w:val="000000"/>
          <w:kern w:val="2"/>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1B7356" w14:paraId="2D0EEDE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9DBB2" w14:textId="77777777" w:rsidR="00A23B3E" w:rsidRPr="001B7356" w:rsidRDefault="00A23B3E">
            <w:pPr>
              <w:rPr>
                <w:dstrike/>
                <w:color w:val="000000"/>
                <w:kern w:val="2"/>
              </w:rPr>
            </w:pPr>
            <w:r w:rsidRPr="001B7356">
              <w:rPr>
                <w:rFonts w:ascii="Arial" w:hAnsi="Arial" w:cs="Arial"/>
                <w:b/>
                <w:dstrike/>
                <w:color w:val="000000"/>
                <w:kern w:val="2"/>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4E11D4" w14:textId="77777777" w:rsidR="00A23B3E" w:rsidRPr="001B7356" w:rsidRDefault="00A23B3E">
            <w:pPr>
              <w:rPr>
                <w:dstrike/>
                <w:color w:val="000000"/>
                <w:kern w:val="2"/>
              </w:rPr>
            </w:pPr>
            <w:r w:rsidRPr="001B7356">
              <w:rPr>
                <w:rFonts w:ascii="Arial" w:hAnsi="Arial" w:cs="Arial"/>
                <w:b/>
                <w:dstrike/>
                <w:color w:val="000000"/>
                <w:kern w:val="2"/>
                <w:sz w:val="15"/>
                <w:szCs w:val="15"/>
              </w:rPr>
              <w:t>Risposta:</w:t>
            </w:r>
          </w:p>
        </w:tc>
      </w:tr>
      <w:tr w:rsidR="00A23B3E" w:rsidRPr="001B7356" w14:paraId="23296DE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C86798" w14:textId="77777777" w:rsidR="00A23B3E" w:rsidRPr="001B7356" w:rsidRDefault="00A23B3E">
            <w:pPr>
              <w:rPr>
                <w:rFonts w:ascii="Arial" w:hAnsi="Arial" w:cs="Arial"/>
                <w:b/>
                <w:iCs/>
                <w:dstrike/>
                <w:color w:val="000000"/>
                <w:kern w:val="2"/>
                <w:sz w:val="14"/>
                <w:szCs w:val="14"/>
              </w:rPr>
            </w:pPr>
            <w:r w:rsidRPr="001B7356">
              <w:rPr>
                <w:rFonts w:ascii="Arial" w:hAnsi="Arial" w:cs="Arial"/>
                <w:dstrike/>
                <w:color w:val="000000"/>
                <w:kern w:val="2"/>
                <w:sz w:val="14"/>
                <w:szCs w:val="14"/>
              </w:rPr>
              <w:t>L'operatore economico fa affidamento sulle capacità di altri soggetti per soddisfare i criteri di selezione della parte IV e rispettare i criteri e le regole (eventuali) della parte V?</w:t>
            </w:r>
          </w:p>
          <w:p w14:paraId="133AF50F" w14:textId="77777777" w:rsidR="00A23B3E" w:rsidRPr="001B7356" w:rsidRDefault="00A23B3E">
            <w:pPr>
              <w:rPr>
                <w:rFonts w:ascii="Arial" w:hAnsi="Arial" w:cs="Arial"/>
                <w:iCs/>
                <w:dstrike/>
                <w:color w:val="000000"/>
                <w:kern w:val="2"/>
                <w:sz w:val="14"/>
                <w:szCs w:val="14"/>
              </w:rPr>
            </w:pPr>
            <w:r w:rsidRPr="001B7356">
              <w:rPr>
                <w:rFonts w:ascii="Arial" w:hAnsi="Arial" w:cs="Arial"/>
                <w:b/>
                <w:iCs/>
                <w:dstrike/>
                <w:color w:val="000000"/>
                <w:kern w:val="2"/>
                <w:sz w:val="14"/>
                <w:szCs w:val="14"/>
              </w:rPr>
              <w:t xml:space="preserve">In caso affermativo: </w:t>
            </w:r>
          </w:p>
          <w:p w14:paraId="57D7F4D3" w14:textId="77777777" w:rsidR="00A23B3E" w:rsidRPr="001B7356" w:rsidRDefault="00A23B3E">
            <w:pPr>
              <w:rPr>
                <w:rFonts w:ascii="Arial" w:hAnsi="Arial" w:cs="Arial"/>
                <w:iCs/>
                <w:dstrike/>
                <w:color w:val="000000"/>
                <w:kern w:val="2"/>
                <w:sz w:val="14"/>
                <w:szCs w:val="14"/>
              </w:rPr>
            </w:pPr>
            <w:r w:rsidRPr="001B7356">
              <w:rPr>
                <w:rFonts w:ascii="Arial" w:hAnsi="Arial" w:cs="Arial"/>
                <w:iCs/>
                <w:dstrike/>
                <w:color w:val="000000"/>
                <w:kern w:val="2"/>
                <w:sz w:val="14"/>
                <w:szCs w:val="14"/>
              </w:rPr>
              <w:t>Indicare la denominazione degli operatori economici di cui si intende avvalersi:</w:t>
            </w:r>
          </w:p>
          <w:p w14:paraId="12D81B38" w14:textId="77777777" w:rsidR="00A23B3E" w:rsidRPr="001B7356" w:rsidRDefault="00A23B3E" w:rsidP="00FD32EC">
            <w:pPr>
              <w:rPr>
                <w:dstrike/>
                <w:color w:val="000000"/>
                <w:kern w:val="2"/>
              </w:rPr>
            </w:pPr>
            <w:r w:rsidRPr="001B7356">
              <w:rPr>
                <w:rFonts w:ascii="Arial" w:hAnsi="Arial" w:cs="Arial"/>
                <w:iCs/>
                <w:dstrike/>
                <w:color w:val="000000"/>
                <w:kern w:val="2"/>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901A6" w14:textId="77777777" w:rsidR="00A23B3E" w:rsidRPr="001B7356" w:rsidRDefault="00A23B3E">
            <w:pPr>
              <w:rPr>
                <w:rFonts w:ascii="Arial" w:hAnsi="Arial" w:cs="Arial"/>
                <w:dstrike/>
                <w:color w:val="000000"/>
                <w:kern w:val="2"/>
                <w:sz w:val="15"/>
                <w:szCs w:val="15"/>
              </w:rPr>
            </w:pPr>
            <w:r w:rsidRPr="001B7356">
              <w:rPr>
                <w:rFonts w:ascii="Arial" w:hAnsi="Arial" w:cs="Arial"/>
                <w:dstrike/>
                <w:color w:val="000000"/>
                <w:kern w:val="2"/>
                <w:sz w:val="15"/>
                <w:szCs w:val="15"/>
              </w:rPr>
              <w:t>[ ]Sì [ ]No</w:t>
            </w:r>
          </w:p>
          <w:p w14:paraId="13E0E9AA" w14:textId="77777777" w:rsidR="00A23B3E" w:rsidRPr="001B7356" w:rsidRDefault="00A23B3E">
            <w:pPr>
              <w:rPr>
                <w:rFonts w:ascii="Arial" w:hAnsi="Arial" w:cs="Arial"/>
                <w:dstrike/>
                <w:color w:val="000000"/>
                <w:kern w:val="2"/>
                <w:sz w:val="15"/>
                <w:szCs w:val="15"/>
              </w:rPr>
            </w:pPr>
          </w:p>
          <w:p w14:paraId="3670E69D" w14:textId="77777777" w:rsidR="00CA04F3" w:rsidRPr="001B7356" w:rsidRDefault="00CA04F3">
            <w:pPr>
              <w:rPr>
                <w:rFonts w:ascii="Arial" w:hAnsi="Arial" w:cs="Arial"/>
                <w:dstrike/>
                <w:color w:val="000000"/>
                <w:kern w:val="2"/>
                <w:sz w:val="15"/>
                <w:szCs w:val="15"/>
              </w:rPr>
            </w:pPr>
          </w:p>
          <w:p w14:paraId="244BF64B" w14:textId="77777777" w:rsidR="00A23B3E" w:rsidRPr="001B7356" w:rsidRDefault="00A23B3E" w:rsidP="00CA04F3">
            <w:pPr>
              <w:spacing w:after="240"/>
              <w:rPr>
                <w:rFonts w:ascii="Arial" w:hAnsi="Arial" w:cs="Arial"/>
                <w:dstrike/>
                <w:color w:val="000000"/>
                <w:kern w:val="2"/>
                <w:sz w:val="14"/>
                <w:szCs w:val="14"/>
              </w:rPr>
            </w:pPr>
            <w:r w:rsidRPr="001B7356">
              <w:rPr>
                <w:rFonts w:ascii="Arial" w:hAnsi="Arial" w:cs="Arial"/>
                <w:dstrike/>
                <w:color w:val="000000"/>
                <w:kern w:val="2"/>
                <w:sz w:val="14"/>
                <w:szCs w:val="14"/>
              </w:rPr>
              <w:t>[………….…]</w:t>
            </w:r>
          </w:p>
          <w:p w14:paraId="11346C3F" w14:textId="77777777" w:rsidR="00A23B3E" w:rsidRPr="001B7356" w:rsidRDefault="00A23B3E" w:rsidP="00CA04F3">
            <w:pPr>
              <w:spacing w:after="240"/>
              <w:rPr>
                <w:dstrike/>
                <w:color w:val="000000"/>
                <w:kern w:val="2"/>
              </w:rPr>
            </w:pPr>
            <w:r w:rsidRPr="001B7356">
              <w:rPr>
                <w:rFonts w:ascii="Arial" w:hAnsi="Arial" w:cs="Arial"/>
                <w:dstrike/>
                <w:color w:val="000000"/>
                <w:kern w:val="2"/>
                <w:sz w:val="14"/>
                <w:szCs w:val="14"/>
              </w:rPr>
              <w:t>[………….…]</w:t>
            </w:r>
          </w:p>
        </w:tc>
      </w:tr>
    </w:tbl>
    <w:p w14:paraId="076AEA0E" w14:textId="77777777" w:rsidR="00A23B3E" w:rsidRPr="001B7356"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dstrike/>
          <w:color w:val="000000"/>
          <w:kern w:val="2"/>
          <w:sz w:val="12"/>
          <w:szCs w:val="12"/>
        </w:rPr>
      </w:pPr>
      <w:r w:rsidRPr="001B7356">
        <w:rPr>
          <w:rFonts w:ascii="Arial" w:hAnsi="Arial" w:cs="Arial"/>
          <w:b/>
          <w:i/>
          <w:dstrike/>
          <w:color w:val="000000"/>
          <w:kern w:val="2"/>
          <w:sz w:val="12"/>
          <w:szCs w:val="12"/>
        </w:rPr>
        <w:t>In caso affermativo</w:t>
      </w:r>
      <w:r w:rsidRPr="001B7356">
        <w:rPr>
          <w:rFonts w:ascii="Arial" w:hAnsi="Arial" w:cs="Arial"/>
          <w:dstrike/>
          <w:color w:val="000000"/>
          <w:kern w:val="2"/>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B7356">
        <w:rPr>
          <w:rFonts w:ascii="Arial" w:hAnsi="Arial" w:cs="Arial"/>
          <w:b/>
          <w:dstrike/>
          <w:color w:val="000000"/>
          <w:kern w:val="2"/>
          <w:sz w:val="12"/>
          <w:szCs w:val="12"/>
        </w:rPr>
        <w:t xml:space="preserve">sezioni A e B della </w:t>
      </w:r>
      <w:r w:rsidR="00CA04F3" w:rsidRPr="001B7356">
        <w:rPr>
          <w:rFonts w:ascii="Arial" w:hAnsi="Arial" w:cs="Arial"/>
          <w:b/>
          <w:dstrike/>
          <w:color w:val="000000"/>
          <w:kern w:val="2"/>
          <w:sz w:val="12"/>
          <w:szCs w:val="12"/>
        </w:rPr>
        <w:t xml:space="preserve">presente parte, dalla parte III, dalla parte IV ove pertinente e dalla parte </w:t>
      </w:r>
      <w:r w:rsidRPr="001B7356">
        <w:rPr>
          <w:rFonts w:ascii="Arial" w:hAnsi="Arial" w:cs="Arial"/>
          <w:b/>
          <w:dstrike/>
          <w:color w:val="000000"/>
          <w:kern w:val="2"/>
          <w:sz w:val="12"/>
          <w:szCs w:val="12"/>
        </w:rPr>
        <w:t>V</w:t>
      </w:r>
      <w:r w:rsidR="00CA04F3" w:rsidRPr="001B7356">
        <w:rPr>
          <w:rFonts w:ascii="Arial" w:hAnsi="Arial" w:cs="Arial"/>
          <w:b/>
          <w:dstrike/>
          <w:color w:val="000000"/>
          <w:kern w:val="2"/>
          <w:sz w:val="12"/>
          <w:szCs w:val="12"/>
        </w:rPr>
        <w:t>I</w:t>
      </w:r>
      <w:r w:rsidRPr="001B7356">
        <w:rPr>
          <w:rFonts w:ascii="Arial" w:hAnsi="Arial" w:cs="Arial"/>
          <w:b/>
          <w:dstrike/>
          <w:color w:val="000000"/>
          <w:kern w:val="2"/>
          <w:sz w:val="12"/>
          <w:szCs w:val="12"/>
        </w:rPr>
        <w:t>.</w:t>
      </w:r>
    </w:p>
    <w:p w14:paraId="2BA1BD1B" w14:textId="77777777" w:rsidR="00A23B3E" w:rsidRPr="001B7356"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dstrike/>
          <w:kern w:val="2"/>
          <w:sz w:val="14"/>
          <w:szCs w:val="14"/>
        </w:rPr>
      </w:pPr>
      <w:r w:rsidRPr="001B7356">
        <w:rPr>
          <w:rFonts w:ascii="Arial" w:hAnsi="Arial" w:cs="Arial"/>
          <w:dstrike/>
          <w:color w:val="000000"/>
          <w:kern w:val="2"/>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6E07A1D" w14:textId="77777777" w:rsidR="00D93877" w:rsidRDefault="00D93877" w:rsidP="00F351F0">
      <w:pPr>
        <w:pStyle w:val="ChapterTitle"/>
        <w:spacing w:before="0" w:after="0"/>
        <w:jc w:val="left"/>
        <w:rPr>
          <w:rFonts w:ascii="Arial" w:hAnsi="Arial" w:cs="Arial"/>
          <w:b w:val="0"/>
          <w:caps/>
          <w:sz w:val="14"/>
          <w:szCs w:val="14"/>
        </w:rPr>
      </w:pPr>
    </w:p>
    <w:p w14:paraId="1CB9AB6A" w14:textId="77777777" w:rsidR="00A23B3E" w:rsidRPr="006205C1" w:rsidRDefault="00A23B3E" w:rsidP="00FB3543">
      <w:pPr>
        <w:pStyle w:val="ChapterTitle"/>
        <w:spacing w:before="0" w:after="0"/>
        <w:rPr>
          <w:rFonts w:ascii="Arial" w:hAnsi="Arial" w:cs="Arial"/>
          <w:dstrike/>
          <w:color w:val="000000"/>
          <w:kern w:val="2"/>
          <w:sz w:val="15"/>
          <w:szCs w:val="15"/>
        </w:rPr>
      </w:pPr>
      <w:r w:rsidRPr="006205C1">
        <w:rPr>
          <w:rFonts w:ascii="Arial" w:hAnsi="Arial" w:cs="Arial"/>
          <w:b w:val="0"/>
          <w:caps/>
          <w:dstrike/>
          <w:kern w:val="2"/>
          <w:sz w:val="14"/>
          <w:szCs w:val="14"/>
        </w:rPr>
        <w:t xml:space="preserve">D: Informazioni concernenti i </w:t>
      </w:r>
      <w:r w:rsidRPr="006205C1">
        <w:rPr>
          <w:rFonts w:ascii="Arial" w:hAnsi="Arial" w:cs="Arial"/>
          <w:b w:val="0"/>
          <w:caps/>
          <w:dstrike/>
          <w:color w:val="000000"/>
          <w:kern w:val="2"/>
          <w:sz w:val="14"/>
          <w:szCs w:val="14"/>
        </w:rPr>
        <w:t>subappaltatori sulle cui capacità l'operatore economico non fa</w:t>
      </w:r>
      <w:r w:rsidR="00FB3543" w:rsidRPr="006205C1">
        <w:rPr>
          <w:rFonts w:ascii="Arial" w:hAnsi="Arial" w:cs="Arial"/>
          <w:b w:val="0"/>
          <w:caps/>
          <w:dstrike/>
          <w:color w:val="000000"/>
          <w:kern w:val="2"/>
          <w:sz w:val="14"/>
          <w:szCs w:val="14"/>
        </w:rPr>
        <w:t xml:space="preserve"> </w:t>
      </w:r>
      <w:r w:rsidRPr="006205C1">
        <w:rPr>
          <w:rFonts w:ascii="Arial" w:hAnsi="Arial" w:cs="Arial"/>
          <w:b w:val="0"/>
          <w:caps/>
          <w:dstrike/>
          <w:color w:val="000000"/>
          <w:kern w:val="2"/>
          <w:sz w:val="14"/>
          <w:szCs w:val="14"/>
        </w:rPr>
        <w:t xml:space="preserve"> affidamento (</w:t>
      </w:r>
      <w:r w:rsidRPr="006205C1">
        <w:rPr>
          <w:rFonts w:ascii="Arial" w:hAnsi="Arial" w:cs="Arial"/>
          <w:b w:val="0"/>
          <w:smallCaps/>
          <w:dstrike/>
          <w:color w:val="000000"/>
          <w:kern w:val="2"/>
          <w:sz w:val="14"/>
          <w:szCs w:val="14"/>
        </w:rPr>
        <w:t>Articolo 105 del Codice - Subappalto)</w:t>
      </w:r>
    </w:p>
    <w:p w14:paraId="19F1C52C" w14:textId="77777777" w:rsidR="00A23B3E" w:rsidRPr="006205C1"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dstrike/>
          <w:kern w:val="2"/>
          <w:sz w:val="12"/>
          <w:szCs w:val="12"/>
        </w:rPr>
      </w:pPr>
      <w:r w:rsidRPr="006205C1">
        <w:rPr>
          <w:rFonts w:ascii="Arial" w:hAnsi="Arial" w:cs="Arial"/>
          <w:dstrike/>
          <w:color w:val="000000"/>
          <w:kern w:val="2"/>
          <w:sz w:val="12"/>
          <w:szCs w:val="12"/>
        </w:rPr>
        <w:t>(Tale sezione è da compilare solo se le informazioni sono</w:t>
      </w:r>
      <w:r w:rsidRPr="006205C1">
        <w:rPr>
          <w:rFonts w:ascii="Arial" w:hAnsi="Arial" w:cs="Arial"/>
          <w:dstrike/>
          <w:kern w:val="2"/>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6205C1" w14:paraId="71625064"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25DD48" w14:textId="77777777" w:rsidR="00A23B3E" w:rsidRPr="006205C1" w:rsidRDefault="00A23B3E">
            <w:pPr>
              <w:rPr>
                <w:dstrike/>
                <w:kern w:val="2"/>
              </w:rPr>
            </w:pPr>
            <w:r w:rsidRPr="006205C1">
              <w:rPr>
                <w:rFonts w:ascii="Arial" w:hAnsi="Arial" w:cs="Arial"/>
                <w:b/>
                <w:dstrike/>
                <w:kern w:val="2"/>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6A70B1E" w14:textId="77777777" w:rsidR="00A23B3E" w:rsidRPr="006205C1" w:rsidRDefault="00A23B3E">
            <w:pPr>
              <w:rPr>
                <w:dstrike/>
                <w:kern w:val="2"/>
              </w:rPr>
            </w:pPr>
            <w:r w:rsidRPr="006205C1">
              <w:rPr>
                <w:rFonts w:ascii="Arial" w:hAnsi="Arial" w:cs="Arial"/>
                <w:b/>
                <w:dstrike/>
                <w:kern w:val="2"/>
                <w:sz w:val="15"/>
                <w:szCs w:val="15"/>
              </w:rPr>
              <w:t>Risposta:</w:t>
            </w:r>
          </w:p>
        </w:tc>
      </w:tr>
      <w:tr w:rsidR="000953DC" w:rsidRPr="006205C1" w14:paraId="6C1DEBF4"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B30C01" w14:textId="77777777" w:rsidR="00A23B3E" w:rsidRPr="006205C1" w:rsidRDefault="00A23B3E">
            <w:pPr>
              <w:rPr>
                <w:rFonts w:ascii="Arial" w:hAnsi="Arial" w:cs="Arial"/>
                <w:b/>
                <w:dstrike/>
                <w:color w:val="000000"/>
                <w:kern w:val="2"/>
                <w:sz w:val="15"/>
                <w:szCs w:val="15"/>
              </w:rPr>
            </w:pPr>
            <w:r w:rsidRPr="006205C1">
              <w:rPr>
                <w:rFonts w:ascii="Arial" w:hAnsi="Arial" w:cs="Arial"/>
                <w:dstrike/>
                <w:color w:val="000000"/>
                <w:kern w:val="2"/>
                <w:sz w:val="15"/>
                <w:szCs w:val="15"/>
              </w:rPr>
              <w:t>L'operatore economico intende subappaltare parte del contratto a terzi?</w:t>
            </w:r>
            <w:r w:rsidRPr="006205C1">
              <w:rPr>
                <w:rFonts w:ascii="Arial" w:hAnsi="Arial" w:cs="Arial"/>
                <w:b/>
                <w:dstrike/>
                <w:color w:val="000000"/>
                <w:kern w:val="2"/>
                <w:sz w:val="15"/>
                <w:szCs w:val="15"/>
              </w:rPr>
              <w:t xml:space="preserve"> </w:t>
            </w:r>
          </w:p>
          <w:p w14:paraId="66E06FFB" w14:textId="77777777" w:rsidR="00A23B3E" w:rsidRPr="006205C1" w:rsidRDefault="00A23B3E">
            <w:pPr>
              <w:rPr>
                <w:rFonts w:ascii="Arial" w:hAnsi="Arial" w:cs="Arial"/>
                <w:dstrike/>
                <w:color w:val="000000"/>
                <w:kern w:val="2"/>
                <w:sz w:val="15"/>
                <w:szCs w:val="15"/>
              </w:rPr>
            </w:pPr>
            <w:r w:rsidRPr="006205C1">
              <w:rPr>
                <w:rFonts w:ascii="Arial" w:hAnsi="Arial" w:cs="Arial"/>
                <w:b/>
                <w:dstrike/>
                <w:color w:val="000000"/>
                <w:kern w:val="2"/>
                <w:sz w:val="15"/>
                <w:szCs w:val="15"/>
              </w:rPr>
              <w:t>In caso affermativo:</w:t>
            </w:r>
          </w:p>
          <w:p w14:paraId="4B34E66C" w14:textId="77777777" w:rsidR="00A23B3E" w:rsidRPr="006205C1" w:rsidRDefault="00A23B3E" w:rsidP="00FB3543">
            <w:pPr>
              <w:jc w:val="both"/>
              <w:rPr>
                <w:rFonts w:ascii="Arial" w:hAnsi="Arial" w:cs="Arial"/>
                <w:dstrike/>
                <w:color w:val="000000"/>
                <w:kern w:val="2"/>
                <w:sz w:val="15"/>
                <w:szCs w:val="15"/>
              </w:rPr>
            </w:pPr>
            <w:r w:rsidRPr="006205C1">
              <w:rPr>
                <w:rFonts w:ascii="Arial" w:hAnsi="Arial" w:cs="Arial"/>
                <w:dstrike/>
                <w:color w:val="000000"/>
                <w:kern w:val="2"/>
                <w:sz w:val="15"/>
                <w:szCs w:val="15"/>
              </w:rPr>
              <w:t xml:space="preserve">Elencare le prestazioni o lavorazioni che si intende subappaltare e la relativa quota (espressa in percentuale) sull’importo contrattuale:  </w:t>
            </w:r>
          </w:p>
          <w:p w14:paraId="477888D6" w14:textId="77777777" w:rsidR="00A23B3E" w:rsidRPr="006205C1" w:rsidRDefault="00A23B3E" w:rsidP="00FB3543">
            <w:pPr>
              <w:jc w:val="both"/>
              <w:rPr>
                <w:dstrike/>
                <w:color w:val="000000"/>
                <w:kern w:val="2"/>
              </w:rPr>
            </w:pPr>
            <w:r w:rsidRPr="006205C1">
              <w:rPr>
                <w:rFonts w:ascii="Arial" w:hAnsi="Arial" w:cs="Arial"/>
                <w:dstrike/>
                <w:color w:val="000000"/>
                <w:kern w:val="2"/>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6265E25" w14:textId="77777777" w:rsidR="00A23B3E" w:rsidRPr="006205C1" w:rsidRDefault="00A23B3E">
            <w:pPr>
              <w:rPr>
                <w:rFonts w:ascii="Arial" w:hAnsi="Arial" w:cs="Arial"/>
                <w:b/>
                <w:dstrike/>
                <w:color w:val="000000"/>
                <w:kern w:val="2"/>
                <w:sz w:val="15"/>
                <w:szCs w:val="15"/>
              </w:rPr>
            </w:pPr>
            <w:r w:rsidRPr="006205C1">
              <w:rPr>
                <w:rFonts w:ascii="Arial" w:hAnsi="Arial" w:cs="Arial"/>
                <w:dstrike/>
                <w:color w:val="000000"/>
                <w:kern w:val="2"/>
                <w:sz w:val="15"/>
                <w:szCs w:val="15"/>
              </w:rPr>
              <w:t>[ ]Sì [ ]No</w:t>
            </w:r>
            <w:r w:rsidRPr="006205C1">
              <w:rPr>
                <w:rFonts w:ascii="Arial" w:hAnsi="Arial" w:cs="Arial"/>
                <w:dstrike/>
                <w:color w:val="000000"/>
                <w:kern w:val="2"/>
                <w:sz w:val="15"/>
                <w:szCs w:val="15"/>
              </w:rPr>
              <w:br/>
            </w:r>
          </w:p>
          <w:p w14:paraId="38F69A91" w14:textId="77777777" w:rsidR="00A23B3E" w:rsidRPr="006205C1" w:rsidRDefault="00A23B3E">
            <w:pPr>
              <w:rPr>
                <w:rFonts w:ascii="Arial" w:hAnsi="Arial" w:cs="Arial"/>
                <w:b/>
                <w:dstrike/>
                <w:color w:val="000000"/>
                <w:kern w:val="2"/>
                <w:sz w:val="15"/>
                <w:szCs w:val="15"/>
              </w:rPr>
            </w:pPr>
          </w:p>
          <w:p w14:paraId="67948085" w14:textId="77777777" w:rsidR="00A23B3E" w:rsidRPr="006205C1" w:rsidRDefault="00A23B3E">
            <w:pPr>
              <w:rPr>
                <w:rFonts w:ascii="Arial" w:hAnsi="Arial" w:cs="Arial"/>
                <w:dstrike/>
                <w:color w:val="000000"/>
                <w:kern w:val="2"/>
                <w:sz w:val="15"/>
                <w:szCs w:val="15"/>
              </w:rPr>
            </w:pPr>
            <w:r w:rsidRPr="006205C1">
              <w:rPr>
                <w:rFonts w:ascii="Arial" w:hAnsi="Arial" w:cs="Arial"/>
                <w:dstrike/>
                <w:color w:val="000000"/>
                <w:kern w:val="2"/>
                <w:sz w:val="15"/>
                <w:szCs w:val="15"/>
              </w:rPr>
              <w:t xml:space="preserve"> [……………….]    [……………….]</w:t>
            </w:r>
          </w:p>
          <w:p w14:paraId="471351F9" w14:textId="77777777" w:rsidR="00BB116C" w:rsidRPr="006205C1" w:rsidRDefault="00BB116C">
            <w:pPr>
              <w:rPr>
                <w:rFonts w:ascii="Arial" w:hAnsi="Arial" w:cs="Arial"/>
                <w:dstrike/>
                <w:color w:val="000000"/>
                <w:kern w:val="2"/>
                <w:sz w:val="15"/>
                <w:szCs w:val="15"/>
              </w:rPr>
            </w:pPr>
          </w:p>
          <w:p w14:paraId="4B3C8743" w14:textId="77777777" w:rsidR="00A23B3E" w:rsidRPr="006205C1" w:rsidRDefault="00A23B3E">
            <w:pPr>
              <w:rPr>
                <w:dstrike/>
                <w:color w:val="000000"/>
                <w:kern w:val="2"/>
              </w:rPr>
            </w:pPr>
            <w:r w:rsidRPr="006205C1">
              <w:rPr>
                <w:rFonts w:ascii="Arial" w:hAnsi="Arial" w:cs="Arial"/>
                <w:dstrike/>
                <w:color w:val="000000"/>
                <w:kern w:val="2"/>
                <w:sz w:val="15"/>
                <w:szCs w:val="15"/>
              </w:rPr>
              <w:t>[……………….]</w:t>
            </w:r>
          </w:p>
        </w:tc>
      </w:tr>
    </w:tbl>
    <w:p w14:paraId="52F1EEF1" w14:textId="77777777" w:rsidR="00A23B3E" w:rsidRPr="006205C1"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dstrike/>
          <w:color w:val="000000"/>
          <w:kern w:val="2"/>
          <w:sz w:val="14"/>
          <w:szCs w:val="14"/>
        </w:rPr>
      </w:pPr>
      <w:r w:rsidRPr="006205C1">
        <w:rPr>
          <w:rFonts w:ascii="Arial" w:hAnsi="Arial" w:cs="Arial"/>
          <w:dstrike/>
          <w:color w:val="000000"/>
          <w:kern w:val="2"/>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6205C1">
        <w:rPr>
          <w:rFonts w:ascii="Arial" w:hAnsi="Arial" w:cs="Arial"/>
          <w:dstrike/>
          <w:color w:val="000000"/>
          <w:kern w:val="2"/>
          <w:sz w:val="14"/>
          <w:szCs w:val="14"/>
        </w:rPr>
        <w:t xml:space="preserve">III, dalla parte IV ove pertinente </w:t>
      </w:r>
      <w:r w:rsidRPr="006205C1">
        <w:rPr>
          <w:rFonts w:ascii="Arial" w:hAnsi="Arial" w:cs="Arial"/>
          <w:dstrike/>
          <w:color w:val="000000"/>
          <w:kern w:val="2"/>
          <w:sz w:val="14"/>
          <w:szCs w:val="14"/>
        </w:rPr>
        <w:t>e dalla parte VI</w:t>
      </w:r>
      <w:r w:rsidR="00FD32EC" w:rsidRPr="006205C1">
        <w:rPr>
          <w:rFonts w:ascii="Arial" w:hAnsi="Arial" w:cs="Arial"/>
          <w:dstrike/>
          <w:color w:val="000000"/>
          <w:kern w:val="2"/>
          <w:sz w:val="14"/>
          <w:szCs w:val="14"/>
        </w:rPr>
        <w:t>.</w:t>
      </w:r>
      <w:r w:rsidRPr="006205C1">
        <w:rPr>
          <w:rFonts w:ascii="Arial" w:hAnsi="Arial" w:cs="Arial"/>
          <w:dstrike/>
          <w:color w:val="000000"/>
          <w:kern w:val="2"/>
          <w:sz w:val="14"/>
          <w:szCs w:val="14"/>
        </w:rPr>
        <w:t xml:space="preserve"> </w:t>
      </w:r>
    </w:p>
    <w:p w14:paraId="266884C5" w14:textId="77777777" w:rsidR="00A23B3E" w:rsidRDefault="00A23B3E">
      <w:pPr>
        <w:spacing w:before="0"/>
        <w:rPr>
          <w:rFonts w:ascii="Arial" w:hAnsi="Arial" w:cs="Arial"/>
          <w:b/>
          <w:sz w:val="15"/>
          <w:szCs w:val="15"/>
        </w:rPr>
      </w:pPr>
    </w:p>
    <w:p w14:paraId="12BA3EA7"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0E025248"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0A1B3DD2"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521F5477"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16F8356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4B25273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B5DC29D"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0700013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63C52E9"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14:paraId="73456EA3"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49B253AF"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53326400"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9412CC6"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45F9DB8"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79459731"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F332AC4"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78FC8814" w14:textId="77777777" w:rsidR="00F575CF" w:rsidRPr="00EB45DC" w:rsidRDefault="00F575CF" w:rsidP="00F575CF">
            <w:pPr>
              <w:rPr>
                <w:rStyle w:val="small"/>
                <w:color w:val="000000"/>
              </w:rPr>
            </w:pPr>
          </w:p>
          <w:p w14:paraId="0AFD502B"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2F9407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1F2BBE19" w14:textId="77777777" w:rsidR="00A23B3E" w:rsidRPr="00EB45DC" w:rsidRDefault="00A23B3E">
            <w:pPr>
              <w:spacing w:after="0"/>
              <w:rPr>
                <w:rFonts w:ascii="Arial" w:hAnsi="Arial" w:cs="Arial"/>
                <w:color w:val="000000"/>
                <w:sz w:val="14"/>
                <w:szCs w:val="14"/>
              </w:rPr>
            </w:pPr>
          </w:p>
          <w:p w14:paraId="6C2891E2"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B716BE8"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14:paraId="54FEDB1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DC63300"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379F7F1C"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7CDC359A" w14:textId="77777777" w:rsidR="00A23B3E" w:rsidRPr="00EB45DC" w:rsidRDefault="00A23B3E">
            <w:pPr>
              <w:pStyle w:val="Paragrafoelenco1"/>
              <w:spacing w:after="0"/>
              <w:rPr>
                <w:rFonts w:ascii="Arial" w:hAnsi="Arial" w:cs="Arial"/>
                <w:color w:val="000000"/>
                <w:sz w:val="14"/>
                <w:szCs w:val="14"/>
              </w:rPr>
            </w:pPr>
          </w:p>
          <w:p w14:paraId="27014C62"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77DC13C1"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0EED03E" w14:textId="77777777" w:rsidR="00A23B3E" w:rsidRPr="00EB45DC" w:rsidRDefault="00A23B3E">
            <w:pPr>
              <w:spacing w:after="0"/>
              <w:rPr>
                <w:rFonts w:ascii="Arial" w:hAnsi="Arial" w:cs="Arial"/>
                <w:color w:val="000000"/>
                <w:sz w:val="14"/>
                <w:szCs w:val="14"/>
              </w:rPr>
            </w:pPr>
          </w:p>
          <w:p w14:paraId="74B7C18C" w14:textId="77777777" w:rsidR="00A23B3E" w:rsidRPr="00EB45DC" w:rsidRDefault="00A23B3E">
            <w:pPr>
              <w:spacing w:after="0"/>
              <w:rPr>
                <w:rFonts w:ascii="Arial" w:hAnsi="Arial" w:cs="Arial"/>
                <w:color w:val="000000"/>
                <w:sz w:val="14"/>
                <w:szCs w:val="14"/>
              </w:rPr>
            </w:pPr>
          </w:p>
          <w:p w14:paraId="48890EB2" w14:textId="77777777" w:rsidR="00FB3543" w:rsidRPr="00EB45DC" w:rsidRDefault="00FB3543">
            <w:pPr>
              <w:spacing w:after="0"/>
              <w:rPr>
                <w:rFonts w:ascii="Arial" w:hAnsi="Arial" w:cs="Arial"/>
                <w:color w:val="000000"/>
                <w:sz w:val="14"/>
                <w:szCs w:val="14"/>
              </w:rPr>
            </w:pPr>
          </w:p>
          <w:p w14:paraId="4D059FC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6BD04CD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3120DE59"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3D8462F9"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028DF1F" w14:textId="77777777"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B047E34" w14:textId="77777777" w:rsidR="00A23B3E" w:rsidRDefault="00A23B3E">
            <w:pPr>
              <w:spacing w:after="0"/>
              <w:rPr>
                <w:rFonts w:ascii="Arial" w:hAnsi="Arial" w:cs="Arial"/>
                <w:sz w:val="14"/>
                <w:szCs w:val="14"/>
              </w:rPr>
            </w:pPr>
          </w:p>
          <w:p w14:paraId="066A77D9"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770D35B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AD5CB91"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6EF3CBD"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72F9E7F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7843D4C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5D45BF9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57D4B93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16D30C6A" w14:textId="77777777" w:rsidR="00270DA2" w:rsidRPr="003A443E" w:rsidRDefault="00270DA2" w:rsidP="005309A4">
            <w:pPr>
              <w:tabs>
                <w:tab w:val="left" w:pos="304"/>
              </w:tabs>
              <w:spacing w:after="0"/>
              <w:jc w:val="both"/>
              <w:rPr>
                <w:rFonts w:ascii="Arial" w:hAnsi="Arial" w:cs="Arial"/>
                <w:color w:val="000000"/>
                <w:sz w:val="14"/>
                <w:szCs w:val="14"/>
              </w:rPr>
            </w:pPr>
          </w:p>
          <w:p w14:paraId="398FFB46"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63A7922E" w14:textId="77777777" w:rsidR="00270DA2" w:rsidRPr="003A443E" w:rsidRDefault="00270DA2" w:rsidP="005309A4">
            <w:pPr>
              <w:tabs>
                <w:tab w:val="left" w:pos="304"/>
              </w:tabs>
              <w:spacing w:after="0"/>
              <w:jc w:val="both"/>
              <w:rPr>
                <w:rFonts w:ascii="Arial" w:hAnsi="Arial" w:cs="Arial"/>
                <w:color w:val="000000"/>
                <w:sz w:val="14"/>
                <w:szCs w:val="14"/>
              </w:rPr>
            </w:pPr>
          </w:p>
          <w:p w14:paraId="2E9FE22D" w14:textId="77777777" w:rsidR="00270DA2" w:rsidRPr="003A443E" w:rsidRDefault="00270DA2" w:rsidP="005309A4">
            <w:pPr>
              <w:tabs>
                <w:tab w:val="left" w:pos="304"/>
              </w:tabs>
              <w:spacing w:after="0"/>
              <w:jc w:val="both"/>
              <w:rPr>
                <w:rFonts w:ascii="Arial" w:hAnsi="Arial" w:cs="Arial"/>
                <w:color w:val="000000"/>
                <w:sz w:val="14"/>
                <w:szCs w:val="14"/>
              </w:rPr>
            </w:pPr>
          </w:p>
          <w:p w14:paraId="46B4AEAA"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C9D9331" w14:textId="77777777" w:rsidR="00A23B3E" w:rsidRPr="003A443E" w:rsidRDefault="00A23B3E">
            <w:pPr>
              <w:spacing w:after="0"/>
              <w:rPr>
                <w:rFonts w:ascii="Arial" w:hAnsi="Arial" w:cs="Arial"/>
                <w:color w:val="000000"/>
                <w:sz w:val="14"/>
                <w:szCs w:val="14"/>
              </w:rPr>
            </w:pPr>
          </w:p>
          <w:p w14:paraId="642473B3"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65777D01" w14:textId="77777777" w:rsidR="00A46950" w:rsidRPr="003A443E" w:rsidRDefault="00A46950" w:rsidP="00CD3E4F">
            <w:pPr>
              <w:spacing w:before="0" w:after="0"/>
              <w:rPr>
                <w:rFonts w:ascii="Arial" w:hAnsi="Arial" w:cs="Arial"/>
                <w:color w:val="000000"/>
                <w:sz w:val="14"/>
                <w:szCs w:val="14"/>
              </w:rPr>
            </w:pPr>
          </w:p>
          <w:p w14:paraId="34038D8B"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759E2D8" w14:textId="77777777" w:rsidR="00A23B3E" w:rsidRPr="003A443E" w:rsidRDefault="00A23B3E">
            <w:pPr>
              <w:spacing w:after="0"/>
              <w:rPr>
                <w:rFonts w:ascii="Arial" w:hAnsi="Arial" w:cs="Arial"/>
                <w:color w:val="000000"/>
                <w:sz w:val="14"/>
                <w:szCs w:val="14"/>
              </w:rPr>
            </w:pPr>
          </w:p>
          <w:p w14:paraId="1E6027AD" w14:textId="77777777" w:rsidR="00CD3E4F" w:rsidRDefault="00CD3E4F">
            <w:pPr>
              <w:spacing w:after="0"/>
              <w:rPr>
                <w:rFonts w:ascii="Arial" w:hAnsi="Arial" w:cs="Arial"/>
                <w:color w:val="000000"/>
                <w:sz w:val="4"/>
                <w:szCs w:val="4"/>
              </w:rPr>
            </w:pPr>
          </w:p>
          <w:p w14:paraId="69DEDBF5" w14:textId="77777777" w:rsidR="00CD3E4F" w:rsidRPr="00CD3E4F" w:rsidRDefault="00CD3E4F">
            <w:pPr>
              <w:spacing w:after="0"/>
              <w:rPr>
                <w:rFonts w:ascii="Arial" w:hAnsi="Arial" w:cs="Arial"/>
                <w:color w:val="000000"/>
                <w:sz w:val="4"/>
                <w:szCs w:val="4"/>
              </w:rPr>
            </w:pPr>
          </w:p>
          <w:p w14:paraId="25A9241E"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4DB4BC4"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4BF6993C" w14:textId="77777777" w:rsidR="00270DA2" w:rsidRPr="003A443E" w:rsidRDefault="00270DA2">
            <w:pPr>
              <w:spacing w:after="0"/>
              <w:rPr>
                <w:rFonts w:ascii="Arial" w:hAnsi="Arial" w:cs="Arial"/>
                <w:color w:val="000000"/>
                <w:sz w:val="14"/>
                <w:szCs w:val="14"/>
              </w:rPr>
            </w:pPr>
          </w:p>
          <w:p w14:paraId="4E617660"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C072A14"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09E5F5A5"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560D6D24" w14:textId="77777777" w:rsidR="00270DA2" w:rsidRPr="003A443E" w:rsidRDefault="00270DA2">
            <w:pPr>
              <w:spacing w:after="0"/>
              <w:rPr>
                <w:rFonts w:ascii="Arial" w:hAnsi="Arial" w:cs="Arial"/>
                <w:color w:val="000000"/>
                <w:sz w:val="14"/>
                <w:szCs w:val="14"/>
              </w:rPr>
            </w:pPr>
          </w:p>
          <w:p w14:paraId="5C20F2BD"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50D3A83E" w14:textId="77777777" w:rsidR="003E60D1" w:rsidRDefault="003E60D1" w:rsidP="00A46950">
      <w:pPr>
        <w:jc w:val="center"/>
        <w:rPr>
          <w:rFonts w:ascii="Arial" w:hAnsi="Arial" w:cs="Arial"/>
          <w:w w:val="0"/>
          <w:sz w:val="14"/>
          <w:szCs w:val="14"/>
        </w:rPr>
      </w:pPr>
    </w:p>
    <w:p w14:paraId="62EA33DA"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6DDF15B1"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D43086"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05667F5" w14:textId="77777777" w:rsidR="00A23B3E" w:rsidRDefault="00A23B3E">
            <w:r>
              <w:rPr>
                <w:rFonts w:ascii="Arial" w:hAnsi="Arial" w:cs="Arial"/>
                <w:b/>
                <w:sz w:val="15"/>
                <w:szCs w:val="15"/>
              </w:rPr>
              <w:t>Risposta:</w:t>
            </w:r>
          </w:p>
        </w:tc>
      </w:tr>
      <w:tr w:rsidR="00A23B3E" w14:paraId="552BDCA5"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501286"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4E375D2" w14:textId="77777777" w:rsidR="00A23B3E" w:rsidRDefault="00A23B3E">
            <w:r>
              <w:rPr>
                <w:rFonts w:ascii="Arial" w:hAnsi="Arial" w:cs="Arial"/>
                <w:sz w:val="15"/>
                <w:szCs w:val="15"/>
              </w:rPr>
              <w:t>[ ] Sì [ ] No</w:t>
            </w:r>
          </w:p>
        </w:tc>
      </w:tr>
      <w:tr w:rsidR="00A23B3E" w14:paraId="26B38FB3"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EBC7A64"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FAFF6A3"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4C95C0C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28116BFC"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3F68664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2328B9CA"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6C6C47DB"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110D95B9"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513582BE"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0CE59722"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E39A3D"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CA0FA6A" w14:textId="77777777" w:rsidR="00A23B3E" w:rsidRDefault="00A23B3E">
            <w:r>
              <w:rPr>
                <w:rFonts w:ascii="Arial" w:hAnsi="Arial" w:cs="Arial"/>
                <w:b/>
                <w:sz w:val="15"/>
                <w:szCs w:val="15"/>
              </w:rPr>
              <w:t>Contributi previdenziali</w:t>
            </w:r>
          </w:p>
        </w:tc>
      </w:tr>
      <w:tr w:rsidR="00A23B3E" w14:paraId="42B67B75"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19C7BAD"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4177C8" w14:textId="77777777" w:rsidR="00A23B3E" w:rsidRDefault="00A23B3E">
            <w:pPr>
              <w:rPr>
                <w:rFonts w:ascii="Arial" w:hAnsi="Arial" w:cs="Arial"/>
                <w:color w:val="000000"/>
                <w:sz w:val="15"/>
                <w:szCs w:val="15"/>
              </w:rPr>
            </w:pPr>
          </w:p>
          <w:p w14:paraId="199D2EFE"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E207926"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7ED48D74"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3B439580"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ACB1AC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CD0195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669FE64" w14:textId="77777777" w:rsidR="00F351F0" w:rsidRDefault="00F351F0">
            <w:pPr>
              <w:pStyle w:val="Tiret0"/>
              <w:ind w:left="850" w:hanging="850"/>
              <w:rPr>
                <w:rFonts w:ascii="Arial" w:hAnsi="Arial" w:cs="Arial"/>
                <w:color w:val="000000"/>
                <w:sz w:val="15"/>
                <w:szCs w:val="15"/>
              </w:rPr>
            </w:pPr>
          </w:p>
          <w:p w14:paraId="0B513AF7"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64FDA24"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00706AB4"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3BA23C6" w14:textId="77777777" w:rsidR="00A23B3E" w:rsidRDefault="00A23B3E">
            <w:pPr>
              <w:rPr>
                <w:rFonts w:ascii="Arial" w:hAnsi="Arial" w:cs="Arial"/>
                <w:color w:val="000000"/>
                <w:sz w:val="15"/>
                <w:szCs w:val="15"/>
              </w:rPr>
            </w:pPr>
          </w:p>
          <w:p w14:paraId="46FB5F76"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48A12E6"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3003E403"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204F147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14D1F19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52E73E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220CE96" w14:textId="77777777" w:rsidR="00F351F0" w:rsidRDefault="00F351F0">
            <w:pPr>
              <w:pStyle w:val="Tiret0"/>
              <w:ind w:left="850" w:hanging="850"/>
              <w:rPr>
                <w:rFonts w:ascii="Arial" w:hAnsi="Arial" w:cs="Arial"/>
                <w:color w:val="000000"/>
                <w:sz w:val="15"/>
                <w:szCs w:val="15"/>
              </w:rPr>
            </w:pPr>
          </w:p>
          <w:p w14:paraId="6FA24BBF"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040D6F2"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282E5CC"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5D9DE7E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AB01C1"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6F498A"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14:paraId="4C6519DC" w14:textId="77777777" w:rsidR="00A23B3E" w:rsidRDefault="00A23B3E">
            <w:r>
              <w:rPr>
                <w:rFonts w:ascii="Arial" w:hAnsi="Arial" w:cs="Arial"/>
                <w:sz w:val="15"/>
                <w:szCs w:val="15"/>
              </w:rPr>
              <w:t>[……………][……………][…………..…]</w:t>
            </w:r>
          </w:p>
        </w:tc>
      </w:tr>
    </w:tbl>
    <w:p w14:paraId="0DD5B693"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5AC9E757" w14:textId="77777777" w:rsidR="00A23B3E" w:rsidRDefault="00A23B3E" w:rsidP="004D7347">
      <w:pPr>
        <w:pBdr>
          <w:top w:val="single" w:sz="4" w:space="1" w:color="00000A"/>
          <w:left w:val="single" w:sz="4" w:space="4" w:color="00000A"/>
          <w:bottom w:val="single" w:sz="4" w:space="1" w:color="00000A"/>
          <w:right w:val="single" w:sz="4" w:space="1"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789B72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CC874"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62C76E" w14:textId="77777777" w:rsidR="00A23B3E" w:rsidRDefault="00A23B3E">
            <w:r>
              <w:rPr>
                <w:rFonts w:ascii="Arial" w:hAnsi="Arial" w:cs="Arial"/>
                <w:b/>
                <w:sz w:val="15"/>
                <w:szCs w:val="15"/>
              </w:rPr>
              <w:t>Risposta:</w:t>
            </w:r>
          </w:p>
        </w:tc>
      </w:tr>
      <w:tr w:rsidR="00A23B3E" w14:paraId="2862D90E"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94343AF"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44884A1F" w14:textId="77777777" w:rsidR="00A23B3E" w:rsidRPr="003A443E" w:rsidRDefault="00A23B3E">
            <w:pPr>
              <w:spacing w:before="0" w:after="0"/>
              <w:rPr>
                <w:rFonts w:ascii="Arial" w:hAnsi="Arial" w:cs="Arial"/>
                <w:color w:val="000000"/>
                <w:sz w:val="15"/>
                <w:szCs w:val="15"/>
              </w:rPr>
            </w:pPr>
          </w:p>
          <w:p w14:paraId="3B904DEB"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2A0A153A"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5FDD1847" w14:textId="77777777" w:rsidR="00A23B3E" w:rsidRPr="003A443E" w:rsidRDefault="00A23B3E">
            <w:pPr>
              <w:spacing w:before="0" w:after="0"/>
              <w:rPr>
                <w:rFonts w:ascii="Arial" w:hAnsi="Arial" w:cs="Arial"/>
                <w:color w:val="000000"/>
                <w:sz w:val="14"/>
                <w:szCs w:val="14"/>
              </w:rPr>
            </w:pPr>
          </w:p>
          <w:p w14:paraId="3FF93D33"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7ADAC76" w14:textId="77777777" w:rsidR="00A23B3E" w:rsidRPr="003A443E" w:rsidRDefault="00A23B3E">
            <w:pPr>
              <w:spacing w:before="0" w:after="0"/>
              <w:rPr>
                <w:rFonts w:ascii="Arial" w:hAnsi="Arial" w:cs="Arial"/>
                <w:color w:val="000000"/>
                <w:sz w:val="14"/>
                <w:szCs w:val="14"/>
              </w:rPr>
            </w:pPr>
          </w:p>
          <w:p w14:paraId="3CBE0A07"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61937C3E"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72123E39"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40E9F988" w14:textId="77777777" w:rsidR="00A23B3E" w:rsidRPr="003A443E" w:rsidRDefault="00A23B3E">
            <w:pPr>
              <w:spacing w:before="0" w:after="0"/>
              <w:rPr>
                <w:rFonts w:ascii="Arial" w:hAnsi="Arial" w:cs="Arial"/>
                <w:color w:val="000000"/>
                <w:sz w:val="14"/>
                <w:szCs w:val="14"/>
              </w:rPr>
            </w:pPr>
          </w:p>
          <w:p w14:paraId="6B16B4BD"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6120AACC" w14:textId="77777777" w:rsidR="00A23B3E" w:rsidRPr="003A443E" w:rsidRDefault="00A23B3E">
            <w:pPr>
              <w:spacing w:before="0" w:after="0"/>
              <w:rPr>
                <w:rFonts w:ascii="Arial" w:hAnsi="Arial" w:cs="Arial"/>
                <w:color w:val="000000"/>
                <w:sz w:val="14"/>
                <w:szCs w:val="14"/>
              </w:rPr>
            </w:pPr>
          </w:p>
          <w:p w14:paraId="3D4542EE"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2570BD"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31313515"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32DB21E"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72667" w14:textId="77777777" w:rsidR="00A23B3E" w:rsidRPr="003A443E" w:rsidRDefault="00A23B3E">
            <w:pPr>
              <w:rPr>
                <w:rFonts w:ascii="Arial" w:hAnsi="Arial" w:cs="Arial"/>
                <w:color w:val="000000"/>
                <w:sz w:val="15"/>
                <w:szCs w:val="15"/>
              </w:rPr>
            </w:pPr>
          </w:p>
          <w:p w14:paraId="022920DA" w14:textId="77777777" w:rsidR="00A23B3E" w:rsidRPr="003A443E" w:rsidRDefault="00A23B3E">
            <w:pPr>
              <w:rPr>
                <w:rFonts w:ascii="Arial" w:hAnsi="Arial" w:cs="Arial"/>
                <w:color w:val="000000"/>
                <w:sz w:val="15"/>
                <w:szCs w:val="15"/>
              </w:rPr>
            </w:pPr>
          </w:p>
          <w:p w14:paraId="7EDE0017" w14:textId="77777777" w:rsidR="00A23B3E" w:rsidRPr="003A443E" w:rsidRDefault="00A23B3E">
            <w:pPr>
              <w:rPr>
                <w:rFonts w:ascii="Arial" w:hAnsi="Arial" w:cs="Arial"/>
                <w:color w:val="000000"/>
                <w:sz w:val="15"/>
                <w:szCs w:val="15"/>
              </w:rPr>
            </w:pPr>
          </w:p>
          <w:p w14:paraId="25B67BB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64B470D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795A011B" w14:textId="77777777" w:rsidR="00A23B3E" w:rsidRPr="003A443E" w:rsidRDefault="00A23B3E">
            <w:pPr>
              <w:rPr>
                <w:rFonts w:ascii="Arial" w:hAnsi="Arial" w:cs="Arial"/>
                <w:color w:val="000000"/>
                <w:sz w:val="15"/>
                <w:szCs w:val="15"/>
              </w:rPr>
            </w:pPr>
          </w:p>
          <w:p w14:paraId="0CE96591" w14:textId="77777777" w:rsidR="00A23B3E" w:rsidRPr="003A443E" w:rsidRDefault="00A23B3E">
            <w:pPr>
              <w:rPr>
                <w:rFonts w:ascii="Arial" w:hAnsi="Arial" w:cs="Arial"/>
                <w:color w:val="000000"/>
                <w:sz w:val="14"/>
                <w:szCs w:val="14"/>
              </w:rPr>
            </w:pPr>
          </w:p>
          <w:p w14:paraId="70EA2FC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338102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8CFA13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068DC60"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1DB329A"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478FDD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CE3920"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4D7259F0"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36F139CF"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F438A12" w14:textId="77777777" w:rsidR="00A23B3E" w:rsidRPr="003A443E" w:rsidRDefault="00A23B3E">
            <w:pPr>
              <w:pStyle w:val="NormalLeft"/>
              <w:spacing w:before="0" w:after="0"/>
              <w:jc w:val="both"/>
              <w:rPr>
                <w:rFonts w:ascii="Arial" w:hAnsi="Arial" w:cs="Arial"/>
                <w:b/>
                <w:color w:val="000000"/>
                <w:sz w:val="14"/>
                <w:szCs w:val="14"/>
              </w:rPr>
            </w:pPr>
          </w:p>
          <w:p w14:paraId="3D14C681"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61102744"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43BF44D4" w14:textId="77777777" w:rsidR="00AA2252" w:rsidRDefault="00AA2252" w:rsidP="00F351F0">
            <w:pPr>
              <w:pStyle w:val="NormalLeft"/>
              <w:spacing w:before="0" w:after="0"/>
              <w:ind w:left="162"/>
              <w:jc w:val="both"/>
              <w:rPr>
                <w:b/>
                <w:color w:val="000000"/>
                <w:sz w:val="16"/>
                <w:szCs w:val="16"/>
              </w:rPr>
            </w:pPr>
          </w:p>
          <w:p w14:paraId="1BC04CCA" w14:textId="77777777" w:rsidR="00AA2252" w:rsidRDefault="00AA2252" w:rsidP="00F351F0">
            <w:pPr>
              <w:pStyle w:val="NormalLeft"/>
              <w:spacing w:before="0" w:after="0"/>
              <w:ind w:left="162"/>
              <w:jc w:val="both"/>
              <w:rPr>
                <w:b/>
                <w:color w:val="000000"/>
                <w:sz w:val="16"/>
                <w:szCs w:val="16"/>
              </w:rPr>
            </w:pPr>
          </w:p>
          <w:p w14:paraId="3B4E97B5"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14:paraId="511EC8AE" w14:textId="77777777" w:rsidR="00AA2252" w:rsidRDefault="00AA2252" w:rsidP="00F351F0">
            <w:pPr>
              <w:pStyle w:val="NormalLeft"/>
              <w:spacing w:before="0" w:after="0"/>
              <w:ind w:left="162"/>
              <w:jc w:val="both"/>
              <w:rPr>
                <w:color w:val="000000"/>
              </w:rPr>
            </w:pPr>
          </w:p>
          <w:p w14:paraId="25059175"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61A9EB9A" w14:textId="77777777" w:rsidR="005E2955" w:rsidRDefault="005E2955" w:rsidP="00F62F53">
            <w:pPr>
              <w:pStyle w:val="NormalLeft"/>
              <w:spacing w:before="0" w:after="0"/>
              <w:ind w:left="162"/>
              <w:jc w:val="both"/>
              <w:rPr>
                <w:rFonts w:ascii="Arial" w:hAnsi="Arial" w:cs="Arial"/>
                <w:color w:val="000000"/>
                <w:sz w:val="14"/>
                <w:szCs w:val="14"/>
              </w:rPr>
            </w:pPr>
          </w:p>
          <w:p w14:paraId="4EC05254"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4323431F"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3AD2D79A"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45A5F288" w14:textId="77777777" w:rsidR="00A23B3E" w:rsidRPr="003A443E" w:rsidRDefault="00A23B3E">
            <w:pPr>
              <w:pStyle w:val="NormalLeft"/>
              <w:spacing w:before="0" w:after="0"/>
              <w:jc w:val="both"/>
              <w:rPr>
                <w:rFonts w:ascii="Arial" w:hAnsi="Arial" w:cs="Arial"/>
                <w:color w:val="000000"/>
                <w:sz w:val="14"/>
                <w:szCs w:val="14"/>
              </w:rPr>
            </w:pPr>
          </w:p>
          <w:p w14:paraId="0A561F1B"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24F3FE2A"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3F6A634E" w14:textId="77777777" w:rsidR="00A23B3E" w:rsidRDefault="00A23B3E">
            <w:pPr>
              <w:pStyle w:val="NormalLeft"/>
              <w:spacing w:before="0" w:after="0"/>
              <w:jc w:val="both"/>
              <w:rPr>
                <w:rFonts w:ascii="Arial" w:hAnsi="Arial" w:cs="Arial"/>
                <w:strike/>
                <w:color w:val="000000"/>
                <w:sz w:val="15"/>
                <w:szCs w:val="15"/>
              </w:rPr>
            </w:pPr>
          </w:p>
          <w:p w14:paraId="6F707D34"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498013E0"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74613" w14:textId="77777777" w:rsidR="00A23B3E" w:rsidRPr="003A443E" w:rsidRDefault="00A23B3E">
            <w:pPr>
              <w:spacing w:before="0" w:after="0"/>
              <w:rPr>
                <w:rFonts w:ascii="Arial" w:hAnsi="Arial" w:cs="Arial"/>
                <w:color w:val="000000"/>
                <w:sz w:val="14"/>
                <w:szCs w:val="14"/>
              </w:rPr>
            </w:pPr>
          </w:p>
          <w:p w14:paraId="4D982E9A" w14:textId="77777777" w:rsidR="00A23B3E" w:rsidRPr="003A443E" w:rsidRDefault="00A23B3E">
            <w:pPr>
              <w:spacing w:before="0" w:after="0"/>
              <w:rPr>
                <w:rFonts w:ascii="Arial" w:hAnsi="Arial" w:cs="Arial"/>
                <w:color w:val="000000"/>
                <w:sz w:val="14"/>
                <w:szCs w:val="14"/>
              </w:rPr>
            </w:pPr>
          </w:p>
          <w:p w14:paraId="6240B2C5" w14:textId="77777777" w:rsidR="00A23B3E" w:rsidRPr="003A443E" w:rsidRDefault="00A23B3E">
            <w:pPr>
              <w:spacing w:before="0" w:after="0"/>
              <w:rPr>
                <w:rFonts w:ascii="Arial" w:hAnsi="Arial" w:cs="Arial"/>
                <w:color w:val="000000"/>
                <w:sz w:val="14"/>
                <w:szCs w:val="14"/>
              </w:rPr>
            </w:pPr>
          </w:p>
          <w:p w14:paraId="67170DD3" w14:textId="77777777" w:rsidR="00A23B3E" w:rsidRDefault="00A23B3E">
            <w:pPr>
              <w:spacing w:before="0" w:after="0"/>
              <w:rPr>
                <w:rFonts w:ascii="Arial" w:hAnsi="Arial" w:cs="Arial"/>
                <w:color w:val="000000"/>
                <w:sz w:val="14"/>
                <w:szCs w:val="14"/>
              </w:rPr>
            </w:pPr>
          </w:p>
          <w:p w14:paraId="7A7A44D2" w14:textId="77777777" w:rsidR="00F9449A" w:rsidRPr="003A443E" w:rsidRDefault="00F9449A">
            <w:pPr>
              <w:spacing w:before="0" w:after="0"/>
              <w:rPr>
                <w:rFonts w:ascii="Arial" w:hAnsi="Arial" w:cs="Arial"/>
                <w:color w:val="000000"/>
                <w:sz w:val="14"/>
                <w:szCs w:val="14"/>
              </w:rPr>
            </w:pPr>
          </w:p>
          <w:p w14:paraId="3FAF1F14"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C482698" w14:textId="77777777" w:rsidR="00A23B3E" w:rsidRPr="003A443E" w:rsidRDefault="00A23B3E">
            <w:pPr>
              <w:spacing w:before="0" w:after="0"/>
              <w:rPr>
                <w:rFonts w:ascii="Arial" w:hAnsi="Arial" w:cs="Arial"/>
                <w:color w:val="000000"/>
                <w:sz w:val="14"/>
                <w:szCs w:val="14"/>
              </w:rPr>
            </w:pPr>
          </w:p>
          <w:p w14:paraId="36FD7760"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34D975C4" w14:textId="77777777" w:rsidR="00F9449A" w:rsidRDefault="00F9449A">
            <w:pPr>
              <w:spacing w:before="0" w:after="0"/>
              <w:rPr>
                <w:rFonts w:ascii="Arial" w:hAnsi="Arial" w:cs="Arial"/>
                <w:color w:val="000000"/>
                <w:sz w:val="14"/>
                <w:szCs w:val="14"/>
              </w:rPr>
            </w:pPr>
          </w:p>
          <w:p w14:paraId="1587BC85"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1357E567"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2E0864E7" w14:textId="77777777" w:rsidR="00A23B3E" w:rsidRDefault="00A23B3E">
            <w:pPr>
              <w:spacing w:before="0" w:after="0"/>
              <w:rPr>
                <w:rFonts w:ascii="Arial" w:hAnsi="Arial" w:cs="Arial"/>
                <w:color w:val="000000"/>
              </w:rPr>
            </w:pPr>
          </w:p>
          <w:p w14:paraId="1313CC82" w14:textId="77777777" w:rsidR="00AA2252" w:rsidRDefault="00AA2252">
            <w:pPr>
              <w:spacing w:before="0" w:after="0"/>
              <w:rPr>
                <w:rFonts w:ascii="Arial" w:hAnsi="Arial" w:cs="Arial"/>
                <w:color w:val="000000"/>
                <w:sz w:val="14"/>
                <w:szCs w:val="14"/>
              </w:rPr>
            </w:pPr>
          </w:p>
          <w:p w14:paraId="799961DA"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14:paraId="0C4BE51B"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56A0E87E"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7603FFA3" w14:textId="77777777" w:rsidR="00AA2252" w:rsidRDefault="00AA2252" w:rsidP="006B4D39">
            <w:pPr>
              <w:spacing w:before="0" w:after="0"/>
              <w:rPr>
                <w:rFonts w:ascii="Arial" w:hAnsi="Arial" w:cs="Arial"/>
                <w:color w:val="000000"/>
                <w:sz w:val="14"/>
                <w:szCs w:val="14"/>
              </w:rPr>
            </w:pPr>
          </w:p>
          <w:p w14:paraId="12731690" w14:textId="77777777" w:rsidR="00AA2252" w:rsidRDefault="00AA2252" w:rsidP="006B4D39">
            <w:pPr>
              <w:spacing w:before="0" w:after="0"/>
              <w:rPr>
                <w:rFonts w:ascii="Arial" w:hAnsi="Arial" w:cs="Arial"/>
                <w:color w:val="000000"/>
                <w:sz w:val="14"/>
                <w:szCs w:val="14"/>
              </w:rPr>
            </w:pPr>
          </w:p>
          <w:p w14:paraId="64356003"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EB13ACA" w14:textId="77777777" w:rsidR="00AA2252" w:rsidRDefault="00AA2252" w:rsidP="006B4D39">
            <w:pPr>
              <w:spacing w:before="0" w:after="0"/>
              <w:rPr>
                <w:rFonts w:ascii="Arial" w:hAnsi="Arial" w:cs="Arial"/>
                <w:color w:val="000000"/>
                <w:sz w:val="14"/>
                <w:szCs w:val="14"/>
              </w:rPr>
            </w:pPr>
          </w:p>
          <w:p w14:paraId="20294036"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9910F96"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7D0FE1A1" w14:textId="77777777" w:rsidR="005E2955" w:rsidRDefault="005E2955">
            <w:pPr>
              <w:rPr>
                <w:rFonts w:ascii="Arial" w:hAnsi="Arial" w:cs="Arial"/>
                <w:color w:val="000000"/>
                <w:sz w:val="14"/>
                <w:szCs w:val="14"/>
              </w:rPr>
            </w:pPr>
          </w:p>
          <w:p w14:paraId="654FCC28"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4157FF4F" w14:textId="77777777" w:rsidR="005E2955" w:rsidRDefault="005E2955" w:rsidP="005E2955">
            <w:pPr>
              <w:spacing w:before="0" w:after="0"/>
              <w:rPr>
                <w:rFonts w:ascii="Arial" w:hAnsi="Arial" w:cs="Arial"/>
                <w:color w:val="000000"/>
                <w:sz w:val="14"/>
                <w:szCs w:val="14"/>
              </w:rPr>
            </w:pPr>
          </w:p>
          <w:p w14:paraId="67EA5F4D"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2556F281"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13A1F710"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1F1F165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231D4B"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5F27AC12"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01290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17908A8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1345EE4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A9C5E8"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3A19F9C6"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18FE604"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5877ED0F"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0BCE4ED7"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04B34149" w14:textId="77777777" w:rsidR="00A23B3E" w:rsidRPr="003A443E" w:rsidRDefault="00A23B3E">
            <w:pPr>
              <w:spacing w:before="0" w:after="0"/>
              <w:rPr>
                <w:rFonts w:ascii="Arial" w:hAnsi="Arial" w:cs="Arial"/>
                <w:color w:val="000000"/>
                <w:sz w:val="14"/>
                <w:szCs w:val="14"/>
              </w:rPr>
            </w:pPr>
          </w:p>
          <w:p w14:paraId="6BDC4351"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7C0F644C" w14:textId="77777777" w:rsidR="00A23B3E" w:rsidRPr="003A443E" w:rsidRDefault="00A23B3E">
            <w:pPr>
              <w:rPr>
                <w:rFonts w:ascii="Arial" w:hAnsi="Arial" w:cs="Arial"/>
                <w:b/>
                <w:color w:val="000000"/>
                <w:sz w:val="15"/>
                <w:szCs w:val="15"/>
              </w:rPr>
            </w:pPr>
          </w:p>
          <w:p w14:paraId="7587AAC5"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AF4EC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106F5629" w14:textId="77777777" w:rsidR="00A23B3E" w:rsidRPr="003A443E" w:rsidRDefault="00A23B3E">
            <w:pPr>
              <w:rPr>
                <w:rFonts w:ascii="Arial" w:hAnsi="Arial" w:cs="Arial"/>
                <w:color w:val="000000"/>
                <w:sz w:val="15"/>
                <w:szCs w:val="15"/>
              </w:rPr>
            </w:pPr>
          </w:p>
          <w:p w14:paraId="1A491938" w14:textId="77777777" w:rsidR="00A23B3E" w:rsidRPr="003A443E" w:rsidRDefault="00A23B3E">
            <w:pPr>
              <w:rPr>
                <w:rFonts w:ascii="Arial" w:hAnsi="Arial" w:cs="Arial"/>
                <w:color w:val="000000"/>
                <w:sz w:val="15"/>
                <w:szCs w:val="15"/>
              </w:rPr>
            </w:pPr>
          </w:p>
          <w:p w14:paraId="01594746" w14:textId="77777777" w:rsidR="00BB639E" w:rsidRPr="00BB639E" w:rsidRDefault="00BB639E">
            <w:pPr>
              <w:rPr>
                <w:rFonts w:ascii="Arial" w:hAnsi="Arial" w:cs="Arial"/>
                <w:color w:val="000000"/>
                <w:sz w:val="4"/>
                <w:szCs w:val="4"/>
              </w:rPr>
            </w:pPr>
          </w:p>
          <w:p w14:paraId="590FF84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4B5CB2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D3FCEB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3EB299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FA836AB"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1E39E5A9"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3D1F1"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6529FFD0"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47B2BF"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34A0F73E"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2F15754E"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2C3998"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71AA54B5"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809173"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1558BF9F" w14:textId="77777777" w:rsidR="00A23B3E" w:rsidRPr="000953DC" w:rsidRDefault="00A23B3E">
            <w:pPr>
              <w:rPr>
                <w:rFonts w:ascii="Arial" w:hAnsi="Arial" w:cs="Arial"/>
                <w:color w:val="FF0000"/>
                <w:sz w:val="15"/>
                <w:szCs w:val="15"/>
              </w:rPr>
            </w:pPr>
          </w:p>
          <w:p w14:paraId="08BBFE3F" w14:textId="77777777" w:rsidR="00A23B3E" w:rsidRPr="000953DC" w:rsidRDefault="00A23B3E">
            <w:r w:rsidRPr="000953DC">
              <w:rPr>
                <w:rFonts w:ascii="Arial" w:hAnsi="Arial" w:cs="Arial"/>
                <w:sz w:val="15"/>
                <w:szCs w:val="15"/>
              </w:rPr>
              <w:t xml:space="preserve"> […………………]</w:t>
            </w:r>
          </w:p>
        </w:tc>
      </w:tr>
      <w:tr w:rsidR="00A23B3E" w14:paraId="3E912F65"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41F093"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2DB71CEE"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64DDB505"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766380" w14:textId="77777777" w:rsidR="00F351F0" w:rsidRPr="003A443E" w:rsidRDefault="00F351F0">
            <w:pPr>
              <w:rPr>
                <w:rFonts w:ascii="Arial" w:hAnsi="Arial" w:cs="Arial"/>
                <w:color w:val="000000"/>
                <w:sz w:val="15"/>
                <w:szCs w:val="15"/>
              </w:rPr>
            </w:pPr>
          </w:p>
          <w:p w14:paraId="60D3E17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3B7C91E1" w14:textId="77777777" w:rsidR="00B32C28" w:rsidRPr="001D3A2B" w:rsidRDefault="00B32C28">
            <w:pPr>
              <w:rPr>
                <w:rFonts w:ascii="Arial" w:hAnsi="Arial" w:cs="Arial"/>
                <w:color w:val="000000"/>
                <w:szCs w:val="24"/>
              </w:rPr>
            </w:pPr>
          </w:p>
          <w:p w14:paraId="34F538CF" w14:textId="77777777" w:rsidR="00A23B3E" w:rsidRPr="003A443E" w:rsidRDefault="00A23B3E">
            <w:pPr>
              <w:rPr>
                <w:color w:val="000000"/>
              </w:rPr>
            </w:pPr>
            <w:r w:rsidRPr="003A443E">
              <w:rPr>
                <w:rFonts w:ascii="Arial" w:hAnsi="Arial" w:cs="Arial"/>
                <w:color w:val="000000"/>
                <w:sz w:val="15"/>
                <w:szCs w:val="15"/>
              </w:rPr>
              <w:t>[ ] Sì [ ] No</w:t>
            </w:r>
          </w:p>
        </w:tc>
      </w:tr>
    </w:tbl>
    <w:p w14:paraId="62D4197E" w14:textId="77777777" w:rsidR="006B4D39" w:rsidRDefault="006B4D39" w:rsidP="00BF74E1">
      <w:pPr>
        <w:pStyle w:val="SectionTitle"/>
        <w:rPr>
          <w:rFonts w:ascii="Arial" w:hAnsi="Arial" w:cs="Arial"/>
          <w:b w:val="0"/>
          <w:caps/>
          <w:sz w:val="15"/>
          <w:szCs w:val="15"/>
        </w:rPr>
      </w:pPr>
    </w:p>
    <w:p w14:paraId="7DE2F4E0"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84A588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D92A1E"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317460" w14:textId="77777777" w:rsidR="00A23B3E" w:rsidRPr="000953DC" w:rsidRDefault="00A23B3E">
            <w:r w:rsidRPr="000953DC">
              <w:rPr>
                <w:rFonts w:ascii="Arial" w:hAnsi="Arial" w:cs="Arial"/>
                <w:b/>
                <w:sz w:val="15"/>
                <w:szCs w:val="15"/>
              </w:rPr>
              <w:t>Risposta:</w:t>
            </w:r>
          </w:p>
        </w:tc>
      </w:tr>
      <w:tr w:rsidR="00A23B3E" w14:paraId="091565C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33CC40"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2F817B" w14:textId="77777777" w:rsidR="00A23B3E" w:rsidRPr="000953DC" w:rsidRDefault="00A23B3E">
            <w:pPr>
              <w:rPr>
                <w:rFonts w:ascii="Arial" w:hAnsi="Arial" w:cs="Arial"/>
                <w:sz w:val="14"/>
                <w:szCs w:val="14"/>
              </w:rPr>
            </w:pPr>
            <w:r w:rsidRPr="000953DC">
              <w:rPr>
                <w:rFonts w:ascii="Arial" w:hAnsi="Arial" w:cs="Arial"/>
                <w:sz w:val="14"/>
                <w:szCs w:val="14"/>
              </w:rPr>
              <w:t>[ ] Sì [ ] No</w:t>
            </w:r>
          </w:p>
          <w:p w14:paraId="7E86F112"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9DB31E2"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14:paraId="24CEFCF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EE1906"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0D42C89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3" w:anchor="09" w:history="1">
              <w:r w:rsidRPr="00121BF6">
                <w:rPr>
                  <w:rStyle w:val="Collegamentoipertestuale"/>
                  <w:rFonts w:ascii="Arial" w:eastAsia="font327"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4" w:anchor="014" w:history="1">
              <w:r w:rsidRPr="00121BF6">
                <w:rPr>
                  <w:rStyle w:val="Collegamentoipertestuale"/>
                  <w:rFonts w:ascii="Arial" w:eastAsia="font327"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5615C7F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A4D4F4" w14:textId="77777777" w:rsidR="00A23B3E" w:rsidRPr="00121BF6" w:rsidRDefault="00A23B3E" w:rsidP="00F351F0">
            <w:pPr>
              <w:pStyle w:val="NormaleWeb1"/>
              <w:spacing w:before="0" w:after="0"/>
              <w:jc w:val="both"/>
              <w:rPr>
                <w:rFonts w:ascii="Arial" w:hAnsi="Arial" w:cs="Arial"/>
                <w:color w:val="000000"/>
                <w:sz w:val="14"/>
                <w:szCs w:val="14"/>
              </w:rPr>
            </w:pPr>
          </w:p>
          <w:p w14:paraId="7A8A4B09"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266D938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C1743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952BF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1C47A79"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27" w:hAnsi="Arial" w:cs="Arial"/>
                <w:color w:val="000000"/>
                <w:sz w:val="14"/>
                <w:szCs w:val="14"/>
                <w:u w:val="none"/>
              </w:rPr>
              <w:t>articolo 17 della legge 19 marzo 1990, n. 55</w:t>
            </w:r>
            <w:r w:rsidR="00625142" w:rsidRPr="00121BF6">
              <w:rPr>
                <w:rStyle w:val="Collegamentoipertestuale"/>
                <w:rFonts w:ascii="Arial" w:eastAsia="font327"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099B4256" w14:textId="77777777" w:rsidR="00625142" w:rsidRPr="00121BF6" w:rsidRDefault="00625142">
            <w:pPr>
              <w:spacing w:before="0" w:after="0"/>
              <w:ind w:left="284" w:hanging="284"/>
              <w:jc w:val="both"/>
              <w:rPr>
                <w:rFonts w:ascii="Arial" w:hAnsi="Arial" w:cs="Arial"/>
                <w:color w:val="000000"/>
                <w:sz w:val="14"/>
                <w:szCs w:val="14"/>
              </w:rPr>
            </w:pPr>
          </w:p>
          <w:p w14:paraId="244C9092"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2852F4C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11853190"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3DCB2EC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36CECE2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6C8898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65129E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2C17AA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38B3C8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F9EA59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4429C4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A72C34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FBB944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327" w:hAnsi="Arial" w:cs="Arial"/>
                  <w:color w:val="000000"/>
                  <w:sz w:val="14"/>
                  <w:szCs w:val="14"/>
                  <w:u w:val="none"/>
                </w:rPr>
                <w:t>a legge 12 marzo 1999, n. 68</w:t>
              </w:r>
            </w:hyperlink>
          </w:p>
          <w:p w14:paraId="5A3434D1" w14:textId="77777777" w:rsidR="00A23B3E" w:rsidRPr="00121BF6" w:rsidRDefault="00A23B3E">
            <w:pPr>
              <w:pStyle w:val="NormaleWeb1"/>
              <w:spacing w:before="0" w:after="0"/>
              <w:ind w:left="284"/>
              <w:jc w:val="both"/>
              <w:rPr>
                <w:rFonts w:eastAsia="font327"/>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1FDB2BA4" w14:textId="77777777" w:rsidR="00A23B3E" w:rsidRPr="00121BF6" w:rsidRDefault="00A23B3E">
            <w:pPr>
              <w:pStyle w:val="NormaleWeb1"/>
              <w:spacing w:before="0" w:after="0"/>
              <w:ind w:left="284" w:hanging="284"/>
              <w:jc w:val="both"/>
              <w:rPr>
                <w:rFonts w:eastAsia="font327"/>
                <w:color w:val="000000"/>
              </w:rPr>
            </w:pPr>
          </w:p>
          <w:p w14:paraId="3625F3C4" w14:textId="77777777" w:rsidR="00A23B3E" w:rsidRPr="00121BF6" w:rsidRDefault="00A23B3E">
            <w:pPr>
              <w:pStyle w:val="NormaleWeb1"/>
              <w:spacing w:before="0" w:after="0"/>
              <w:jc w:val="both"/>
              <w:rPr>
                <w:rFonts w:ascii="Arial" w:hAnsi="Arial" w:cs="Arial"/>
                <w:color w:val="000000"/>
                <w:sz w:val="14"/>
                <w:szCs w:val="14"/>
              </w:rPr>
            </w:pPr>
          </w:p>
          <w:p w14:paraId="69058117" w14:textId="77777777" w:rsidR="00A23B3E" w:rsidRPr="00121BF6" w:rsidRDefault="00A23B3E">
            <w:pPr>
              <w:pStyle w:val="NormaleWeb1"/>
              <w:spacing w:before="0" w:after="0"/>
              <w:jc w:val="both"/>
              <w:rPr>
                <w:rFonts w:ascii="Arial" w:hAnsi="Arial" w:cs="Arial"/>
                <w:color w:val="000000"/>
                <w:sz w:val="14"/>
                <w:szCs w:val="14"/>
              </w:rPr>
            </w:pPr>
          </w:p>
          <w:p w14:paraId="133635DC" w14:textId="77777777" w:rsidR="00A23B3E" w:rsidRPr="00121BF6" w:rsidRDefault="00A23B3E">
            <w:pPr>
              <w:pStyle w:val="NormaleWeb1"/>
              <w:spacing w:before="0" w:after="0"/>
              <w:jc w:val="both"/>
              <w:rPr>
                <w:rFonts w:ascii="Arial" w:hAnsi="Arial" w:cs="Arial"/>
                <w:color w:val="000000"/>
                <w:sz w:val="14"/>
                <w:szCs w:val="14"/>
              </w:rPr>
            </w:pPr>
          </w:p>
          <w:p w14:paraId="21BCFEFB" w14:textId="77777777" w:rsidR="00A23B3E" w:rsidRPr="00121BF6" w:rsidRDefault="00A23B3E">
            <w:pPr>
              <w:pStyle w:val="NormaleWeb1"/>
              <w:spacing w:before="0" w:after="0"/>
              <w:jc w:val="both"/>
              <w:rPr>
                <w:rFonts w:ascii="Arial" w:hAnsi="Arial" w:cs="Arial"/>
                <w:color w:val="000000"/>
                <w:sz w:val="14"/>
                <w:szCs w:val="14"/>
              </w:rPr>
            </w:pPr>
          </w:p>
          <w:p w14:paraId="6A8EB6A7" w14:textId="77777777" w:rsidR="00A23B3E" w:rsidRPr="00121BF6" w:rsidRDefault="00A23B3E">
            <w:pPr>
              <w:pStyle w:val="NormaleWeb1"/>
              <w:spacing w:before="0" w:after="0"/>
              <w:jc w:val="both"/>
              <w:rPr>
                <w:rFonts w:ascii="Arial" w:hAnsi="Arial" w:cs="Arial"/>
                <w:color w:val="000000"/>
                <w:sz w:val="14"/>
                <w:szCs w:val="14"/>
              </w:rPr>
            </w:pPr>
          </w:p>
          <w:p w14:paraId="00020BD9" w14:textId="77777777" w:rsidR="00A23B3E" w:rsidRPr="00121BF6" w:rsidRDefault="00A23B3E">
            <w:pPr>
              <w:pStyle w:val="NormaleWeb1"/>
              <w:spacing w:before="0" w:after="0"/>
              <w:jc w:val="both"/>
              <w:rPr>
                <w:rFonts w:ascii="Arial" w:hAnsi="Arial" w:cs="Arial"/>
                <w:color w:val="000000"/>
                <w:sz w:val="14"/>
                <w:szCs w:val="14"/>
              </w:rPr>
            </w:pPr>
          </w:p>
          <w:p w14:paraId="698D3BE0" w14:textId="77777777" w:rsidR="006B4D39" w:rsidRPr="00121BF6" w:rsidRDefault="006B4D39">
            <w:pPr>
              <w:pStyle w:val="NormaleWeb1"/>
              <w:spacing w:before="0" w:after="0"/>
              <w:jc w:val="both"/>
              <w:rPr>
                <w:rFonts w:ascii="Arial" w:hAnsi="Arial" w:cs="Arial"/>
                <w:color w:val="000000"/>
                <w:sz w:val="14"/>
                <w:szCs w:val="14"/>
              </w:rPr>
            </w:pPr>
          </w:p>
          <w:p w14:paraId="6A3EFB7B" w14:textId="77777777" w:rsidR="00A23B3E" w:rsidRPr="00121BF6" w:rsidRDefault="00A23B3E">
            <w:pPr>
              <w:pStyle w:val="NormaleWeb1"/>
              <w:spacing w:before="0" w:after="0"/>
              <w:jc w:val="both"/>
              <w:rPr>
                <w:rFonts w:ascii="Arial" w:hAnsi="Arial" w:cs="Arial"/>
                <w:color w:val="000000"/>
                <w:sz w:val="14"/>
                <w:szCs w:val="14"/>
              </w:rPr>
            </w:pPr>
          </w:p>
          <w:p w14:paraId="0D429619"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327"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327"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4E84EC9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C75167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12EC13F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5C60BA6"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19B9A5E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21DD35B"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4D41EE0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5553D3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21A3A1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332D5A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03C2177"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4DDCC758"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9D85137"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327"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B06114" w14:textId="77777777" w:rsidR="00A23B3E" w:rsidRPr="003A443E" w:rsidRDefault="00A23B3E">
            <w:pPr>
              <w:rPr>
                <w:rFonts w:ascii="Arial" w:hAnsi="Arial" w:cs="Arial"/>
                <w:color w:val="000000"/>
                <w:sz w:val="15"/>
                <w:szCs w:val="15"/>
              </w:rPr>
            </w:pPr>
          </w:p>
          <w:p w14:paraId="0B891BA7"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25F691EA"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F4872FB"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96FF123" w14:textId="77777777" w:rsidR="006A5E21" w:rsidRPr="001D3A2B" w:rsidRDefault="006A5E21" w:rsidP="005309A4">
            <w:pPr>
              <w:jc w:val="both"/>
              <w:rPr>
                <w:rFonts w:ascii="Arial" w:hAnsi="Arial" w:cs="Arial"/>
                <w:color w:val="000000"/>
                <w:sz w:val="4"/>
                <w:szCs w:val="4"/>
              </w:rPr>
            </w:pPr>
          </w:p>
          <w:p w14:paraId="76827931"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067056D3"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EBF803F"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33A7AF14" w14:textId="77777777" w:rsidR="001D3A2B" w:rsidRPr="001D3A2B" w:rsidRDefault="001D3A2B">
            <w:pPr>
              <w:rPr>
                <w:rFonts w:ascii="Arial" w:hAnsi="Arial" w:cs="Arial"/>
                <w:color w:val="000000"/>
                <w:sz w:val="4"/>
                <w:szCs w:val="4"/>
              </w:rPr>
            </w:pPr>
          </w:p>
          <w:p w14:paraId="42F462F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4856942" w14:textId="77777777" w:rsidR="00F351F0" w:rsidRPr="003A443E" w:rsidRDefault="00F351F0">
            <w:pPr>
              <w:spacing w:before="0" w:after="0"/>
              <w:ind w:left="284" w:hanging="284"/>
              <w:jc w:val="both"/>
              <w:rPr>
                <w:rFonts w:ascii="Arial" w:hAnsi="Arial" w:cs="Arial"/>
                <w:color w:val="000000"/>
                <w:sz w:val="14"/>
                <w:szCs w:val="14"/>
              </w:rPr>
            </w:pPr>
          </w:p>
          <w:p w14:paraId="7D23E669"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654B3763" w14:textId="77777777" w:rsidR="00F351F0" w:rsidRPr="003A443E" w:rsidRDefault="00F351F0">
            <w:pPr>
              <w:rPr>
                <w:rFonts w:ascii="Arial" w:hAnsi="Arial" w:cs="Arial"/>
                <w:color w:val="000000"/>
                <w:sz w:val="14"/>
                <w:szCs w:val="14"/>
              </w:rPr>
            </w:pPr>
          </w:p>
          <w:p w14:paraId="1198CAE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DABBB28"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037C7D2"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6F99868" w14:textId="77777777" w:rsidR="00A23B3E" w:rsidRPr="003A443E" w:rsidRDefault="00A23B3E">
            <w:pPr>
              <w:rPr>
                <w:rFonts w:ascii="Arial" w:hAnsi="Arial" w:cs="Arial"/>
                <w:color w:val="000000"/>
                <w:sz w:val="14"/>
                <w:szCs w:val="14"/>
              </w:rPr>
            </w:pPr>
          </w:p>
          <w:p w14:paraId="1058B4D0"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361D39A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A3A587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4B60DD6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5E1A3173" w14:textId="77777777" w:rsidR="006A5E21" w:rsidRPr="001D3A2B" w:rsidRDefault="006A5E21">
            <w:pPr>
              <w:rPr>
                <w:rFonts w:ascii="Arial" w:hAnsi="Arial" w:cs="Arial"/>
                <w:color w:val="000000"/>
                <w:sz w:val="4"/>
                <w:szCs w:val="4"/>
              </w:rPr>
            </w:pPr>
          </w:p>
          <w:p w14:paraId="2DE7E6B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48BB1F5" w14:textId="77777777" w:rsidR="00A23B3E" w:rsidRPr="003A443E" w:rsidRDefault="00A23B3E">
            <w:pPr>
              <w:rPr>
                <w:rFonts w:ascii="Arial" w:hAnsi="Arial" w:cs="Arial"/>
                <w:color w:val="000000"/>
                <w:sz w:val="14"/>
                <w:szCs w:val="14"/>
              </w:rPr>
            </w:pPr>
          </w:p>
          <w:p w14:paraId="6E36E0EA" w14:textId="77777777" w:rsidR="00A23B3E" w:rsidRPr="003A443E" w:rsidRDefault="00A23B3E">
            <w:pPr>
              <w:rPr>
                <w:rFonts w:ascii="Arial" w:hAnsi="Arial" w:cs="Arial"/>
                <w:color w:val="000000"/>
              </w:rPr>
            </w:pPr>
          </w:p>
          <w:p w14:paraId="4A5F53D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4620290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AD4090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36A3C10"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6D8EFD56" w14:textId="77777777" w:rsidR="001D3A2B" w:rsidRDefault="001D3A2B">
            <w:pPr>
              <w:rPr>
                <w:rFonts w:ascii="Arial" w:hAnsi="Arial" w:cs="Arial"/>
                <w:color w:val="000000"/>
                <w:sz w:val="14"/>
                <w:szCs w:val="14"/>
              </w:rPr>
            </w:pPr>
          </w:p>
          <w:p w14:paraId="2199D00B"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6C2B556B"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AF701" w14:textId="77777777" w:rsidR="00C427DB" w:rsidRPr="003A443E" w:rsidRDefault="00C03658" w:rsidP="004D7347">
            <w:pPr>
              <w:numPr>
                <w:ilvl w:val="0"/>
                <w:numId w:val="10"/>
              </w:numPr>
              <w:jc w:val="both"/>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72BD74"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28DAC7AF"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5578E9B3"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AAA4D6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2670B1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620E8B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78D78C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95EFCC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C15192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0725DA8"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E7FDF3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AA3B52D"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456A31A0" w14:textId="77777777" w:rsidR="00A23B3E" w:rsidRDefault="00A23B3E">
      <w:pPr>
        <w:spacing w:before="0" w:after="0"/>
        <w:rPr>
          <w:rFonts w:ascii="Arial" w:hAnsi="Arial" w:cs="Arial"/>
          <w:sz w:val="17"/>
          <w:szCs w:val="17"/>
        </w:rPr>
      </w:pPr>
    </w:p>
    <w:p w14:paraId="15FE9C65"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63C29D4A" w14:textId="77777777" w:rsidR="00A23B3E" w:rsidRPr="004D7347" w:rsidRDefault="00A23B3E">
      <w:pPr>
        <w:spacing w:before="0" w:after="0"/>
        <w:rPr>
          <w:rFonts w:ascii="Arial" w:hAnsi="Arial" w:cs="Arial"/>
          <w:sz w:val="16"/>
          <w:szCs w:val="16"/>
        </w:rPr>
      </w:pPr>
    </w:p>
    <w:p w14:paraId="3C190E7A" w14:textId="77777777" w:rsidR="00A23B3E" w:rsidRPr="004D7347" w:rsidRDefault="00A23B3E">
      <w:pPr>
        <w:pStyle w:val="SectionTitle"/>
        <w:spacing w:before="0" w:after="0"/>
        <w:jc w:val="both"/>
        <w:rPr>
          <w:kern w:val="2"/>
          <w:sz w:val="16"/>
          <w:szCs w:val="16"/>
        </w:rPr>
      </w:pPr>
      <w:r w:rsidRPr="004D7347">
        <w:rPr>
          <w:rFonts w:ascii="Symbol" w:eastAsia="Symbol" w:hAnsi="Symbol" w:cs="Symbol"/>
          <w:b w:val="0"/>
          <w:caps/>
          <w:kern w:val="2"/>
          <w:szCs w:val="28"/>
        </w:rPr>
        <w:t></w:t>
      </w:r>
      <w:r w:rsidRPr="004D7347">
        <w:rPr>
          <w:rFonts w:ascii="Arial" w:hAnsi="Arial" w:cs="Arial"/>
          <w:b w:val="0"/>
          <w:caps/>
          <w:kern w:val="2"/>
          <w:sz w:val="16"/>
          <w:szCs w:val="16"/>
        </w:rPr>
        <w:t xml:space="preserve">: </w:t>
      </w:r>
      <w:r w:rsidRPr="004D7347">
        <w:rPr>
          <w:rFonts w:ascii="Arial" w:hAnsi="Arial" w:cs="Arial"/>
          <w:b w:val="0"/>
          <w:caps/>
          <w:color w:val="000000"/>
          <w:kern w:val="2"/>
          <w:sz w:val="16"/>
          <w:szCs w:val="16"/>
        </w:rPr>
        <w:t>Indicazione globale</w:t>
      </w:r>
      <w:r w:rsidRPr="004D7347">
        <w:rPr>
          <w:rFonts w:ascii="Arial" w:hAnsi="Arial" w:cs="Arial"/>
          <w:b w:val="0"/>
          <w:caps/>
          <w:kern w:val="2"/>
          <w:sz w:val="16"/>
          <w:szCs w:val="16"/>
        </w:rPr>
        <w:t xml:space="preserve"> per tutti i criteri di selezione</w:t>
      </w:r>
    </w:p>
    <w:p w14:paraId="284D3C0F" w14:textId="77777777" w:rsidR="00A23B3E" w:rsidRPr="004D7347" w:rsidRDefault="00A23B3E">
      <w:pPr>
        <w:pStyle w:val="Titolo1"/>
        <w:spacing w:before="0" w:after="0"/>
        <w:rPr>
          <w:kern w:val="2"/>
          <w:sz w:val="16"/>
          <w:szCs w:val="16"/>
        </w:rPr>
      </w:pPr>
    </w:p>
    <w:p w14:paraId="3605C7D8" w14:textId="77777777" w:rsidR="00A23B3E" w:rsidRPr="004D7347"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kern w:val="2"/>
          <w:sz w:val="15"/>
          <w:szCs w:val="15"/>
        </w:rPr>
      </w:pPr>
      <w:r w:rsidRPr="004D7347">
        <w:rPr>
          <w:rFonts w:ascii="Arial" w:hAnsi="Arial" w:cs="Arial"/>
          <w:b/>
          <w:w w:val="0"/>
          <w:kern w:val="2"/>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4D7347">
        <w:rPr>
          <w:rFonts w:ascii="Symbol" w:eastAsia="Symbol" w:hAnsi="Symbol" w:cs="Symbol"/>
          <w:b/>
          <w:w w:val="0"/>
          <w:kern w:val="2"/>
          <w:sz w:val="15"/>
          <w:szCs w:val="15"/>
        </w:rPr>
        <w:t></w:t>
      </w:r>
      <w:r w:rsidRPr="004D7347">
        <w:rPr>
          <w:rFonts w:ascii="Arial" w:hAnsi="Arial" w:cs="Arial"/>
          <w:b/>
          <w:w w:val="0"/>
          <w:kern w:val="2"/>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4D7347" w14:paraId="6343665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6D06C62" w14:textId="77777777" w:rsidR="00A23B3E" w:rsidRPr="004D7347" w:rsidRDefault="00A23B3E">
            <w:pPr>
              <w:rPr>
                <w:kern w:val="2"/>
              </w:rPr>
            </w:pPr>
            <w:r w:rsidRPr="004D7347">
              <w:rPr>
                <w:rFonts w:ascii="Arial" w:hAnsi="Arial" w:cs="Arial"/>
                <w:b/>
                <w:kern w:val="2"/>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4DAA6F2" w14:textId="77777777" w:rsidR="00A23B3E" w:rsidRPr="004D7347" w:rsidRDefault="00A23B3E">
            <w:pPr>
              <w:rPr>
                <w:kern w:val="2"/>
              </w:rPr>
            </w:pPr>
            <w:r w:rsidRPr="004D7347">
              <w:rPr>
                <w:rFonts w:ascii="Arial" w:hAnsi="Arial" w:cs="Arial"/>
                <w:b/>
                <w:kern w:val="2"/>
                <w:sz w:val="15"/>
                <w:szCs w:val="15"/>
              </w:rPr>
              <w:t>Risposta</w:t>
            </w:r>
          </w:p>
        </w:tc>
      </w:tr>
      <w:tr w:rsidR="00A23B3E" w:rsidRPr="004D7347" w14:paraId="61498FC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BBAA619" w14:textId="77777777" w:rsidR="00A23B3E" w:rsidRPr="004D7347" w:rsidRDefault="00A23B3E">
            <w:pPr>
              <w:rPr>
                <w:kern w:val="2"/>
              </w:rPr>
            </w:pPr>
            <w:r w:rsidRPr="004D7347">
              <w:rPr>
                <w:rFonts w:ascii="Arial" w:hAnsi="Arial" w:cs="Arial"/>
                <w:kern w:val="2"/>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282DC48" w14:textId="77777777" w:rsidR="00A23B3E" w:rsidRPr="004D7347" w:rsidRDefault="00A23B3E">
            <w:pPr>
              <w:rPr>
                <w:kern w:val="2"/>
              </w:rPr>
            </w:pPr>
            <w:r w:rsidRPr="004D7347">
              <w:rPr>
                <w:rFonts w:ascii="Arial" w:hAnsi="Arial" w:cs="Arial"/>
                <w:w w:val="0"/>
                <w:kern w:val="2"/>
                <w:sz w:val="15"/>
                <w:szCs w:val="15"/>
              </w:rPr>
              <w:t>[ ] Sì [ ] No</w:t>
            </w:r>
          </w:p>
        </w:tc>
      </w:tr>
    </w:tbl>
    <w:p w14:paraId="5E1D5BB2" w14:textId="77777777" w:rsidR="00A23B3E" w:rsidRPr="004D7347" w:rsidRDefault="00A23B3E">
      <w:pPr>
        <w:pStyle w:val="SectionTitle"/>
        <w:spacing w:after="120"/>
        <w:jc w:val="both"/>
        <w:rPr>
          <w:rFonts w:ascii="Arial" w:hAnsi="Arial" w:cs="Arial"/>
          <w:b w:val="0"/>
          <w:caps/>
          <w:sz w:val="16"/>
          <w:szCs w:val="16"/>
        </w:rPr>
      </w:pPr>
    </w:p>
    <w:p w14:paraId="2753A16B"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4E6452F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33E07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FF0C5"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54BF5C" w14:textId="77777777" w:rsidR="00A23B3E" w:rsidRDefault="00A23B3E">
            <w:r>
              <w:rPr>
                <w:rFonts w:ascii="Arial" w:hAnsi="Arial" w:cs="Arial"/>
                <w:b/>
                <w:sz w:val="15"/>
                <w:szCs w:val="15"/>
              </w:rPr>
              <w:t>Risposta</w:t>
            </w:r>
          </w:p>
        </w:tc>
      </w:tr>
      <w:tr w:rsidR="00A23B3E" w14:paraId="15592B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BC876C"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44A4344C"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70DF7"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45FAC12" w14:textId="77777777" w:rsidR="00A23B3E" w:rsidRDefault="00A23B3E">
            <w:r>
              <w:rPr>
                <w:rFonts w:ascii="Arial" w:hAnsi="Arial" w:cs="Arial"/>
                <w:sz w:val="15"/>
                <w:szCs w:val="15"/>
              </w:rPr>
              <w:t>[…………][……..…][…………]</w:t>
            </w:r>
          </w:p>
        </w:tc>
      </w:tr>
      <w:tr w:rsidR="00A23B3E" w14:paraId="2F124AB3"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EA4634" w14:textId="77777777" w:rsidR="00A23B3E" w:rsidRPr="001B7356" w:rsidRDefault="00A23B3E">
            <w:pPr>
              <w:pStyle w:val="Paragrafoelenco1"/>
              <w:numPr>
                <w:ilvl w:val="0"/>
                <w:numId w:val="3"/>
              </w:numPr>
              <w:tabs>
                <w:tab w:val="left" w:pos="284"/>
              </w:tabs>
              <w:ind w:left="284" w:hanging="284"/>
              <w:rPr>
                <w:rFonts w:ascii="Arial" w:hAnsi="Arial" w:cs="Arial"/>
                <w:kern w:val="15"/>
                <w:sz w:val="15"/>
                <w:szCs w:val="15"/>
              </w:rPr>
            </w:pPr>
            <w:r w:rsidRPr="001B7356">
              <w:rPr>
                <w:rFonts w:ascii="Arial" w:hAnsi="Arial" w:cs="Arial"/>
                <w:b/>
                <w:kern w:val="15"/>
                <w:sz w:val="15"/>
                <w:szCs w:val="15"/>
              </w:rPr>
              <w:t>Per gli appalti di servizi:</w:t>
            </w:r>
          </w:p>
          <w:p w14:paraId="6E940684" w14:textId="77777777" w:rsidR="00A23B3E" w:rsidRPr="001B7356" w:rsidRDefault="00A23B3E">
            <w:pPr>
              <w:pStyle w:val="Paragrafoelenco1"/>
              <w:tabs>
                <w:tab w:val="left" w:pos="284"/>
              </w:tabs>
              <w:ind w:left="284"/>
              <w:rPr>
                <w:rFonts w:ascii="Arial" w:hAnsi="Arial" w:cs="Arial"/>
                <w:kern w:val="15"/>
                <w:sz w:val="15"/>
                <w:szCs w:val="15"/>
              </w:rPr>
            </w:pPr>
          </w:p>
          <w:p w14:paraId="3FCAD6B0" w14:textId="77777777" w:rsidR="00A23B3E" w:rsidRPr="001B7356" w:rsidRDefault="00A23B3E">
            <w:pPr>
              <w:pStyle w:val="Paragrafoelenco1"/>
              <w:tabs>
                <w:tab w:val="left" w:pos="284"/>
              </w:tabs>
              <w:ind w:left="284"/>
              <w:rPr>
                <w:rFonts w:ascii="Arial" w:hAnsi="Arial" w:cs="Arial"/>
                <w:kern w:val="15"/>
                <w:sz w:val="15"/>
                <w:szCs w:val="15"/>
              </w:rPr>
            </w:pPr>
            <w:r w:rsidRPr="001B7356">
              <w:rPr>
                <w:rFonts w:ascii="Arial" w:hAnsi="Arial" w:cs="Arial"/>
                <w:kern w:val="15"/>
                <w:sz w:val="15"/>
                <w:szCs w:val="15"/>
              </w:rPr>
              <w:t xml:space="preserve">È richiesta una particolare </w:t>
            </w:r>
            <w:r w:rsidRPr="001B7356">
              <w:rPr>
                <w:rFonts w:ascii="Arial" w:hAnsi="Arial" w:cs="Arial"/>
                <w:b/>
                <w:kern w:val="15"/>
                <w:sz w:val="15"/>
                <w:szCs w:val="15"/>
              </w:rPr>
              <w:t>autorizzazione o appartenenza</w:t>
            </w:r>
            <w:r w:rsidRPr="001B7356">
              <w:rPr>
                <w:rFonts w:ascii="Arial" w:hAnsi="Arial" w:cs="Arial"/>
                <w:kern w:val="15"/>
                <w:sz w:val="15"/>
                <w:szCs w:val="15"/>
              </w:rPr>
              <w:t xml:space="preserve"> a una particolare </w:t>
            </w:r>
            <w:r w:rsidRPr="001B7356">
              <w:rPr>
                <w:rFonts w:ascii="Arial" w:hAnsi="Arial" w:cs="Arial"/>
                <w:color w:val="000000"/>
                <w:kern w:val="15"/>
                <w:sz w:val="15"/>
                <w:szCs w:val="15"/>
              </w:rPr>
              <w:t>organizzazione (elenchi, albi, ecc.) per</w:t>
            </w:r>
            <w:r w:rsidRPr="001B7356">
              <w:rPr>
                <w:rFonts w:ascii="Arial" w:hAnsi="Arial" w:cs="Arial"/>
                <w:kern w:val="15"/>
                <w:sz w:val="15"/>
                <w:szCs w:val="15"/>
              </w:rPr>
              <w:t xml:space="preserve"> poter prestare il servizio di cui trattasi nel paese di stabilimento dell'operatore economico? </w:t>
            </w:r>
            <w:r w:rsidRPr="001B7356">
              <w:rPr>
                <w:rFonts w:ascii="Arial" w:hAnsi="Arial" w:cs="Arial"/>
                <w:kern w:val="15"/>
                <w:sz w:val="15"/>
                <w:szCs w:val="15"/>
              </w:rPr>
              <w:br/>
            </w:r>
          </w:p>
          <w:p w14:paraId="639AE498" w14:textId="77777777" w:rsidR="00A23B3E" w:rsidRPr="001B7356" w:rsidRDefault="00A23B3E">
            <w:pPr>
              <w:pStyle w:val="Paragrafoelenco1"/>
              <w:tabs>
                <w:tab w:val="left" w:pos="0"/>
              </w:tabs>
              <w:ind w:left="0"/>
              <w:rPr>
                <w:kern w:val="15"/>
              </w:rPr>
            </w:pPr>
            <w:r w:rsidRPr="001B7356">
              <w:rPr>
                <w:rFonts w:ascii="Arial" w:hAnsi="Arial" w:cs="Arial"/>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408012" w14:textId="77777777" w:rsidR="00A23B3E" w:rsidRPr="001B7356" w:rsidRDefault="00A23B3E">
            <w:pPr>
              <w:rPr>
                <w:rFonts w:ascii="Arial" w:hAnsi="Arial" w:cs="Arial"/>
                <w:kern w:val="15"/>
                <w:sz w:val="15"/>
                <w:szCs w:val="15"/>
              </w:rPr>
            </w:pPr>
            <w:r w:rsidRPr="001B7356">
              <w:rPr>
                <w:rFonts w:ascii="Arial" w:hAnsi="Arial" w:cs="Arial"/>
                <w:w w:val="0"/>
                <w:kern w:val="15"/>
                <w:sz w:val="15"/>
                <w:szCs w:val="15"/>
              </w:rPr>
              <w:br/>
              <w:t>[ ] Sì [ ] No</w:t>
            </w:r>
            <w:r w:rsidRPr="001B7356">
              <w:rPr>
                <w:rFonts w:ascii="Arial" w:hAnsi="Arial" w:cs="Arial"/>
                <w:w w:val="0"/>
                <w:kern w:val="15"/>
                <w:sz w:val="15"/>
                <w:szCs w:val="15"/>
              </w:rPr>
              <w:br/>
            </w:r>
            <w:r w:rsidRPr="001B7356">
              <w:rPr>
                <w:rFonts w:ascii="Arial" w:hAnsi="Arial" w:cs="Arial"/>
                <w:w w:val="0"/>
                <w:kern w:val="15"/>
                <w:sz w:val="15"/>
                <w:szCs w:val="15"/>
              </w:rPr>
              <w:br/>
              <w:t>In caso affermativo, specificare quale documentazione e se l'operatore economico ne dispone: [ …] [ ] Sì [ ] No</w:t>
            </w:r>
            <w:r w:rsidRPr="001B7356">
              <w:rPr>
                <w:rFonts w:ascii="Arial" w:hAnsi="Arial" w:cs="Arial"/>
                <w:w w:val="0"/>
                <w:kern w:val="15"/>
                <w:sz w:val="15"/>
                <w:szCs w:val="15"/>
              </w:rPr>
              <w:br/>
            </w:r>
          </w:p>
          <w:p w14:paraId="6D7E1F1C" w14:textId="77777777" w:rsidR="00A23B3E" w:rsidRPr="001B7356" w:rsidRDefault="00A23B3E">
            <w:pPr>
              <w:rPr>
                <w:rFonts w:ascii="Arial" w:hAnsi="Arial" w:cs="Arial"/>
                <w:kern w:val="15"/>
                <w:sz w:val="15"/>
                <w:szCs w:val="15"/>
              </w:rPr>
            </w:pPr>
            <w:r w:rsidRPr="001B7356">
              <w:rPr>
                <w:rFonts w:ascii="Arial" w:hAnsi="Arial" w:cs="Arial"/>
                <w:kern w:val="15"/>
                <w:sz w:val="15"/>
                <w:szCs w:val="15"/>
              </w:rPr>
              <w:t xml:space="preserve">(indirizzo web, autorità o organismo di emanazione, riferimento preciso della documentazione): </w:t>
            </w:r>
          </w:p>
          <w:p w14:paraId="1A7C5695" w14:textId="77777777" w:rsidR="00A23B3E" w:rsidRPr="001B7356" w:rsidRDefault="00A23B3E">
            <w:pPr>
              <w:rPr>
                <w:kern w:val="15"/>
              </w:rPr>
            </w:pPr>
            <w:r w:rsidRPr="001B7356">
              <w:rPr>
                <w:rFonts w:ascii="Arial" w:hAnsi="Arial" w:cs="Arial"/>
                <w:kern w:val="15"/>
                <w:sz w:val="15"/>
                <w:szCs w:val="15"/>
              </w:rPr>
              <w:t>[…………][……….…][…………]</w:t>
            </w:r>
          </w:p>
        </w:tc>
      </w:tr>
    </w:tbl>
    <w:p w14:paraId="6BC8942F" w14:textId="77777777" w:rsidR="00A23B3E" w:rsidRDefault="00A23B3E">
      <w:pPr>
        <w:pStyle w:val="SectionTitle"/>
        <w:spacing w:before="0" w:after="0"/>
        <w:jc w:val="both"/>
        <w:rPr>
          <w:rFonts w:ascii="Arial" w:hAnsi="Arial" w:cs="Arial"/>
          <w:sz w:val="4"/>
          <w:szCs w:val="4"/>
        </w:rPr>
      </w:pPr>
    </w:p>
    <w:p w14:paraId="08E9C324" w14:textId="77777777" w:rsidR="00A23B3E" w:rsidRDefault="00A23B3E">
      <w:pPr>
        <w:spacing w:before="0"/>
      </w:pPr>
    </w:p>
    <w:p w14:paraId="0AEFFD7E" w14:textId="77777777" w:rsidR="00A23B3E" w:rsidRDefault="00A23B3E">
      <w:pPr>
        <w:pStyle w:val="SectionTitle"/>
        <w:pageBreakBefore/>
        <w:spacing w:before="0" w:after="0"/>
        <w:jc w:val="both"/>
        <w:rPr>
          <w:rFonts w:ascii="Arial" w:hAnsi="Arial" w:cs="Arial"/>
          <w:b w:val="0"/>
          <w:caps/>
          <w:sz w:val="15"/>
          <w:szCs w:val="15"/>
        </w:rPr>
      </w:pPr>
    </w:p>
    <w:p w14:paraId="33DC9434" w14:textId="77777777" w:rsidR="00A23B3E" w:rsidRPr="004D7347" w:rsidRDefault="00A23B3E" w:rsidP="003E60D1">
      <w:pPr>
        <w:pStyle w:val="SectionTitle"/>
        <w:spacing w:before="0" w:after="0"/>
        <w:rPr>
          <w:rFonts w:ascii="Arial" w:hAnsi="Arial" w:cs="Arial"/>
          <w:dstrike/>
          <w:w w:val="0"/>
          <w:sz w:val="15"/>
          <w:szCs w:val="15"/>
        </w:rPr>
      </w:pPr>
      <w:r w:rsidRPr="004D7347">
        <w:rPr>
          <w:rFonts w:ascii="Arial" w:hAnsi="Arial" w:cs="Arial"/>
          <w:b w:val="0"/>
          <w:caps/>
          <w:dstrike/>
          <w:sz w:val="15"/>
          <w:szCs w:val="15"/>
        </w:rPr>
        <w:t xml:space="preserve">B: Capacità economica e finanziaria </w:t>
      </w:r>
      <w:r w:rsidRPr="004D7347">
        <w:rPr>
          <w:rFonts w:ascii="Arial" w:hAnsi="Arial" w:cs="Arial"/>
          <w:b w:val="0"/>
          <w:caps/>
          <w:dstrike/>
          <w:color w:val="000000"/>
          <w:sz w:val="15"/>
          <w:szCs w:val="15"/>
        </w:rPr>
        <w:t>(</w:t>
      </w:r>
      <w:r w:rsidRPr="004D7347">
        <w:rPr>
          <w:rFonts w:ascii="Arial" w:hAnsi="Arial" w:cs="Arial"/>
          <w:b w:val="0"/>
          <w:smallCaps w:val="0"/>
          <w:dstrike/>
          <w:color w:val="000000"/>
          <w:sz w:val="16"/>
          <w:szCs w:val="16"/>
        </w:rPr>
        <w:t xml:space="preserve">Articolo 83, comma 1, lettera </w:t>
      </w:r>
      <w:r w:rsidRPr="004D7347">
        <w:rPr>
          <w:rFonts w:ascii="Arial" w:hAnsi="Arial" w:cs="Arial"/>
          <w:b w:val="0"/>
          <w:i/>
          <w:smallCaps w:val="0"/>
          <w:dstrike/>
          <w:color w:val="000000"/>
          <w:sz w:val="16"/>
          <w:szCs w:val="16"/>
        </w:rPr>
        <w:t>b)</w:t>
      </w:r>
      <w:r w:rsidRPr="004D7347">
        <w:rPr>
          <w:rFonts w:ascii="Arial" w:hAnsi="Arial" w:cs="Arial"/>
          <w:b w:val="0"/>
          <w:smallCaps w:val="0"/>
          <w:dstrike/>
          <w:color w:val="000000"/>
          <w:sz w:val="16"/>
          <w:szCs w:val="16"/>
        </w:rPr>
        <w:t>, del Codice)</w:t>
      </w:r>
    </w:p>
    <w:p w14:paraId="302E6908" w14:textId="77777777" w:rsidR="00A23B3E" w:rsidRPr="004D7347"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dstrike/>
          <w:color w:val="000000"/>
          <w:sz w:val="15"/>
          <w:szCs w:val="15"/>
        </w:rPr>
      </w:pPr>
      <w:r w:rsidRPr="004D7347">
        <w:rPr>
          <w:rFonts w:ascii="Arial" w:hAnsi="Arial" w:cs="Arial"/>
          <w:b/>
          <w:dstrike/>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4D7347" w14:paraId="2C39A02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801F16" w14:textId="77777777" w:rsidR="00A23B3E" w:rsidRPr="004D7347" w:rsidRDefault="00A23B3E">
            <w:pPr>
              <w:rPr>
                <w:dstrike/>
              </w:rPr>
            </w:pPr>
            <w:r w:rsidRPr="004D7347">
              <w:rPr>
                <w:rFonts w:ascii="Arial" w:hAnsi="Arial" w:cs="Arial"/>
                <w:b/>
                <w:dstrike/>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357E42" w14:textId="77777777" w:rsidR="00A23B3E" w:rsidRPr="004D7347" w:rsidRDefault="00A23B3E">
            <w:pPr>
              <w:rPr>
                <w:dstrike/>
              </w:rPr>
            </w:pPr>
            <w:r w:rsidRPr="004D7347">
              <w:rPr>
                <w:rFonts w:ascii="Arial" w:hAnsi="Arial" w:cs="Arial"/>
                <w:b/>
                <w:dstrike/>
                <w:sz w:val="15"/>
                <w:szCs w:val="15"/>
              </w:rPr>
              <w:t>Risposta</w:t>
            </w:r>
            <w:r w:rsidRPr="004D7347">
              <w:rPr>
                <w:rFonts w:ascii="Arial" w:hAnsi="Arial" w:cs="Arial"/>
                <w:b/>
                <w:i/>
                <w:dstrike/>
                <w:sz w:val="15"/>
                <w:szCs w:val="15"/>
              </w:rPr>
              <w:t>:</w:t>
            </w:r>
          </w:p>
        </w:tc>
      </w:tr>
      <w:tr w:rsidR="00A23B3E" w:rsidRPr="004D7347" w14:paraId="027953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C149CA" w14:textId="77777777" w:rsidR="00A23B3E" w:rsidRPr="004D7347" w:rsidRDefault="00A23B3E">
            <w:pPr>
              <w:ind w:left="284" w:hanging="284"/>
              <w:rPr>
                <w:rFonts w:ascii="Arial" w:hAnsi="Arial" w:cs="Arial"/>
                <w:b/>
                <w:dstrike/>
                <w:kern w:val="15"/>
                <w:sz w:val="12"/>
                <w:szCs w:val="12"/>
              </w:rPr>
            </w:pPr>
            <w:r w:rsidRPr="004D7347">
              <w:rPr>
                <w:rFonts w:ascii="Arial" w:hAnsi="Arial" w:cs="Arial"/>
                <w:dstrike/>
                <w:kern w:val="15"/>
                <w:sz w:val="15"/>
                <w:szCs w:val="15"/>
              </w:rPr>
              <w:t xml:space="preserve">1a)  Il </w:t>
            </w:r>
            <w:r w:rsidRPr="004D7347">
              <w:rPr>
                <w:rFonts w:ascii="Arial" w:hAnsi="Arial" w:cs="Arial"/>
                <w:b/>
                <w:dstrike/>
                <w:kern w:val="15"/>
                <w:sz w:val="15"/>
                <w:szCs w:val="15"/>
              </w:rPr>
              <w:t>fatturato annuo</w:t>
            </w:r>
            <w:r w:rsidRPr="004D7347">
              <w:rPr>
                <w:rFonts w:ascii="Arial" w:hAnsi="Arial" w:cs="Arial"/>
                <w:dstrike/>
                <w:kern w:val="15"/>
                <w:sz w:val="15"/>
                <w:szCs w:val="15"/>
              </w:rPr>
              <w:t xml:space="preserve"> ("generale") dell'operatore economico per il numero di esercizi richiesto nell'avviso o bando pertinente o nei documenti di gara è il seguente</w:t>
            </w:r>
            <w:r w:rsidRPr="004D7347">
              <w:rPr>
                <w:rFonts w:ascii="Arial" w:hAnsi="Arial" w:cs="Arial"/>
                <w:b/>
                <w:dstrike/>
                <w:kern w:val="15"/>
                <w:sz w:val="15"/>
                <w:szCs w:val="15"/>
              </w:rPr>
              <w:t>:</w:t>
            </w:r>
          </w:p>
          <w:p w14:paraId="47389383" w14:textId="77777777" w:rsidR="00A23B3E" w:rsidRPr="004D7347" w:rsidRDefault="00A23B3E">
            <w:pPr>
              <w:ind w:left="284" w:hanging="284"/>
              <w:rPr>
                <w:rFonts w:ascii="Arial" w:hAnsi="Arial" w:cs="Arial"/>
                <w:b/>
                <w:dstrike/>
                <w:kern w:val="15"/>
                <w:sz w:val="12"/>
                <w:szCs w:val="12"/>
              </w:rPr>
            </w:pPr>
          </w:p>
          <w:p w14:paraId="607FED38" w14:textId="77777777" w:rsidR="00A23B3E" w:rsidRPr="004D7347" w:rsidRDefault="00A23B3E">
            <w:pPr>
              <w:ind w:left="284" w:hanging="284"/>
              <w:rPr>
                <w:rFonts w:ascii="Arial" w:hAnsi="Arial" w:cs="Arial"/>
                <w:dstrike/>
                <w:kern w:val="15"/>
                <w:sz w:val="12"/>
                <w:szCs w:val="12"/>
              </w:rPr>
            </w:pPr>
            <w:r w:rsidRPr="004D7347">
              <w:rPr>
                <w:rFonts w:ascii="Arial" w:hAnsi="Arial" w:cs="Arial"/>
                <w:b/>
                <w:dstrike/>
                <w:kern w:val="15"/>
                <w:sz w:val="15"/>
                <w:szCs w:val="15"/>
              </w:rPr>
              <w:t>e/o,</w:t>
            </w:r>
          </w:p>
          <w:p w14:paraId="26BC5503" w14:textId="77777777" w:rsidR="00A23B3E" w:rsidRPr="004D7347" w:rsidRDefault="00A23B3E">
            <w:pPr>
              <w:ind w:left="284" w:hanging="142"/>
              <w:rPr>
                <w:rFonts w:ascii="Arial" w:hAnsi="Arial" w:cs="Arial"/>
                <w:dstrike/>
                <w:kern w:val="15"/>
                <w:sz w:val="12"/>
                <w:szCs w:val="12"/>
              </w:rPr>
            </w:pPr>
          </w:p>
          <w:p w14:paraId="22161B80" w14:textId="77777777" w:rsidR="00A23B3E" w:rsidRPr="004D7347" w:rsidRDefault="00A23B3E">
            <w:pPr>
              <w:ind w:left="284" w:hanging="284"/>
              <w:rPr>
                <w:rFonts w:ascii="Arial" w:hAnsi="Arial" w:cs="Arial"/>
                <w:dstrike/>
                <w:kern w:val="15"/>
                <w:sz w:val="15"/>
                <w:szCs w:val="15"/>
              </w:rPr>
            </w:pPr>
            <w:r w:rsidRPr="004D7347">
              <w:rPr>
                <w:rFonts w:ascii="Arial" w:hAnsi="Arial" w:cs="Arial"/>
                <w:dstrike/>
                <w:kern w:val="15"/>
                <w:sz w:val="15"/>
                <w:szCs w:val="15"/>
              </w:rPr>
              <w:t xml:space="preserve">1b)  Il </w:t>
            </w:r>
            <w:r w:rsidRPr="004D7347">
              <w:rPr>
                <w:rFonts w:ascii="Arial" w:hAnsi="Arial" w:cs="Arial"/>
                <w:b/>
                <w:dstrike/>
                <w:kern w:val="15"/>
                <w:sz w:val="15"/>
                <w:szCs w:val="15"/>
              </w:rPr>
              <w:t>fatturato annuo medio</w:t>
            </w:r>
            <w:r w:rsidRPr="004D7347">
              <w:rPr>
                <w:rFonts w:ascii="Arial" w:hAnsi="Arial" w:cs="Arial"/>
                <w:dstrike/>
                <w:kern w:val="15"/>
                <w:sz w:val="15"/>
                <w:szCs w:val="15"/>
              </w:rPr>
              <w:t xml:space="preserve"> dell'operatore economico </w:t>
            </w:r>
            <w:r w:rsidRPr="004D7347">
              <w:rPr>
                <w:rFonts w:ascii="Arial" w:hAnsi="Arial" w:cs="Arial"/>
                <w:b/>
                <w:dstrike/>
                <w:kern w:val="15"/>
                <w:sz w:val="15"/>
                <w:szCs w:val="15"/>
              </w:rPr>
              <w:t xml:space="preserve">per il numero di esercizi richiesto nell'avviso o bando pertinente o nei documenti di gara è il seguente </w:t>
            </w:r>
            <w:r w:rsidRPr="004D7347">
              <w:rPr>
                <w:rFonts w:ascii="Arial" w:hAnsi="Arial" w:cs="Arial"/>
                <w:dstrike/>
                <w:kern w:val="15"/>
                <w:sz w:val="15"/>
                <w:szCs w:val="15"/>
              </w:rPr>
              <w:t>(</w:t>
            </w:r>
            <w:r w:rsidRPr="004D7347">
              <w:rPr>
                <w:rStyle w:val="Rimandonotaapidipagina"/>
                <w:rFonts w:ascii="Arial" w:hAnsi="Arial" w:cs="Arial"/>
                <w:dstrike/>
                <w:kern w:val="15"/>
                <w:sz w:val="15"/>
                <w:szCs w:val="15"/>
              </w:rPr>
              <w:footnoteReference w:id="26"/>
            </w:r>
            <w:r w:rsidRPr="004D7347">
              <w:rPr>
                <w:rFonts w:ascii="Arial" w:hAnsi="Arial" w:cs="Arial"/>
                <w:dstrike/>
                <w:kern w:val="15"/>
                <w:sz w:val="15"/>
                <w:szCs w:val="15"/>
              </w:rPr>
              <w:t>)</w:t>
            </w:r>
            <w:r w:rsidRPr="004D7347">
              <w:rPr>
                <w:rFonts w:ascii="Arial" w:hAnsi="Arial" w:cs="Arial"/>
                <w:b/>
                <w:dstrike/>
                <w:kern w:val="15"/>
                <w:sz w:val="15"/>
                <w:szCs w:val="15"/>
              </w:rPr>
              <w:t>:</w:t>
            </w:r>
          </w:p>
          <w:p w14:paraId="4529B4F2" w14:textId="77777777" w:rsidR="00A23B3E" w:rsidRPr="004D7347" w:rsidRDefault="00A23B3E">
            <w:pPr>
              <w:ind w:left="284" w:hanging="284"/>
              <w:rPr>
                <w:dstrike/>
                <w:kern w:val="15"/>
              </w:rPr>
            </w:pPr>
            <w:r w:rsidRPr="004D7347">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0F91A3"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esercizio:  [……] fatturato: [……] […] valuta</w:t>
            </w:r>
            <w:r w:rsidRPr="004D7347">
              <w:rPr>
                <w:rFonts w:ascii="Arial" w:hAnsi="Arial" w:cs="Arial"/>
                <w:dstrike/>
                <w:kern w:val="15"/>
                <w:sz w:val="15"/>
                <w:szCs w:val="15"/>
              </w:rPr>
              <w:br/>
              <w:t>esercizio:  [……] fatturato: [……] […] valuta</w:t>
            </w:r>
            <w:r w:rsidRPr="004D7347">
              <w:rPr>
                <w:rFonts w:ascii="Arial" w:hAnsi="Arial" w:cs="Arial"/>
                <w:dstrike/>
                <w:kern w:val="15"/>
                <w:sz w:val="15"/>
                <w:szCs w:val="15"/>
              </w:rPr>
              <w:br/>
              <w:t>esercizio:  [……] fatturato: [……] […] valuta</w:t>
            </w:r>
            <w:r w:rsidRPr="004D7347">
              <w:rPr>
                <w:rFonts w:ascii="Arial" w:hAnsi="Arial" w:cs="Arial"/>
                <w:dstrike/>
                <w:kern w:val="15"/>
                <w:sz w:val="15"/>
                <w:szCs w:val="15"/>
              </w:rPr>
              <w:br/>
            </w:r>
            <w:r w:rsidRPr="004D7347">
              <w:rPr>
                <w:rFonts w:ascii="Arial" w:hAnsi="Arial" w:cs="Arial"/>
                <w:dstrike/>
                <w:kern w:val="15"/>
                <w:sz w:val="15"/>
                <w:szCs w:val="15"/>
              </w:rPr>
              <w:br/>
            </w:r>
            <w:r w:rsidRPr="004D7347">
              <w:rPr>
                <w:rFonts w:ascii="Arial" w:hAnsi="Arial" w:cs="Arial"/>
                <w:dstrike/>
                <w:kern w:val="15"/>
                <w:sz w:val="15"/>
                <w:szCs w:val="15"/>
              </w:rPr>
              <w:br/>
              <w:t>(numero di esercizi, fatturato medio)</w:t>
            </w:r>
            <w:r w:rsidRPr="004D7347">
              <w:rPr>
                <w:rFonts w:ascii="Arial" w:hAnsi="Arial" w:cs="Arial"/>
                <w:b/>
                <w:dstrike/>
                <w:kern w:val="15"/>
                <w:sz w:val="15"/>
                <w:szCs w:val="15"/>
              </w:rPr>
              <w:t>:</w:t>
            </w:r>
            <w:r w:rsidRPr="004D7347">
              <w:rPr>
                <w:rFonts w:ascii="Arial" w:hAnsi="Arial" w:cs="Arial"/>
                <w:dstrike/>
                <w:kern w:val="15"/>
                <w:sz w:val="15"/>
                <w:szCs w:val="15"/>
              </w:rPr>
              <w:t xml:space="preserve">  </w:t>
            </w:r>
          </w:p>
          <w:p w14:paraId="2C52FF5F"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 [……] […] valuta</w:t>
            </w:r>
          </w:p>
          <w:p w14:paraId="071B9B62" w14:textId="77777777" w:rsidR="00A23B3E" w:rsidRPr="004D7347" w:rsidRDefault="00A23B3E">
            <w:pPr>
              <w:rPr>
                <w:rFonts w:ascii="Arial" w:hAnsi="Arial" w:cs="Arial"/>
                <w:dstrike/>
                <w:kern w:val="15"/>
                <w:sz w:val="15"/>
                <w:szCs w:val="15"/>
              </w:rPr>
            </w:pPr>
          </w:p>
          <w:p w14:paraId="4924B719" w14:textId="77777777" w:rsidR="00A23B3E" w:rsidRPr="004D7347" w:rsidRDefault="00A23B3E">
            <w:pPr>
              <w:rPr>
                <w:rFonts w:ascii="Arial" w:hAnsi="Arial" w:cs="Arial"/>
                <w:dstrike/>
                <w:kern w:val="15"/>
                <w:sz w:val="15"/>
                <w:szCs w:val="15"/>
              </w:rPr>
            </w:pPr>
          </w:p>
          <w:p w14:paraId="20911246"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 xml:space="preserve">(indirizzo web, autorità o organismo di emanazione, riferimento preciso della documentazione): </w:t>
            </w:r>
          </w:p>
          <w:p w14:paraId="7876D940" w14:textId="77777777" w:rsidR="00A23B3E" w:rsidRPr="004D7347" w:rsidRDefault="00A23B3E">
            <w:pPr>
              <w:rPr>
                <w:dstrike/>
                <w:kern w:val="15"/>
              </w:rPr>
            </w:pPr>
            <w:r w:rsidRPr="004D7347">
              <w:rPr>
                <w:rFonts w:ascii="Arial" w:hAnsi="Arial" w:cs="Arial"/>
                <w:dstrike/>
                <w:kern w:val="15"/>
                <w:sz w:val="15"/>
                <w:szCs w:val="15"/>
              </w:rPr>
              <w:t>[…….…][……..…][……..…]</w:t>
            </w:r>
          </w:p>
        </w:tc>
      </w:tr>
      <w:tr w:rsidR="00A23B3E" w:rsidRPr="004D7347" w14:paraId="575515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881AD4" w14:textId="77777777" w:rsidR="00A23B3E" w:rsidRPr="004D7347" w:rsidRDefault="00A23B3E" w:rsidP="00BF74E1">
            <w:pPr>
              <w:ind w:left="284" w:hanging="284"/>
              <w:jc w:val="both"/>
              <w:rPr>
                <w:rFonts w:ascii="Arial" w:hAnsi="Arial" w:cs="Arial"/>
                <w:b/>
                <w:dstrike/>
                <w:sz w:val="15"/>
                <w:szCs w:val="15"/>
              </w:rPr>
            </w:pPr>
            <w:r w:rsidRPr="004D7347">
              <w:rPr>
                <w:rFonts w:ascii="Arial" w:hAnsi="Arial" w:cs="Arial"/>
                <w:dstrike/>
                <w:sz w:val="15"/>
                <w:szCs w:val="15"/>
              </w:rPr>
              <w:t xml:space="preserve">2a)  Il </w:t>
            </w:r>
            <w:r w:rsidRPr="004D7347">
              <w:rPr>
                <w:rFonts w:ascii="Arial" w:hAnsi="Arial" w:cs="Arial"/>
                <w:b/>
                <w:dstrike/>
                <w:sz w:val="15"/>
                <w:szCs w:val="15"/>
              </w:rPr>
              <w:t>fatturato</w:t>
            </w:r>
            <w:r w:rsidRPr="004D7347">
              <w:rPr>
                <w:rFonts w:ascii="Arial" w:hAnsi="Arial" w:cs="Arial"/>
                <w:dstrike/>
                <w:sz w:val="15"/>
                <w:szCs w:val="15"/>
              </w:rPr>
              <w:t xml:space="preserve"> annuo ("specifico") dell'operatore economico</w:t>
            </w:r>
            <w:r w:rsidRPr="004D7347">
              <w:rPr>
                <w:rFonts w:ascii="Arial" w:hAnsi="Arial" w:cs="Arial"/>
                <w:b/>
                <w:dstrike/>
                <w:sz w:val="15"/>
                <w:szCs w:val="15"/>
              </w:rPr>
              <w:t xml:space="preserve"> nel settore di attività oggetto dell'appalto</w:t>
            </w:r>
            <w:r w:rsidRPr="004D7347">
              <w:rPr>
                <w:rFonts w:ascii="Arial" w:hAnsi="Arial" w:cs="Arial"/>
                <w:dstrike/>
                <w:sz w:val="15"/>
                <w:szCs w:val="15"/>
              </w:rPr>
              <w:t xml:space="preserve"> e specificato nell'avviso o bando pertinente o nei documenti di gara per il numero di esercizi richiesto è il seguente:</w:t>
            </w:r>
          </w:p>
          <w:p w14:paraId="1779E421" w14:textId="77777777" w:rsidR="00A23B3E" w:rsidRPr="004D7347" w:rsidRDefault="00A23B3E">
            <w:pPr>
              <w:rPr>
                <w:rFonts w:ascii="Arial" w:hAnsi="Arial" w:cs="Arial"/>
                <w:dstrike/>
                <w:kern w:val="15"/>
                <w:sz w:val="15"/>
                <w:szCs w:val="15"/>
              </w:rPr>
            </w:pPr>
            <w:r w:rsidRPr="004D7347">
              <w:rPr>
                <w:rFonts w:ascii="Arial" w:hAnsi="Arial" w:cs="Arial"/>
                <w:b/>
                <w:dstrike/>
                <w:kern w:val="15"/>
                <w:sz w:val="15"/>
                <w:szCs w:val="15"/>
              </w:rPr>
              <w:t>e/o,</w:t>
            </w:r>
          </w:p>
          <w:p w14:paraId="3A31776F" w14:textId="77777777" w:rsidR="00A23B3E" w:rsidRPr="004D7347" w:rsidRDefault="00A23B3E" w:rsidP="00BF74E1">
            <w:pPr>
              <w:ind w:left="284" w:hanging="284"/>
              <w:jc w:val="both"/>
              <w:rPr>
                <w:rFonts w:ascii="Arial" w:hAnsi="Arial" w:cs="Arial"/>
                <w:dstrike/>
                <w:kern w:val="15"/>
                <w:sz w:val="15"/>
                <w:szCs w:val="15"/>
              </w:rPr>
            </w:pPr>
            <w:r w:rsidRPr="004D7347">
              <w:rPr>
                <w:rFonts w:ascii="Arial" w:hAnsi="Arial" w:cs="Arial"/>
                <w:dstrike/>
                <w:kern w:val="15"/>
                <w:sz w:val="15"/>
                <w:szCs w:val="15"/>
              </w:rPr>
              <w:t xml:space="preserve">2b) Il </w:t>
            </w:r>
            <w:r w:rsidRPr="004D7347">
              <w:rPr>
                <w:rFonts w:ascii="Arial" w:hAnsi="Arial" w:cs="Arial"/>
                <w:b/>
                <w:dstrike/>
                <w:kern w:val="15"/>
                <w:sz w:val="15"/>
                <w:szCs w:val="15"/>
              </w:rPr>
              <w:t>fatturato annuo medio</w:t>
            </w:r>
            <w:r w:rsidRPr="004D7347">
              <w:rPr>
                <w:rFonts w:ascii="Arial" w:hAnsi="Arial" w:cs="Arial"/>
                <w:dstrike/>
                <w:kern w:val="15"/>
                <w:sz w:val="15"/>
                <w:szCs w:val="15"/>
              </w:rPr>
              <w:t xml:space="preserve"> dell'operatore economico </w:t>
            </w:r>
            <w:r w:rsidRPr="004D7347">
              <w:rPr>
                <w:rFonts w:ascii="Arial" w:hAnsi="Arial" w:cs="Arial"/>
                <w:b/>
                <w:dstrike/>
                <w:kern w:val="15"/>
                <w:sz w:val="15"/>
                <w:szCs w:val="15"/>
              </w:rPr>
              <w:t xml:space="preserve">nel settore e per il numero di esercizi specificato nell'avviso o bando pertinente o nei documenti di gara è il seguente </w:t>
            </w:r>
            <w:r w:rsidRPr="004D7347">
              <w:rPr>
                <w:rFonts w:ascii="Arial" w:hAnsi="Arial" w:cs="Arial"/>
                <w:dstrike/>
                <w:kern w:val="15"/>
                <w:sz w:val="15"/>
                <w:szCs w:val="15"/>
              </w:rPr>
              <w:t>(</w:t>
            </w:r>
            <w:r w:rsidRPr="004D7347">
              <w:rPr>
                <w:rStyle w:val="Rimandonotaapidipagina"/>
                <w:rFonts w:ascii="Arial" w:hAnsi="Arial" w:cs="Arial"/>
                <w:dstrike/>
                <w:kern w:val="15"/>
                <w:sz w:val="15"/>
                <w:szCs w:val="15"/>
              </w:rPr>
              <w:footnoteReference w:id="27"/>
            </w:r>
            <w:r w:rsidRPr="004D7347">
              <w:rPr>
                <w:rFonts w:ascii="Arial" w:hAnsi="Arial" w:cs="Arial"/>
                <w:dstrike/>
                <w:kern w:val="15"/>
                <w:sz w:val="15"/>
                <w:szCs w:val="15"/>
              </w:rPr>
              <w:t>)</w:t>
            </w:r>
            <w:r w:rsidRPr="004D7347">
              <w:rPr>
                <w:rFonts w:ascii="Arial" w:hAnsi="Arial" w:cs="Arial"/>
                <w:b/>
                <w:dstrike/>
                <w:kern w:val="15"/>
                <w:sz w:val="15"/>
                <w:szCs w:val="15"/>
              </w:rPr>
              <w:t>:</w:t>
            </w:r>
          </w:p>
          <w:p w14:paraId="16BFA36C" w14:textId="77777777" w:rsidR="00A23B3E" w:rsidRPr="004D7347" w:rsidRDefault="00A23B3E">
            <w:pPr>
              <w:rPr>
                <w:dstrike/>
              </w:rPr>
            </w:pPr>
            <w:r w:rsidRPr="004D7347">
              <w:rPr>
                <w:rFonts w:ascii="Arial" w:hAnsi="Arial" w:cs="Arial"/>
                <w:d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ED29F8" w14:textId="77777777" w:rsidR="00A23B3E" w:rsidRPr="004D7347" w:rsidRDefault="00A23B3E">
            <w:pPr>
              <w:rPr>
                <w:rFonts w:ascii="Arial" w:hAnsi="Arial" w:cs="Arial"/>
                <w:dstrike/>
                <w:kern w:val="15"/>
                <w:sz w:val="15"/>
                <w:szCs w:val="15"/>
              </w:rPr>
            </w:pPr>
            <w:r w:rsidRPr="004D7347">
              <w:rPr>
                <w:rFonts w:ascii="Arial" w:hAnsi="Arial" w:cs="Arial"/>
                <w:dstrike/>
                <w:sz w:val="15"/>
                <w:szCs w:val="15"/>
              </w:rPr>
              <w:t>esercizio: [……] fatturato: [……] […]valuta</w:t>
            </w:r>
            <w:r w:rsidRPr="004D7347">
              <w:rPr>
                <w:rFonts w:ascii="Arial" w:hAnsi="Arial" w:cs="Arial"/>
                <w:dstrike/>
                <w:sz w:val="15"/>
                <w:szCs w:val="15"/>
              </w:rPr>
              <w:br/>
              <w:t>esercizio: [……] fatturato: [……] […]valuta</w:t>
            </w:r>
            <w:r w:rsidRPr="004D7347">
              <w:rPr>
                <w:rFonts w:ascii="Arial" w:hAnsi="Arial" w:cs="Arial"/>
                <w:dstrike/>
                <w:sz w:val="15"/>
                <w:szCs w:val="15"/>
              </w:rPr>
              <w:br/>
              <w:t>esercizio: [……] fatturato: [……] […]valuta</w:t>
            </w:r>
            <w:r w:rsidRPr="004D7347">
              <w:rPr>
                <w:rFonts w:ascii="Arial" w:hAnsi="Arial" w:cs="Arial"/>
                <w:dstrike/>
                <w:sz w:val="15"/>
                <w:szCs w:val="15"/>
              </w:rPr>
              <w:br/>
            </w:r>
            <w:r w:rsidRPr="004D7347">
              <w:rPr>
                <w:rFonts w:ascii="Arial" w:hAnsi="Arial" w:cs="Arial"/>
                <w:dstrike/>
                <w:sz w:val="15"/>
                <w:szCs w:val="15"/>
              </w:rPr>
              <w:br/>
            </w:r>
            <w:r w:rsidRPr="004D7347">
              <w:rPr>
                <w:rFonts w:ascii="Arial" w:hAnsi="Arial" w:cs="Arial"/>
                <w:dstrike/>
                <w:sz w:val="15"/>
                <w:szCs w:val="15"/>
              </w:rPr>
              <w:br/>
            </w:r>
            <w:r w:rsidRPr="004D7347">
              <w:rPr>
                <w:rFonts w:ascii="Arial" w:hAnsi="Arial" w:cs="Arial"/>
                <w:dstrike/>
                <w:sz w:val="15"/>
                <w:szCs w:val="15"/>
              </w:rPr>
              <w:br/>
            </w:r>
            <w:r w:rsidRPr="004D7347">
              <w:rPr>
                <w:rFonts w:ascii="Arial" w:hAnsi="Arial" w:cs="Arial"/>
                <w:dstrike/>
                <w:kern w:val="15"/>
                <w:sz w:val="15"/>
                <w:szCs w:val="15"/>
              </w:rPr>
              <w:t>(numero di esercizi, fatturato medio)</w:t>
            </w:r>
            <w:r w:rsidRPr="004D7347">
              <w:rPr>
                <w:rFonts w:ascii="Arial" w:hAnsi="Arial" w:cs="Arial"/>
                <w:b/>
                <w:dstrike/>
                <w:kern w:val="15"/>
                <w:sz w:val="15"/>
                <w:szCs w:val="15"/>
              </w:rPr>
              <w:t>:</w:t>
            </w:r>
            <w:r w:rsidRPr="004D7347">
              <w:rPr>
                <w:rFonts w:ascii="Arial" w:hAnsi="Arial" w:cs="Arial"/>
                <w:dstrike/>
                <w:kern w:val="15"/>
                <w:sz w:val="15"/>
                <w:szCs w:val="15"/>
              </w:rPr>
              <w:t xml:space="preserve"> </w:t>
            </w:r>
          </w:p>
          <w:p w14:paraId="356FF0BA"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 [……] […] valuta</w:t>
            </w:r>
          </w:p>
          <w:p w14:paraId="2272DD0C" w14:textId="77777777" w:rsidR="00A23B3E" w:rsidRPr="004D7347" w:rsidRDefault="00A23B3E">
            <w:pPr>
              <w:rPr>
                <w:rFonts w:ascii="Arial" w:hAnsi="Arial" w:cs="Arial"/>
                <w:dstrike/>
                <w:sz w:val="15"/>
                <w:szCs w:val="15"/>
              </w:rPr>
            </w:pPr>
            <w:r w:rsidRPr="004D7347">
              <w:rPr>
                <w:rFonts w:ascii="Arial" w:hAnsi="Arial" w:cs="Arial"/>
                <w:dstrike/>
                <w:sz w:val="15"/>
                <w:szCs w:val="15"/>
              </w:rPr>
              <w:br/>
              <w:t xml:space="preserve">(indirizzo web, autorità o organismo di emanazione, riferimento preciso della documentazione): </w:t>
            </w:r>
          </w:p>
          <w:p w14:paraId="2B96E828" w14:textId="77777777" w:rsidR="00A23B3E" w:rsidRPr="004D7347" w:rsidRDefault="00A23B3E">
            <w:pPr>
              <w:rPr>
                <w:dstrike/>
              </w:rPr>
            </w:pPr>
            <w:r w:rsidRPr="004D7347">
              <w:rPr>
                <w:rFonts w:ascii="Arial" w:hAnsi="Arial" w:cs="Arial"/>
                <w:dstrike/>
                <w:sz w:val="15"/>
                <w:szCs w:val="15"/>
              </w:rPr>
              <w:t>[……….…][…………][…………]</w:t>
            </w:r>
          </w:p>
        </w:tc>
      </w:tr>
      <w:tr w:rsidR="00A23B3E" w:rsidRPr="004D7347" w14:paraId="499C07C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212131" w14:textId="77777777" w:rsidR="00A23B3E" w:rsidRPr="004D7347" w:rsidRDefault="00A23B3E" w:rsidP="00BF74E1">
            <w:pPr>
              <w:jc w:val="both"/>
              <w:rPr>
                <w:dstrike/>
              </w:rPr>
            </w:pPr>
            <w:r w:rsidRPr="004D7347">
              <w:rPr>
                <w:rFonts w:ascii="Arial" w:hAnsi="Arial" w:cs="Arial"/>
                <w:dstrike/>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34C89" w14:textId="77777777" w:rsidR="00A23B3E" w:rsidRPr="004D7347" w:rsidRDefault="00A23B3E">
            <w:pPr>
              <w:rPr>
                <w:dstrike/>
              </w:rPr>
            </w:pPr>
            <w:r w:rsidRPr="004D7347">
              <w:rPr>
                <w:rFonts w:ascii="Arial" w:hAnsi="Arial" w:cs="Arial"/>
                <w:dstrike/>
                <w:sz w:val="15"/>
                <w:szCs w:val="15"/>
              </w:rPr>
              <w:t>[……]</w:t>
            </w:r>
          </w:p>
        </w:tc>
      </w:tr>
      <w:tr w:rsidR="00A23B3E" w:rsidRPr="004D7347" w14:paraId="0D7329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E409D6" w14:textId="77777777" w:rsidR="00F351F0" w:rsidRPr="004D7347" w:rsidRDefault="00A23B3E" w:rsidP="00BF74E1">
            <w:pPr>
              <w:pStyle w:val="Paragrafoelenco1"/>
              <w:numPr>
                <w:ilvl w:val="0"/>
                <w:numId w:val="4"/>
              </w:numPr>
              <w:ind w:left="284" w:hanging="284"/>
              <w:jc w:val="both"/>
              <w:rPr>
                <w:rFonts w:ascii="Arial" w:hAnsi="Arial" w:cs="Arial"/>
                <w:dstrike/>
                <w:kern w:val="15"/>
                <w:sz w:val="15"/>
                <w:szCs w:val="15"/>
              </w:rPr>
            </w:pPr>
            <w:r w:rsidRPr="004D7347">
              <w:rPr>
                <w:rFonts w:ascii="Arial" w:hAnsi="Arial" w:cs="Arial"/>
                <w:dstrike/>
                <w:kern w:val="15"/>
                <w:sz w:val="15"/>
                <w:szCs w:val="15"/>
              </w:rPr>
              <w:t xml:space="preserve">Per quanto riguarda gli </w:t>
            </w:r>
            <w:r w:rsidRPr="004D7347">
              <w:rPr>
                <w:rFonts w:ascii="Arial" w:hAnsi="Arial" w:cs="Arial"/>
                <w:b/>
                <w:dstrike/>
                <w:kern w:val="15"/>
                <w:sz w:val="15"/>
                <w:szCs w:val="15"/>
              </w:rPr>
              <w:t xml:space="preserve">indici finanziari </w:t>
            </w:r>
            <w:r w:rsidRPr="004D7347">
              <w:rPr>
                <w:rFonts w:ascii="Arial" w:hAnsi="Arial" w:cs="Arial"/>
                <w:dstrike/>
                <w:kern w:val="15"/>
                <w:sz w:val="15"/>
                <w:szCs w:val="15"/>
              </w:rPr>
              <w:t>(</w:t>
            </w:r>
            <w:r w:rsidRPr="004D7347">
              <w:rPr>
                <w:rStyle w:val="Rimandonotaapidipagina"/>
                <w:rFonts w:ascii="Arial" w:hAnsi="Arial" w:cs="Arial"/>
                <w:dstrike/>
                <w:kern w:val="15"/>
                <w:sz w:val="15"/>
                <w:szCs w:val="15"/>
              </w:rPr>
              <w:footnoteReference w:id="28"/>
            </w:r>
            <w:r w:rsidRPr="004D7347">
              <w:rPr>
                <w:rFonts w:ascii="Arial" w:hAnsi="Arial" w:cs="Arial"/>
                <w:dstrike/>
                <w:kern w:val="15"/>
                <w:sz w:val="15"/>
                <w:szCs w:val="15"/>
              </w:rPr>
              <w:t>) specificati nell'avviso o bando pertinente o nei documenti di gar</w:t>
            </w:r>
            <w:r w:rsidRPr="004D7347">
              <w:rPr>
                <w:rFonts w:ascii="Arial" w:hAnsi="Arial" w:cs="Arial"/>
                <w:dstrike/>
                <w:color w:val="000000"/>
                <w:kern w:val="15"/>
                <w:sz w:val="15"/>
                <w:szCs w:val="15"/>
              </w:rPr>
              <w:t xml:space="preserve">a ai sensi dell’art. 83 comma 4, lett. </w:t>
            </w:r>
            <w:r w:rsidRPr="004D7347">
              <w:rPr>
                <w:rFonts w:ascii="Arial" w:hAnsi="Arial" w:cs="Arial"/>
                <w:i/>
                <w:dstrike/>
                <w:color w:val="000000"/>
                <w:kern w:val="15"/>
                <w:sz w:val="15"/>
                <w:szCs w:val="15"/>
              </w:rPr>
              <w:t>b)</w:t>
            </w:r>
            <w:r w:rsidRPr="004D7347">
              <w:rPr>
                <w:rFonts w:ascii="Arial" w:hAnsi="Arial" w:cs="Arial"/>
                <w:dstrike/>
                <w:color w:val="000000"/>
                <w:kern w:val="15"/>
                <w:sz w:val="15"/>
                <w:szCs w:val="15"/>
              </w:rPr>
              <w:t xml:space="preserve">, del Codice, l'operatore economico dichiara che i valori attuali degli indici richiesti </w:t>
            </w:r>
            <w:r w:rsidRPr="004D7347">
              <w:rPr>
                <w:rFonts w:ascii="Arial" w:hAnsi="Arial" w:cs="Arial"/>
                <w:dstrike/>
                <w:kern w:val="15"/>
                <w:sz w:val="15"/>
                <w:szCs w:val="15"/>
              </w:rPr>
              <w:t>sono i seguenti:</w:t>
            </w:r>
          </w:p>
          <w:p w14:paraId="2459F95C" w14:textId="77777777" w:rsidR="00A23B3E" w:rsidRPr="004D7347" w:rsidRDefault="00A23B3E">
            <w:pPr>
              <w:pStyle w:val="Paragrafoelenco1"/>
              <w:ind w:left="0"/>
              <w:rPr>
                <w:dstrike/>
                <w:kern w:val="15"/>
              </w:rPr>
            </w:pPr>
            <w:r w:rsidRPr="004D7347">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0151E"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(indicazione dell'indice richiesto, come rapporto tra x e y (</w:t>
            </w:r>
            <w:r w:rsidRPr="004D7347">
              <w:rPr>
                <w:rStyle w:val="Rimandonotaapidipagina"/>
                <w:rFonts w:ascii="Arial" w:hAnsi="Arial" w:cs="Arial"/>
                <w:dstrike/>
                <w:kern w:val="15"/>
                <w:sz w:val="15"/>
                <w:szCs w:val="15"/>
              </w:rPr>
              <w:footnoteReference w:id="29"/>
            </w:r>
            <w:r w:rsidRPr="004D7347">
              <w:rPr>
                <w:rFonts w:ascii="Arial" w:hAnsi="Arial" w:cs="Arial"/>
                <w:dstrike/>
                <w:kern w:val="15"/>
                <w:sz w:val="15"/>
                <w:szCs w:val="15"/>
              </w:rPr>
              <w:t>), e valore)</w:t>
            </w:r>
            <w:r w:rsidRPr="004D7347">
              <w:rPr>
                <w:rFonts w:ascii="Arial" w:hAnsi="Arial" w:cs="Arial"/>
                <w:dstrike/>
                <w:kern w:val="15"/>
                <w:sz w:val="15"/>
                <w:szCs w:val="15"/>
              </w:rPr>
              <w:br/>
              <w:t>[……], [……] (</w:t>
            </w:r>
            <w:r w:rsidRPr="004D7347">
              <w:rPr>
                <w:rStyle w:val="Rimandonotaapidipagina"/>
                <w:rFonts w:ascii="Arial" w:hAnsi="Arial" w:cs="Arial"/>
                <w:dstrike/>
                <w:kern w:val="15"/>
                <w:sz w:val="15"/>
                <w:szCs w:val="15"/>
              </w:rPr>
              <w:footnoteReference w:id="30"/>
            </w:r>
            <w:r w:rsidRPr="004D7347">
              <w:rPr>
                <w:rFonts w:ascii="Arial" w:hAnsi="Arial" w:cs="Arial"/>
                <w:dstrike/>
                <w:kern w:val="15"/>
                <w:sz w:val="15"/>
                <w:szCs w:val="15"/>
              </w:rPr>
              <w:t>)</w:t>
            </w:r>
            <w:r w:rsidRPr="004D7347">
              <w:rPr>
                <w:rFonts w:ascii="Arial" w:hAnsi="Arial" w:cs="Arial"/>
                <w:dstrike/>
                <w:kern w:val="15"/>
                <w:sz w:val="15"/>
                <w:szCs w:val="15"/>
              </w:rPr>
              <w:br/>
            </w:r>
            <w:r w:rsidRPr="004D7347">
              <w:rPr>
                <w:rFonts w:ascii="Arial" w:hAnsi="Arial" w:cs="Arial"/>
                <w:i/>
                <w:dstrike/>
                <w:kern w:val="15"/>
                <w:sz w:val="15"/>
                <w:szCs w:val="15"/>
              </w:rPr>
              <w:br/>
            </w:r>
            <w:r w:rsidRPr="004D7347">
              <w:rPr>
                <w:rFonts w:ascii="Arial" w:hAnsi="Arial" w:cs="Arial"/>
                <w:dstrike/>
                <w:kern w:val="15"/>
                <w:sz w:val="15"/>
                <w:szCs w:val="15"/>
              </w:rPr>
              <w:t>(indirizzo web, autorità o organismo di emanazione, riferimento preciso della documentazione):</w:t>
            </w:r>
            <w:r w:rsidRPr="004D7347">
              <w:rPr>
                <w:rFonts w:ascii="Arial" w:hAnsi="Arial" w:cs="Arial"/>
                <w:i/>
                <w:dstrike/>
                <w:kern w:val="15"/>
                <w:sz w:val="15"/>
                <w:szCs w:val="15"/>
              </w:rPr>
              <w:t xml:space="preserve"> </w:t>
            </w:r>
          </w:p>
          <w:p w14:paraId="25F6F073" w14:textId="77777777" w:rsidR="00A23B3E" w:rsidRPr="004D7347" w:rsidRDefault="00A23B3E">
            <w:pPr>
              <w:rPr>
                <w:dstrike/>
                <w:kern w:val="15"/>
              </w:rPr>
            </w:pPr>
            <w:r w:rsidRPr="004D7347">
              <w:rPr>
                <w:rFonts w:ascii="Arial" w:hAnsi="Arial" w:cs="Arial"/>
                <w:dstrike/>
                <w:kern w:val="15"/>
                <w:sz w:val="15"/>
                <w:szCs w:val="15"/>
              </w:rPr>
              <w:t>[………..…][…………][……….…]</w:t>
            </w:r>
          </w:p>
        </w:tc>
      </w:tr>
      <w:tr w:rsidR="00A23B3E" w:rsidRPr="004D7347" w14:paraId="762C3A7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6E0D4" w14:textId="77777777" w:rsidR="00A23B3E" w:rsidRPr="004D7347" w:rsidRDefault="00A23B3E" w:rsidP="00F351F0">
            <w:pPr>
              <w:pStyle w:val="Paragrafoelenco1"/>
              <w:numPr>
                <w:ilvl w:val="0"/>
                <w:numId w:val="4"/>
              </w:numPr>
              <w:ind w:left="284" w:hanging="284"/>
              <w:rPr>
                <w:rStyle w:val="NormalBoldChar"/>
                <w:rFonts w:ascii="Arial" w:eastAsia="Calibri" w:hAnsi="Arial" w:cs="Arial"/>
                <w:b w:val="0"/>
                <w:dstrike/>
                <w:sz w:val="15"/>
                <w:szCs w:val="15"/>
              </w:rPr>
            </w:pPr>
            <w:r w:rsidRPr="004D7347">
              <w:rPr>
                <w:rFonts w:ascii="Arial" w:hAnsi="Arial" w:cs="Arial"/>
                <w:dstrike/>
                <w:sz w:val="15"/>
                <w:szCs w:val="15"/>
              </w:rPr>
              <w:t xml:space="preserve">L'importo assicurato </w:t>
            </w:r>
            <w:r w:rsidRPr="004D7347">
              <w:rPr>
                <w:rFonts w:ascii="Arial" w:hAnsi="Arial" w:cs="Arial"/>
                <w:dstrike/>
                <w:color w:val="000000"/>
                <w:sz w:val="15"/>
                <w:szCs w:val="15"/>
              </w:rPr>
              <w:t xml:space="preserve">dalla </w:t>
            </w:r>
            <w:r w:rsidRPr="004D7347">
              <w:rPr>
                <w:rFonts w:ascii="Arial" w:hAnsi="Arial" w:cs="Arial"/>
                <w:b/>
                <w:dstrike/>
                <w:color w:val="000000"/>
                <w:sz w:val="15"/>
                <w:szCs w:val="15"/>
              </w:rPr>
              <w:t>copertura contro i rischi professional</w:t>
            </w:r>
            <w:r w:rsidRPr="004D7347">
              <w:rPr>
                <w:rFonts w:ascii="Arial" w:hAnsi="Arial" w:cs="Arial"/>
                <w:dstrike/>
                <w:color w:val="000000"/>
                <w:sz w:val="15"/>
                <w:szCs w:val="15"/>
              </w:rPr>
              <w:t xml:space="preserve">i è il seguente (articolo 83, comma 4, lettera </w:t>
            </w:r>
            <w:r w:rsidRPr="004D7347">
              <w:rPr>
                <w:rFonts w:ascii="Arial" w:hAnsi="Arial" w:cs="Arial"/>
                <w:i/>
                <w:dstrike/>
                <w:color w:val="000000"/>
                <w:sz w:val="15"/>
                <w:szCs w:val="15"/>
              </w:rPr>
              <w:t>c)</w:t>
            </w:r>
            <w:r w:rsidRPr="004D7347">
              <w:rPr>
                <w:rFonts w:ascii="Arial" w:hAnsi="Arial" w:cs="Arial"/>
                <w:dstrike/>
                <w:color w:val="000000"/>
                <w:sz w:val="15"/>
                <w:szCs w:val="15"/>
              </w:rPr>
              <w:t xml:space="preserve"> del Codice):</w:t>
            </w:r>
          </w:p>
          <w:p w14:paraId="20EBEB27" w14:textId="77777777" w:rsidR="00A23B3E" w:rsidRPr="004D7347" w:rsidRDefault="00A23B3E">
            <w:pPr>
              <w:rPr>
                <w:dstrike/>
              </w:rPr>
            </w:pPr>
            <w:r w:rsidRPr="004D7347">
              <w:rPr>
                <w:rStyle w:val="NormalBoldChar"/>
                <w:rFonts w:ascii="Arial" w:eastAsia="Calibri" w:hAnsi="Arial" w:cs="Arial"/>
                <w:b w:val="0"/>
                <w:dstrike/>
                <w:sz w:val="15"/>
                <w:szCs w:val="15"/>
              </w:rPr>
              <w:t xml:space="preserve">Se </w:t>
            </w:r>
            <w:r w:rsidRPr="004D7347">
              <w:rPr>
                <w:rFonts w:ascii="Arial" w:hAnsi="Arial" w:cs="Arial"/>
                <w:d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A8EB3F" w14:textId="77777777" w:rsidR="00A23B3E" w:rsidRPr="004D7347" w:rsidRDefault="00A23B3E">
            <w:pPr>
              <w:rPr>
                <w:rFonts w:ascii="Arial" w:hAnsi="Arial" w:cs="Arial"/>
                <w:dstrike/>
                <w:sz w:val="15"/>
                <w:szCs w:val="15"/>
              </w:rPr>
            </w:pPr>
            <w:r w:rsidRPr="004D7347">
              <w:rPr>
                <w:rFonts w:ascii="Arial" w:hAnsi="Arial" w:cs="Arial"/>
                <w:dstrike/>
                <w:sz w:val="15"/>
                <w:szCs w:val="15"/>
              </w:rPr>
              <w:t>[……] […] valuta</w:t>
            </w:r>
          </w:p>
          <w:p w14:paraId="0C558C95" w14:textId="77777777" w:rsidR="00A23B3E" w:rsidRPr="004D7347" w:rsidRDefault="00A23B3E">
            <w:pPr>
              <w:spacing w:before="0" w:after="0"/>
              <w:rPr>
                <w:rFonts w:ascii="Arial" w:hAnsi="Arial" w:cs="Arial"/>
                <w:i/>
                <w:dstrike/>
                <w:sz w:val="15"/>
                <w:szCs w:val="15"/>
              </w:rPr>
            </w:pPr>
            <w:r w:rsidRPr="004D7347">
              <w:rPr>
                <w:rFonts w:ascii="Arial" w:hAnsi="Arial" w:cs="Arial"/>
                <w:dstrike/>
                <w:sz w:val="15"/>
                <w:szCs w:val="15"/>
              </w:rPr>
              <w:br/>
              <w:t>(indirizzo web, autorità o organismo di emanazione, riferimento preciso della documentazione):</w:t>
            </w:r>
          </w:p>
          <w:p w14:paraId="48FEE88D" w14:textId="77777777" w:rsidR="00A23B3E" w:rsidRPr="004D7347" w:rsidRDefault="00A23B3E">
            <w:pPr>
              <w:spacing w:before="0" w:after="0"/>
              <w:rPr>
                <w:dstrike/>
              </w:rPr>
            </w:pPr>
            <w:r w:rsidRPr="004D7347">
              <w:rPr>
                <w:rFonts w:ascii="Arial" w:hAnsi="Arial" w:cs="Arial"/>
                <w:i/>
                <w:dstrike/>
                <w:sz w:val="15"/>
                <w:szCs w:val="15"/>
              </w:rPr>
              <w:t xml:space="preserve"> </w:t>
            </w:r>
            <w:r w:rsidRPr="004D7347">
              <w:rPr>
                <w:rFonts w:ascii="Arial" w:hAnsi="Arial" w:cs="Arial"/>
                <w:dstrike/>
                <w:sz w:val="15"/>
                <w:szCs w:val="15"/>
              </w:rPr>
              <w:t>[……….…][…………][………..…]</w:t>
            </w:r>
          </w:p>
        </w:tc>
      </w:tr>
      <w:tr w:rsidR="00A23B3E" w:rsidRPr="004D7347" w14:paraId="00411A6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CAFD5C" w14:textId="77777777" w:rsidR="00F351F0" w:rsidRPr="004D7347" w:rsidRDefault="00A23B3E" w:rsidP="008F12E6">
            <w:pPr>
              <w:pStyle w:val="Paragrafoelenco1"/>
              <w:numPr>
                <w:ilvl w:val="0"/>
                <w:numId w:val="4"/>
              </w:numPr>
              <w:ind w:left="284" w:hanging="284"/>
              <w:rPr>
                <w:rFonts w:ascii="Arial" w:hAnsi="Arial" w:cs="Arial"/>
                <w:dstrike/>
                <w:kern w:val="15"/>
                <w:sz w:val="15"/>
                <w:szCs w:val="15"/>
              </w:rPr>
            </w:pPr>
            <w:r w:rsidRPr="004D7347">
              <w:rPr>
                <w:rFonts w:ascii="Arial" w:hAnsi="Arial" w:cs="Arial"/>
                <w:dstrike/>
                <w:kern w:val="15"/>
                <w:sz w:val="15"/>
                <w:szCs w:val="15"/>
              </w:rPr>
              <w:t xml:space="preserve">Per quanto riguarda gli </w:t>
            </w:r>
            <w:r w:rsidRPr="004D7347">
              <w:rPr>
                <w:rFonts w:ascii="Arial" w:hAnsi="Arial" w:cs="Arial"/>
                <w:b/>
                <w:dstrike/>
                <w:kern w:val="15"/>
                <w:sz w:val="15"/>
                <w:szCs w:val="15"/>
              </w:rPr>
              <w:t>eventuali altri requisiti economici o finanziari</w:t>
            </w:r>
            <w:r w:rsidRPr="004D7347">
              <w:rPr>
                <w:rFonts w:ascii="Arial" w:hAnsi="Arial" w:cs="Arial"/>
                <w:dstrike/>
                <w:kern w:val="15"/>
                <w:sz w:val="15"/>
                <w:szCs w:val="15"/>
              </w:rPr>
              <w:t xml:space="preserve"> specificati nell'avviso o bando pertinente o nei documenti di gara, l'operatore economico dichiara che:</w:t>
            </w:r>
            <w:r w:rsidRPr="004D7347">
              <w:rPr>
                <w:rFonts w:ascii="Arial" w:hAnsi="Arial" w:cs="Arial"/>
                <w:dstrike/>
                <w:kern w:val="15"/>
                <w:sz w:val="15"/>
                <w:szCs w:val="15"/>
              </w:rPr>
              <w:br/>
            </w:r>
          </w:p>
          <w:p w14:paraId="1B667316" w14:textId="77777777" w:rsidR="00A23B3E" w:rsidRPr="004D7347" w:rsidRDefault="00A23B3E">
            <w:pPr>
              <w:rPr>
                <w:dstrike/>
                <w:kern w:val="15"/>
              </w:rPr>
            </w:pPr>
            <w:r w:rsidRPr="004D7347">
              <w:rPr>
                <w:rFonts w:ascii="Arial" w:hAnsi="Arial" w:cs="Arial"/>
                <w:dstrike/>
                <w:kern w:val="15"/>
                <w:sz w:val="15"/>
                <w:szCs w:val="15"/>
              </w:rPr>
              <w:lastRenderedPageBreak/>
              <w:t xml:space="preserve">Se la documentazione pertinente </w:t>
            </w:r>
            <w:r w:rsidRPr="004D7347">
              <w:rPr>
                <w:rFonts w:ascii="Arial" w:hAnsi="Arial" w:cs="Arial"/>
                <w:b/>
                <w:dstrike/>
                <w:kern w:val="15"/>
                <w:sz w:val="15"/>
                <w:szCs w:val="15"/>
              </w:rPr>
              <w:t>eventualmente</w:t>
            </w:r>
            <w:r w:rsidRPr="004D7347">
              <w:rPr>
                <w:rFonts w:ascii="Arial" w:hAnsi="Arial" w:cs="Arial"/>
                <w:dstrike/>
                <w:kern w:val="15"/>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9E377" w14:textId="77777777" w:rsidR="00350D7E" w:rsidRPr="004D7347" w:rsidRDefault="00A23B3E">
            <w:pPr>
              <w:rPr>
                <w:rFonts w:ascii="Arial" w:hAnsi="Arial" w:cs="Arial"/>
                <w:dstrike/>
                <w:kern w:val="15"/>
                <w:sz w:val="15"/>
                <w:szCs w:val="15"/>
              </w:rPr>
            </w:pPr>
            <w:r w:rsidRPr="004D7347">
              <w:rPr>
                <w:rFonts w:ascii="Arial" w:hAnsi="Arial" w:cs="Arial"/>
                <w:dstrike/>
                <w:kern w:val="15"/>
                <w:sz w:val="15"/>
                <w:szCs w:val="15"/>
              </w:rPr>
              <w:lastRenderedPageBreak/>
              <w:t>[……]</w:t>
            </w:r>
            <w:r w:rsidRPr="004D7347">
              <w:rPr>
                <w:rFonts w:ascii="Arial" w:hAnsi="Arial" w:cs="Arial"/>
                <w:dstrike/>
                <w:kern w:val="15"/>
                <w:sz w:val="15"/>
                <w:szCs w:val="15"/>
              </w:rPr>
              <w:br/>
            </w:r>
            <w:r w:rsidRPr="004D7347">
              <w:rPr>
                <w:rFonts w:ascii="Arial" w:hAnsi="Arial" w:cs="Arial"/>
                <w:dstrike/>
                <w:kern w:val="15"/>
                <w:sz w:val="15"/>
                <w:szCs w:val="15"/>
              </w:rPr>
              <w:br/>
            </w:r>
            <w:r w:rsidRPr="004D7347">
              <w:rPr>
                <w:rFonts w:ascii="Arial" w:hAnsi="Arial" w:cs="Arial"/>
                <w:dstrike/>
                <w:kern w:val="15"/>
                <w:sz w:val="15"/>
                <w:szCs w:val="15"/>
              </w:rPr>
              <w:br/>
            </w:r>
          </w:p>
          <w:p w14:paraId="47782937"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lastRenderedPageBreak/>
              <w:t xml:space="preserve">(indirizzo web, autorità o organismo di emanazione, riferimento preciso della documentazione): </w:t>
            </w:r>
          </w:p>
          <w:p w14:paraId="67D20CC7" w14:textId="77777777" w:rsidR="00A23B3E" w:rsidRPr="004D7347" w:rsidRDefault="00A23B3E">
            <w:pPr>
              <w:rPr>
                <w:dstrike/>
                <w:kern w:val="15"/>
              </w:rPr>
            </w:pPr>
            <w:r w:rsidRPr="004D7347">
              <w:rPr>
                <w:rFonts w:ascii="Arial" w:hAnsi="Arial" w:cs="Arial"/>
                <w:dstrike/>
                <w:kern w:val="15"/>
                <w:sz w:val="15"/>
                <w:szCs w:val="15"/>
              </w:rPr>
              <w:t>[…………..][……….…][………..…]</w:t>
            </w:r>
          </w:p>
        </w:tc>
      </w:tr>
    </w:tbl>
    <w:p w14:paraId="5C9F3277" w14:textId="77777777" w:rsidR="00A23B3E" w:rsidRDefault="00A23B3E">
      <w:pPr>
        <w:pStyle w:val="SectionTitle"/>
        <w:spacing w:before="0" w:after="0"/>
        <w:jc w:val="both"/>
        <w:rPr>
          <w:rFonts w:ascii="Arial" w:hAnsi="Arial" w:cs="Arial"/>
          <w:caps/>
          <w:sz w:val="15"/>
          <w:szCs w:val="15"/>
        </w:rPr>
      </w:pPr>
    </w:p>
    <w:p w14:paraId="625FF6E4" w14:textId="77777777" w:rsidR="00A23B3E" w:rsidRDefault="00A23B3E">
      <w:pPr>
        <w:pStyle w:val="Titolo1"/>
        <w:spacing w:before="0" w:after="0"/>
        <w:ind w:left="850"/>
        <w:rPr>
          <w:sz w:val="16"/>
          <w:szCs w:val="16"/>
        </w:rPr>
      </w:pPr>
    </w:p>
    <w:p w14:paraId="168F7421"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1866CDAA" w14:textId="77777777" w:rsidR="00A23B3E" w:rsidRPr="003A443E" w:rsidRDefault="00A23B3E">
      <w:pPr>
        <w:pStyle w:val="Titolo1"/>
        <w:spacing w:before="0" w:after="0"/>
        <w:ind w:left="850"/>
        <w:rPr>
          <w:color w:val="000000"/>
          <w:sz w:val="16"/>
          <w:szCs w:val="16"/>
        </w:rPr>
      </w:pPr>
    </w:p>
    <w:p w14:paraId="3AECA4A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CDCC6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75C030" w14:textId="77777777" w:rsidR="00A23B3E" w:rsidRPr="004D7347" w:rsidRDefault="00A23B3E">
            <w:pPr>
              <w:rPr>
                <w:dstrike/>
              </w:rPr>
            </w:pPr>
            <w:bookmarkStart w:id="2" w:name="_DV_M4301"/>
            <w:bookmarkStart w:id="3" w:name="_DV_M4300"/>
            <w:bookmarkEnd w:id="2"/>
            <w:bookmarkEnd w:id="3"/>
            <w:r w:rsidRPr="004D7347">
              <w:rPr>
                <w:rFonts w:ascii="Arial" w:hAnsi="Arial" w:cs="Arial"/>
                <w:b/>
                <w:dstrike/>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5AAE47" w14:textId="77777777" w:rsidR="00A23B3E" w:rsidRPr="004D7347" w:rsidRDefault="00A23B3E">
            <w:pPr>
              <w:rPr>
                <w:dstrike/>
              </w:rPr>
            </w:pPr>
            <w:r w:rsidRPr="004D7347">
              <w:rPr>
                <w:rFonts w:ascii="Arial" w:hAnsi="Arial" w:cs="Arial"/>
                <w:b/>
                <w:dstrike/>
                <w:sz w:val="15"/>
                <w:szCs w:val="15"/>
              </w:rPr>
              <w:t>Risposta</w:t>
            </w:r>
            <w:r w:rsidRPr="004D7347">
              <w:rPr>
                <w:rFonts w:ascii="Arial" w:hAnsi="Arial" w:cs="Arial"/>
                <w:b/>
                <w:i/>
                <w:dstrike/>
                <w:sz w:val="15"/>
                <w:szCs w:val="15"/>
              </w:rPr>
              <w:t>:</w:t>
            </w:r>
          </w:p>
        </w:tc>
      </w:tr>
      <w:tr w:rsidR="00A23B3E" w14:paraId="309587B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87F01" w14:textId="77777777" w:rsidR="00A23B3E" w:rsidRPr="004D7347" w:rsidRDefault="00A23B3E">
            <w:pPr>
              <w:rPr>
                <w:rFonts w:ascii="Arial" w:hAnsi="Arial" w:cs="Arial"/>
                <w:dstrike/>
                <w:kern w:val="15"/>
                <w:sz w:val="15"/>
                <w:szCs w:val="15"/>
              </w:rPr>
            </w:pPr>
            <w:r w:rsidRPr="004D7347">
              <w:rPr>
                <w:rFonts w:ascii="Arial" w:hAnsi="Arial" w:cs="Arial"/>
                <w:dstrike/>
                <w:color w:val="000000"/>
                <w:kern w:val="15"/>
                <w:sz w:val="15"/>
                <w:szCs w:val="15"/>
              </w:rPr>
              <w:t xml:space="preserve">1a) Unicamente per gli </w:t>
            </w:r>
            <w:r w:rsidRPr="004D7347">
              <w:rPr>
                <w:rFonts w:ascii="Arial" w:hAnsi="Arial" w:cs="Arial"/>
                <w:b/>
                <w:dstrike/>
                <w:color w:val="000000"/>
                <w:kern w:val="15"/>
                <w:sz w:val="15"/>
                <w:szCs w:val="15"/>
              </w:rPr>
              <w:t xml:space="preserve">appalti pubblici di lavori, </w:t>
            </w:r>
            <w:r w:rsidRPr="004D7347">
              <w:rPr>
                <w:rFonts w:ascii="Arial" w:hAnsi="Arial" w:cs="Arial"/>
                <w:dstrike/>
                <w:kern w:val="15"/>
                <w:sz w:val="15"/>
                <w:szCs w:val="15"/>
              </w:rPr>
              <w:t>durante il periodo di riferimento(</w:t>
            </w:r>
            <w:r w:rsidRPr="004D7347">
              <w:rPr>
                <w:rStyle w:val="Rimandonotaapidipagina"/>
                <w:rFonts w:ascii="Arial" w:hAnsi="Arial" w:cs="Arial"/>
                <w:dstrike/>
                <w:kern w:val="15"/>
                <w:sz w:val="15"/>
                <w:szCs w:val="15"/>
              </w:rPr>
              <w:footnoteReference w:id="31"/>
            </w:r>
            <w:r w:rsidRPr="004D7347">
              <w:rPr>
                <w:rFonts w:ascii="Arial" w:hAnsi="Arial" w:cs="Arial"/>
                <w:dstrike/>
                <w:kern w:val="15"/>
                <w:sz w:val="15"/>
                <w:szCs w:val="15"/>
              </w:rPr>
              <w:t xml:space="preserve">) l'operatore economico </w:t>
            </w:r>
            <w:r w:rsidRPr="004D7347">
              <w:rPr>
                <w:rFonts w:ascii="Arial" w:hAnsi="Arial" w:cs="Arial"/>
                <w:b/>
                <w:dstrike/>
                <w:kern w:val="15"/>
                <w:sz w:val="15"/>
                <w:szCs w:val="15"/>
              </w:rPr>
              <w:t>ha eseguito i seguenti lavori del tipo specificato</w:t>
            </w:r>
            <w:r w:rsidRPr="004D7347">
              <w:rPr>
                <w:rFonts w:ascii="Arial" w:hAnsi="Arial" w:cs="Arial"/>
                <w:dstrike/>
                <w:kern w:val="15"/>
                <w:sz w:val="15"/>
                <w:szCs w:val="15"/>
              </w:rPr>
              <w:t xml:space="preserve">: </w:t>
            </w:r>
          </w:p>
          <w:p w14:paraId="7CED4D75" w14:textId="77777777" w:rsidR="00A23B3E" w:rsidRPr="004D7347" w:rsidRDefault="00A23B3E">
            <w:pPr>
              <w:rPr>
                <w:dstrike/>
                <w:kern w:val="15"/>
              </w:rPr>
            </w:pPr>
            <w:r w:rsidRPr="004D7347">
              <w:rPr>
                <w:rFonts w:ascii="Arial" w:hAnsi="Arial" w:cs="Arial"/>
                <w:dstrike/>
                <w:kern w:val="15"/>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C18AB3"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Numero di anni (periodo specificato nell'avviso o bando pertinente o nei documenti di gara): […]</w:t>
            </w:r>
            <w:r w:rsidRPr="004D7347">
              <w:rPr>
                <w:rFonts w:ascii="Arial" w:hAnsi="Arial" w:cs="Arial"/>
                <w:dstrike/>
                <w:kern w:val="15"/>
                <w:sz w:val="15"/>
                <w:szCs w:val="15"/>
              </w:rPr>
              <w:br/>
              <w:t>Lavori:  [……]</w:t>
            </w:r>
            <w:r w:rsidRPr="004D7347">
              <w:rPr>
                <w:rFonts w:ascii="Arial" w:hAnsi="Arial" w:cs="Arial"/>
                <w:dstrike/>
                <w:kern w:val="15"/>
                <w:sz w:val="15"/>
                <w:szCs w:val="15"/>
              </w:rPr>
              <w:br/>
            </w:r>
            <w:r w:rsidRPr="004D7347">
              <w:rPr>
                <w:rFonts w:ascii="Arial" w:hAnsi="Arial" w:cs="Arial"/>
                <w:dstrike/>
                <w:kern w:val="15"/>
                <w:sz w:val="15"/>
                <w:szCs w:val="15"/>
              </w:rPr>
              <w:br/>
              <w:t xml:space="preserve">(indirizzo web, autorità o organismo di emanazione, riferimento preciso della documentazione): </w:t>
            </w:r>
          </w:p>
          <w:p w14:paraId="39F2BEFB" w14:textId="77777777" w:rsidR="00A23B3E" w:rsidRPr="004D7347" w:rsidRDefault="00A23B3E">
            <w:pPr>
              <w:rPr>
                <w:dstrike/>
                <w:kern w:val="15"/>
              </w:rPr>
            </w:pPr>
            <w:r w:rsidRPr="004D7347">
              <w:rPr>
                <w:rFonts w:ascii="Arial" w:hAnsi="Arial" w:cs="Arial"/>
                <w:dstrike/>
                <w:kern w:val="15"/>
                <w:sz w:val="15"/>
                <w:szCs w:val="15"/>
              </w:rPr>
              <w:t>[…………][………..…][……….…]</w:t>
            </w:r>
          </w:p>
        </w:tc>
      </w:tr>
      <w:tr w:rsidR="00A23B3E" w14:paraId="501E2338" w14:textId="77777777" w:rsidTr="00E24F56">
        <w:trPr>
          <w:trHeight w:val="27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852E5B" w14:textId="77777777" w:rsidR="00A23B3E" w:rsidRPr="00BE2AC5" w:rsidRDefault="00A23B3E">
            <w:pPr>
              <w:ind w:left="426" w:hanging="426"/>
              <w:rPr>
                <w:rFonts w:ascii="Arial" w:hAnsi="Arial" w:cs="Arial"/>
                <w:dstrike/>
                <w:sz w:val="14"/>
                <w:szCs w:val="14"/>
              </w:rPr>
            </w:pPr>
            <w:r w:rsidRPr="00BE2AC5">
              <w:rPr>
                <w:rFonts w:ascii="Arial" w:hAnsi="Arial" w:cs="Arial"/>
                <w:dstrike/>
                <w:sz w:val="15"/>
                <w:szCs w:val="15"/>
              </w:rPr>
              <w:t xml:space="preserve">1b)    Unicamente per gli </w:t>
            </w:r>
            <w:r w:rsidRPr="00BE2AC5">
              <w:rPr>
                <w:rFonts w:ascii="Arial" w:hAnsi="Arial" w:cs="Arial"/>
                <w:b/>
                <w:i/>
                <w:dstrike/>
                <w:sz w:val="15"/>
                <w:szCs w:val="15"/>
              </w:rPr>
              <w:t>appalti pubblici di forniture e di servizi</w:t>
            </w:r>
            <w:r w:rsidRPr="00BE2AC5">
              <w:rPr>
                <w:rFonts w:ascii="Arial" w:hAnsi="Arial" w:cs="Arial"/>
                <w:dstrike/>
                <w:sz w:val="15"/>
                <w:szCs w:val="15"/>
              </w:rPr>
              <w:t>:</w:t>
            </w:r>
            <w:r w:rsidRPr="00BE2AC5">
              <w:rPr>
                <w:rFonts w:ascii="Arial" w:hAnsi="Arial" w:cs="Arial"/>
                <w:dstrike/>
                <w:sz w:val="15"/>
                <w:szCs w:val="15"/>
                <w:shd w:val="clear" w:color="auto" w:fill="BFBFBF"/>
              </w:rPr>
              <w:br/>
            </w:r>
          </w:p>
          <w:p w14:paraId="57504AF3" w14:textId="77777777" w:rsidR="00A23B3E" w:rsidRPr="00BE2AC5" w:rsidRDefault="00A23B3E">
            <w:pPr>
              <w:ind w:left="426" w:hanging="426"/>
              <w:rPr>
                <w:dstrike/>
              </w:rPr>
            </w:pPr>
            <w:r w:rsidRPr="00BE2AC5">
              <w:rPr>
                <w:rFonts w:ascii="Arial" w:hAnsi="Arial" w:cs="Arial"/>
                <w:dstrike/>
                <w:sz w:val="14"/>
                <w:szCs w:val="14"/>
              </w:rPr>
              <w:t xml:space="preserve">           Durante il periodo di riferimento l'operatore economico </w:t>
            </w:r>
            <w:r w:rsidRPr="00BE2AC5">
              <w:rPr>
                <w:rFonts w:ascii="Arial" w:hAnsi="Arial" w:cs="Arial"/>
                <w:b/>
                <w:dstrike/>
                <w:sz w:val="14"/>
                <w:szCs w:val="14"/>
              </w:rPr>
              <w:t xml:space="preserve">ha </w:t>
            </w:r>
            <w:r w:rsidRPr="00BE2AC5">
              <w:rPr>
                <w:rFonts w:ascii="Arial" w:hAnsi="Arial" w:cs="Arial"/>
                <w:b/>
                <w:dstrike/>
                <w:kern w:val="14"/>
                <w:sz w:val="14"/>
                <w:szCs w:val="14"/>
              </w:rPr>
              <w:t xml:space="preserve">consegnato le seguenti forniture principali del tipo specificato o </w:t>
            </w:r>
            <w:r w:rsidRPr="00BE2AC5">
              <w:rPr>
                <w:rFonts w:ascii="Arial" w:hAnsi="Arial" w:cs="Arial"/>
                <w:b/>
                <w:dstrike/>
                <w:sz w:val="14"/>
                <w:szCs w:val="14"/>
              </w:rPr>
              <w:t xml:space="preserve">prestato i seguenti servizi principali del tipo specificato: </w:t>
            </w:r>
            <w:r w:rsidRPr="00BE2AC5">
              <w:rPr>
                <w:rFonts w:ascii="Arial" w:hAnsi="Arial" w:cs="Arial"/>
                <w:dstrike/>
                <w:sz w:val="14"/>
                <w:szCs w:val="14"/>
              </w:rPr>
              <w:t>Indicare nell'elenco gli importi, le date e i destinatari, pubblici o privati(</w:t>
            </w:r>
            <w:r w:rsidRPr="00BE2AC5">
              <w:rPr>
                <w:rStyle w:val="Rimandonotaapidipagina"/>
                <w:rFonts w:ascii="Arial" w:hAnsi="Arial" w:cs="Arial"/>
                <w:dstrike/>
                <w:sz w:val="14"/>
                <w:szCs w:val="14"/>
              </w:rPr>
              <w:footnoteReference w:id="32"/>
            </w:r>
            <w:r w:rsidRPr="00BE2AC5">
              <w:rPr>
                <w:rFonts w:ascii="Arial" w:hAnsi="Arial" w:cs="Arial"/>
                <w:dstrike/>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5829B7" w14:textId="77777777" w:rsidR="00A23B3E" w:rsidRPr="00BE2AC5" w:rsidRDefault="00A23B3E">
            <w:pPr>
              <w:rPr>
                <w:rFonts w:ascii="Arial" w:hAnsi="Arial" w:cs="Arial"/>
                <w:dstrike/>
                <w:sz w:val="15"/>
                <w:szCs w:val="15"/>
              </w:rPr>
            </w:pPr>
            <w:r w:rsidRPr="00BE2AC5">
              <w:rPr>
                <w:rFonts w:ascii="Arial" w:hAnsi="Arial" w:cs="Arial"/>
                <w:dstrike/>
                <w:sz w:val="15"/>
                <w:szCs w:val="15"/>
              </w:rPr>
              <w:t xml:space="preserve">Numero di anni (periodo specificato nell'avviso o bando pertinente o nei documenti di gara): </w:t>
            </w:r>
          </w:p>
          <w:p w14:paraId="5745185D" w14:textId="77777777" w:rsidR="00A23B3E" w:rsidRPr="00BE2AC5" w:rsidRDefault="00A23B3E">
            <w:pPr>
              <w:rPr>
                <w:rFonts w:ascii="Arial" w:hAnsi="Arial" w:cs="Arial"/>
                <w:dstrike/>
                <w:sz w:val="15"/>
                <w:szCs w:val="15"/>
              </w:rPr>
            </w:pPr>
            <w:r w:rsidRPr="00BE2AC5">
              <w:rPr>
                <w:rFonts w:ascii="Arial" w:hAnsi="Arial" w:cs="Arial"/>
                <w:dstrike/>
                <w:sz w:val="15"/>
                <w:szCs w:val="15"/>
              </w:rPr>
              <w:t>[……………..]</w:t>
            </w:r>
          </w:p>
          <w:p w14:paraId="339E0477" w14:textId="77777777" w:rsidR="00A23B3E" w:rsidRPr="00BE2AC5" w:rsidRDefault="00A23B3E">
            <w:pPr>
              <w:rPr>
                <w:rFonts w:ascii="Arial" w:hAnsi="Arial" w:cs="Arial"/>
                <w:dstrike/>
                <w:sz w:val="15"/>
                <w:szCs w:val="15"/>
              </w:rPr>
            </w:pPr>
          </w:p>
        </w:tc>
      </w:tr>
      <w:tr w:rsidR="00A23B3E" w14:paraId="518CDD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39FAF4" w14:textId="77777777" w:rsidR="00A23B3E" w:rsidRPr="00E24F56" w:rsidRDefault="00A23B3E">
            <w:pPr>
              <w:ind w:left="426" w:hanging="426"/>
              <w:rPr>
                <w:rFonts w:ascii="Arial" w:hAnsi="Arial" w:cs="Arial"/>
                <w:dstrike/>
                <w:kern w:val="15"/>
                <w:sz w:val="15"/>
                <w:szCs w:val="15"/>
              </w:rPr>
            </w:pPr>
            <w:r w:rsidRPr="00E24F56">
              <w:rPr>
                <w:rFonts w:ascii="Arial" w:hAnsi="Arial" w:cs="Arial"/>
                <w:dstrike/>
                <w:kern w:val="15"/>
                <w:sz w:val="15"/>
                <w:szCs w:val="15"/>
              </w:rPr>
              <w:t xml:space="preserve">2)    Può disporre dei seguenti </w:t>
            </w:r>
            <w:r w:rsidRPr="00E24F56">
              <w:rPr>
                <w:rFonts w:ascii="Arial" w:hAnsi="Arial" w:cs="Arial"/>
                <w:b/>
                <w:dstrike/>
                <w:kern w:val="15"/>
                <w:sz w:val="15"/>
                <w:szCs w:val="15"/>
              </w:rPr>
              <w:t xml:space="preserve">tecnici o organismi tecnici </w:t>
            </w:r>
            <w:r w:rsidRPr="00E24F56">
              <w:rPr>
                <w:rFonts w:ascii="Arial" w:hAnsi="Arial" w:cs="Arial"/>
                <w:dstrike/>
                <w:kern w:val="15"/>
                <w:sz w:val="15"/>
                <w:szCs w:val="15"/>
              </w:rPr>
              <w:t>(</w:t>
            </w:r>
            <w:r w:rsidRPr="00E24F56">
              <w:rPr>
                <w:rStyle w:val="Rimandonotaapidipagina"/>
                <w:rFonts w:ascii="Arial" w:hAnsi="Arial" w:cs="Arial"/>
                <w:dstrike/>
                <w:kern w:val="15"/>
                <w:sz w:val="15"/>
                <w:szCs w:val="15"/>
              </w:rPr>
              <w:footnoteReference w:id="33"/>
            </w:r>
            <w:r w:rsidRPr="00E24F56">
              <w:rPr>
                <w:rFonts w:ascii="Arial" w:hAnsi="Arial" w:cs="Arial"/>
                <w:dstrike/>
                <w:kern w:val="15"/>
                <w:sz w:val="15"/>
                <w:szCs w:val="15"/>
              </w:rPr>
              <w:t>), citando in particolare quelli responsabili del controllo della qualità:</w:t>
            </w:r>
          </w:p>
          <w:p w14:paraId="5E5D33C9" w14:textId="77777777" w:rsidR="00A23B3E" w:rsidRPr="00E24F56" w:rsidRDefault="00A23B3E">
            <w:pPr>
              <w:ind w:left="426"/>
              <w:rPr>
                <w:dstrike/>
                <w:kern w:val="15"/>
              </w:rPr>
            </w:pPr>
            <w:r w:rsidRPr="00E24F56">
              <w:rPr>
                <w:rFonts w:ascii="Arial" w:hAnsi="Arial" w:cs="Arial"/>
                <w:dstrike/>
                <w:kern w:val="15"/>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989B5C" w14:textId="77777777" w:rsidR="00A23B3E" w:rsidRPr="00E24F56" w:rsidRDefault="00A23B3E">
            <w:pPr>
              <w:rPr>
                <w:dstrike/>
                <w:kern w:val="15"/>
              </w:rPr>
            </w:pPr>
            <w:r w:rsidRPr="00E24F56">
              <w:rPr>
                <w:rFonts w:ascii="Arial" w:hAnsi="Arial" w:cs="Arial"/>
                <w:dstrike/>
                <w:kern w:val="15"/>
                <w:sz w:val="15"/>
                <w:szCs w:val="15"/>
              </w:rPr>
              <w:t>[……..……]</w:t>
            </w:r>
            <w:r w:rsidRPr="00E24F56">
              <w:rPr>
                <w:rFonts w:ascii="Arial" w:hAnsi="Arial" w:cs="Arial"/>
                <w:dstrike/>
                <w:kern w:val="15"/>
                <w:sz w:val="15"/>
                <w:szCs w:val="15"/>
              </w:rPr>
              <w:br/>
            </w:r>
            <w:r w:rsidRPr="00E24F56">
              <w:rPr>
                <w:rFonts w:ascii="Arial" w:hAnsi="Arial" w:cs="Arial"/>
                <w:dstrike/>
                <w:kern w:val="15"/>
                <w:sz w:val="15"/>
                <w:szCs w:val="15"/>
              </w:rPr>
              <w:br/>
            </w:r>
            <w:r w:rsidRPr="00E24F56">
              <w:rPr>
                <w:rFonts w:ascii="Arial" w:hAnsi="Arial" w:cs="Arial"/>
                <w:dstrike/>
                <w:kern w:val="15"/>
                <w:sz w:val="15"/>
                <w:szCs w:val="15"/>
              </w:rPr>
              <w:br/>
            </w:r>
            <w:r w:rsidRPr="00E24F56">
              <w:rPr>
                <w:rFonts w:ascii="Arial" w:hAnsi="Arial" w:cs="Arial"/>
                <w:dstrike/>
                <w:kern w:val="15"/>
                <w:sz w:val="15"/>
                <w:szCs w:val="15"/>
              </w:rPr>
              <w:br/>
              <w:t>[……….…]</w:t>
            </w:r>
          </w:p>
        </w:tc>
      </w:tr>
      <w:tr w:rsidR="00A23B3E" w14:paraId="3A5AF5B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0C2A7C" w14:textId="77777777" w:rsidR="00A23B3E" w:rsidRPr="00E24F56" w:rsidRDefault="00A23B3E">
            <w:pPr>
              <w:ind w:left="426" w:hanging="426"/>
              <w:rPr>
                <w:dstrike/>
                <w:kern w:val="15"/>
              </w:rPr>
            </w:pPr>
            <w:r w:rsidRPr="00E24F56">
              <w:rPr>
                <w:rFonts w:ascii="Arial" w:hAnsi="Arial" w:cs="Arial"/>
                <w:dstrike/>
                <w:kern w:val="15"/>
                <w:sz w:val="15"/>
                <w:szCs w:val="15"/>
              </w:rPr>
              <w:t xml:space="preserve">3)   Utilizza le seguenti </w:t>
            </w:r>
            <w:r w:rsidRPr="00E24F56">
              <w:rPr>
                <w:rFonts w:ascii="Arial" w:hAnsi="Arial" w:cs="Arial"/>
                <w:b/>
                <w:dstrike/>
                <w:kern w:val="15"/>
                <w:sz w:val="15"/>
                <w:szCs w:val="15"/>
              </w:rPr>
              <w:t xml:space="preserve">attrezzature tecniche e adotta le seguenti misure per garantire la qualità </w:t>
            </w:r>
            <w:r w:rsidRPr="00E24F56">
              <w:rPr>
                <w:rFonts w:ascii="Arial" w:hAnsi="Arial" w:cs="Arial"/>
                <w:dstrike/>
                <w:kern w:val="15"/>
                <w:sz w:val="15"/>
                <w:szCs w:val="15"/>
              </w:rPr>
              <w:t xml:space="preserve">e dispone degli </w:t>
            </w:r>
            <w:r w:rsidRPr="00E24F56">
              <w:rPr>
                <w:rFonts w:ascii="Arial" w:hAnsi="Arial" w:cs="Arial"/>
                <w:b/>
                <w:dstrike/>
                <w:kern w:val="15"/>
                <w:sz w:val="15"/>
                <w:szCs w:val="15"/>
              </w:rPr>
              <w:t>strumenti di studio e ricerca</w:t>
            </w:r>
            <w:r w:rsidRPr="00E24F56">
              <w:rPr>
                <w:rFonts w:ascii="Arial" w:hAnsi="Arial" w:cs="Arial"/>
                <w:dstrike/>
                <w:kern w:val="15"/>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C69551" w14:textId="77777777" w:rsidR="00A23B3E" w:rsidRPr="00E24F56" w:rsidRDefault="00A23B3E">
            <w:pPr>
              <w:rPr>
                <w:dstrike/>
                <w:kern w:val="15"/>
              </w:rPr>
            </w:pPr>
            <w:r w:rsidRPr="00E24F56">
              <w:rPr>
                <w:rFonts w:ascii="Arial" w:hAnsi="Arial" w:cs="Arial"/>
                <w:dstrike/>
                <w:kern w:val="15"/>
                <w:sz w:val="15"/>
                <w:szCs w:val="15"/>
              </w:rPr>
              <w:t>[……….…]</w:t>
            </w:r>
          </w:p>
        </w:tc>
      </w:tr>
      <w:tr w:rsidR="00A23B3E" w14:paraId="56D2ED8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91CE58" w14:textId="77777777" w:rsidR="00A23B3E" w:rsidRPr="00E24F56" w:rsidRDefault="00A23B3E">
            <w:pPr>
              <w:ind w:left="426" w:hanging="426"/>
              <w:rPr>
                <w:dstrike/>
                <w:kern w:val="15"/>
              </w:rPr>
            </w:pPr>
            <w:r w:rsidRPr="00E24F56">
              <w:rPr>
                <w:rFonts w:ascii="Arial" w:hAnsi="Arial" w:cs="Arial"/>
                <w:dstrike/>
                <w:kern w:val="15"/>
                <w:sz w:val="15"/>
                <w:szCs w:val="15"/>
              </w:rPr>
              <w:t xml:space="preserve">4)  Potrà applicare i seguenti </w:t>
            </w:r>
            <w:r w:rsidRPr="00E24F56">
              <w:rPr>
                <w:rFonts w:ascii="Arial" w:hAnsi="Arial" w:cs="Arial"/>
                <w:b/>
                <w:dstrike/>
                <w:kern w:val="15"/>
                <w:sz w:val="15"/>
                <w:szCs w:val="15"/>
              </w:rPr>
              <w:t>sistemi di gestione e di tracciabilità della catena di approvvigionamento</w:t>
            </w:r>
            <w:r w:rsidRPr="00E24F56">
              <w:rPr>
                <w:rFonts w:ascii="Arial" w:hAnsi="Arial" w:cs="Arial"/>
                <w:dstrike/>
                <w:kern w:val="15"/>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A5D46B" w14:textId="77777777" w:rsidR="00A23B3E" w:rsidRPr="00E24F56" w:rsidRDefault="00A23B3E">
            <w:pPr>
              <w:rPr>
                <w:dstrike/>
                <w:kern w:val="15"/>
              </w:rPr>
            </w:pPr>
            <w:r w:rsidRPr="00E24F56">
              <w:rPr>
                <w:rFonts w:ascii="Arial" w:hAnsi="Arial" w:cs="Arial"/>
                <w:dstrike/>
                <w:kern w:val="15"/>
                <w:sz w:val="15"/>
                <w:szCs w:val="15"/>
              </w:rPr>
              <w:t>[……….…]</w:t>
            </w:r>
          </w:p>
        </w:tc>
      </w:tr>
      <w:tr w:rsidR="00A23B3E" w14:paraId="3E049C3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F3A04" w14:textId="77777777" w:rsidR="00A23B3E" w:rsidRPr="00E24F56" w:rsidRDefault="00A23B3E">
            <w:pPr>
              <w:ind w:left="426" w:hanging="426"/>
              <w:rPr>
                <w:rFonts w:ascii="Arial" w:hAnsi="Arial" w:cs="Arial"/>
                <w:dstrike/>
                <w:kern w:val="15"/>
                <w:sz w:val="15"/>
                <w:szCs w:val="15"/>
              </w:rPr>
            </w:pPr>
            <w:r w:rsidRPr="00E24F56">
              <w:rPr>
                <w:rFonts w:ascii="Arial" w:hAnsi="Arial" w:cs="Arial"/>
                <w:dstrike/>
                <w:kern w:val="15"/>
                <w:sz w:val="15"/>
                <w:szCs w:val="15"/>
              </w:rPr>
              <w:t>5)</w:t>
            </w:r>
            <w:r w:rsidRPr="00E24F56">
              <w:rPr>
                <w:rFonts w:ascii="Arial" w:hAnsi="Arial" w:cs="Arial"/>
                <w:b/>
                <w:dstrike/>
                <w:kern w:val="15"/>
                <w:sz w:val="15"/>
                <w:szCs w:val="15"/>
              </w:rPr>
              <w:t xml:space="preserve">       Per la fornitura di prodotti o la prestazione di servizi complessi o, eccezionalmente, di prodotti o servizi richiesti per una finalità particolare:</w:t>
            </w:r>
            <w:r w:rsidRPr="00E24F56">
              <w:rPr>
                <w:rFonts w:ascii="Arial" w:hAnsi="Arial" w:cs="Arial"/>
                <w:b/>
                <w:dstrike/>
                <w:kern w:val="15"/>
                <w:sz w:val="15"/>
                <w:szCs w:val="15"/>
                <w:shd w:val="clear" w:color="auto" w:fill="BFBFBF"/>
              </w:rPr>
              <w:br/>
            </w:r>
          </w:p>
          <w:p w14:paraId="1891B3D3" w14:textId="77777777" w:rsidR="00A23B3E" w:rsidRPr="00E24F56" w:rsidRDefault="00A23B3E">
            <w:pPr>
              <w:ind w:left="426"/>
              <w:rPr>
                <w:dstrike/>
                <w:kern w:val="15"/>
              </w:rPr>
            </w:pPr>
            <w:r w:rsidRPr="00E24F56">
              <w:rPr>
                <w:rFonts w:ascii="Arial" w:hAnsi="Arial" w:cs="Arial"/>
                <w:dstrike/>
                <w:kern w:val="15"/>
                <w:sz w:val="15"/>
                <w:szCs w:val="15"/>
              </w:rPr>
              <w:t xml:space="preserve">L'operatore economico </w:t>
            </w:r>
            <w:r w:rsidRPr="00E24F56">
              <w:rPr>
                <w:rFonts w:ascii="Arial" w:hAnsi="Arial" w:cs="Arial"/>
                <w:b/>
                <w:dstrike/>
                <w:kern w:val="15"/>
                <w:sz w:val="15"/>
                <w:szCs w:val="15"/>
              </w:rPr>
              <w:t>consentirà</w:t>
            </w:r>
            <w:r w:rsidRPr="00E24F56">
              <w:rPr>
                <w:rFonts w:ascii="Arial" w:hAnsi="Arial" w:cs="Arial"/>
                <w:dstrike/>
                <w:kern w:val="15"/>
                <w:sz w:val="15"/>
                <w:szCs w:val="15"/>
              </w:rPr>
              <w:t xml:space="preserve"> l'esecuzione di </w:t>
            </w:r>
            <w:r w:rsidRPr="00E24F56">
              <w:rPr>
                <w:rFonts w:ascii="Arial" w:hAnsi="Arial" w:cs="Arial"/>
                <w:b/>
                <w:dstrike/>
                <w:kern w:val="15"/>
                <w:sz w:val="15"/>
                <w:szCs w:val="15"/>
              </w:rPr>
              <w:t>verifiche</w:t>
            </w:r>
            <w:r w:rsidRPr="00E24F56">
              <w:rPr>
                <w:rFonts w:ascii="Arial" w:hAnsi="Arial" w:cs="Arial"/>
                <w:dstrike/>
                <w:kern w:val="15"/>
                <w:sz w:val="15"/>
                <w:szCs w:val="15"/>
              </w:rPr>
              <w:t>(</w:t>
            </w:r>
            <w:r w:rsidRPr="00E24F56">
              <w:rPr>
                <w:rStyle w:val="Rimandonotaapidipagina"/>
                <w:rFonts w:ascii="Arial" w:hAnsi="Arial" w:cs="Arial"/>
                <w:dstrike/>
                <w:kern w:val="15"/>
                <w:sz w:val="15"/>
                <w:szCs w:val="15"/>
              </w:rPr>
              <w:footnoteReference w:id="34"/>
            </w:r>
            <w:r w:rsidRPr="00E24F56">
              <w:rPr>
                <w:rFonts w:ascii="Arial" w:hAnsi="Arial" w:cs="Arial"/>
                <w:dstrike/>
                <w:kern w:val="15"/>
                <w:sz w:val="15"/>
                <w:szCs w:val="15"/>
              </w:rPr>
              <w:t>) delle sue capacità di</w:t>
            </w:r>
            <w:r w:rsidRPr="00E24F56">
              <w:rPr>
                <w:rFonts w:ascii="Arial" w:hAnsi="Arial" w:cs="Arial"/>
                <w:b/>
                <w:dstrike/>
                <w:kern w:val="15"/>
                <w:sz w:val="15"/>
                <w:szCs w:val="15"/>
              </w:rPr>
              <w:t xml:space="preserve"> produzione</w:t>
            </w:r>
            <w:r w:rsidRPr="00E24F56">
              <w:rPr>
                <w:rFonts w:ascii="Arial" w:hAnsi="Arial" w:cs="Arial"/>
                <w:dstrike/>
                <w:kern w:val="15"/>
                <w:sz w:val="15"/>
                <w:szCs w:val="15"/>
              </w:rPr>
              <w:t xml:space="preserve"> o </w:t>
            </w:r>
            <w:r w:rsidRPr="00E24F56">
              <w:rPr>
                <w:rFonts w:ascii="Arial" w:hAnsi="Arial" w:cs="Arial"/>
                <w:b/>
                <w:dstrike/>
                <w:kern w:val="15"/>
                <w:sz w:val="15"/>
                <w:szCs w:val="15"/>
              </w:rPr>
              <w:t>strutture tecniche</w:t>
            </w:r>
            <w:r w:rsidRPr="00E24F56">
              <w:rPr>
                <w:rFonts w:ascii="Arial" w:hAnsi="Arial" w:cs="Arial"/>
                <w:dstrike/>
                <w:kern w:val="15"/>
                <w:sz w:val="15"/>
                <w:szCs w:val="15"/>
              </w:rPr>
              <w:t xml:space="preserve"> e, se necessario, degli </w:t>
            </w:r>
            <w:r w:rsidRPr="00E24F56">
              <w:rPr>
                <w:rFonts w:ascii="Arial" w:hAnsi="Arial" w:cs="Arial"/>
                <w:b/>
                <w:dstrike/>
                <w:kern w:val="15"/>
                <w:sz w:val="15"/>
                <w:szCs w:val="15"/>
              </w:rPr>
              <w:t xml:space="preserve">strumenti di studio e di </w:t>
            </w:r>
            <w:r w:rsidRPr="00E24F56">
              <w:rPr>
                <w:rFonts w:ascii="Arial" w:hAnsi="Arial" w:cs="Arial"/>
                <w:b/>
                <w:dstrike/>
                <w:kern w:val="15"/>
                <w:sz w:val="15"/>
                <w:szCs w:val="15"/>
              </w:rPr>
              <w:lastRenderedPageBreak/>
              <w:t>ricerca</w:t>
            </w:r>
            <w:r w:rsidRPr="00E24F56">
              <w:rPr>
                <w:rFonts w:ascii="Arial" w:hAnsi="Arial" w:cs="Arial"/>
                <w:dstrike/>
                <w:kern w:val="15"/>
                <w:sz w:val="15"/>
                <w:szCs w:val="15"/>
              </w:rPr>
              <w:t xml:space="preserve"> di cui egli dispone, nonché delle </w:t>
            </w:r>
            <w:r w:rsidRPr="00E24F56">
              <w:rPr>
                <w:rFonts w:ascii="Arial" w:hAnsi="Arial" w:cs="Arial"/>
                <w:b/>
                <w:dstrike/>
                <w:kern w:val="15"/>
                <w:sz w:val="15"/>
                <w:szCs w:val="15"/>
              </w:rPr>
              <w:t>misure adottate per garantire la qualità</w:t>
            </w:r>
            <w:r w:rsidRPr="00E24F56">
              <w:rPr>
                <w:rFonts w:ascii="Arial" w:hAnsi="Arial" w:cs="Arial"/>
                <w:dstrike/>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AC6F9C" w14:textId="77777777" w:rsidR="00A23B3E" w:rsidRPr="00E24F56" w:rsidRDefault="00A23B3E">
            <w:pPr>
              <w:rPr>
                <w:rFonts w:ascii="Arial" w:hAnsi="Arial" w:cs="Arial"/>
                <w:dstrike/>
                <w:kern w:val="15"/>
                <w:sz w:val="15"/>
                <w:szCs w:val="15"/>
              </w:rPr>
            </w:pPr>
            <w:r w:rsidRPr="00E24F56">
              <w:rPr>
                <w:rFonts w:ascii="Arial" w:hAnsi="Arial" w:cs="Arial"/>
                <w:dstrike/>
                <w:kern w:val="15"/>
                <w:sz w:val="15"/>
                <w:szCs w:val="15"/>
              </w:rPr>
              <w:lastRenderedPageBreak/>
              <w:br/>
            </w:r>
            <w:r w:rsidRPr="00E24F56">
              <w:rPr>
                <w:rFonts w:ascii="Arial" w:hAnsi="Arial" w:cs="Arial"/>
                <w:dstrike/>
                <w:kern w:val="15"/>
                <w:sz w:val="15"/>
                <w:szCs w:val="15"/>
              </w:rPr>
              <w:br/>
            </w:r>
          </w:p>
          <w:p w14:paraId="7A4271DC" w14:textId="77777777" w:rsidR="00A23B3E" w:rsidRPr="00E24F56" w:rsidRDefault="00A23B3E">
            <w:pPr>
              <w:rPr>
                <w:rFonts w:ascii="Arial" w:hAnsi="Arial" w:cs="Arial"/>
                <w:dstrike/>
                <w:kern w:val="15"/>
                <w:sz w:val="15"/>
                <w:szCs w:val="15"/>
              </w:rPr>
            </w:pPr>
            <w:r w:rsidRPr="00E24F56">
              <w:rPr>
                <w:rFonts w:ascii="Arial" w:hAnsi="Arial" w:cs="Arial"/>
                <w:dstrike/>
                <w:kern w:val="15"/>
                <w:sz w:val="15"/>
                <w:szCs w:val="15"/>
              </w:rPr>
              <w:br/>
              <w:t>[ ] Sì [ ] No</w:t>
            </w:r>
          </w:p>
          <w:p w14:paraId="6216FBFB" w14:textId="77777777" w:rsidR="00350D7E" w:rsidRPr="00E24F56" w:rsidRDefault="00350D7E">
            <w:pPr>
              <w:rPr>
                <w:rFonts w:ascii="Arial" w:hAnsi="Arial" w:cs="Arial"/>
                <w:dstrike/>
                <w:kern w:val="15"/>
                <w:sz w:val="15"/>
                <w:szCs w:val="15"/>
              </w:rPr>
            </w:pPr>
          </w:p>
          <w:p w14:paraId="26CDBE27" w14:textId="77777777" w:rsidR="00350D7E" w:rsidRPr="00E24F56" w:rsidRDefault="00350D7E">
            <w:pPr>
              <w:rPr>
                <w:dstrike/>
                <w:kern w:val="15"/>
              </w:rPr>
            </w:pPr>
          </w:p>
        </w:tc>
      </w:tr>
      <w:tr w:rsidR="00A23B3E" w14:paraId="525526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E98661" w14:textId="77777777" w:rsidR="00A23B3E" w:rsidRPr="006205C1" w:rsidRDefault="00A23B3E">
            <w:pPr>
              <w:ind w:left="426" w:hanging="426"/>
              <w:rPr>
                <w:rFonts w:ascii="Arial" w:hAnsi="Arial" w:cs="Arial"/>
                <w:dstrike/>
                <w:kern w:val="15"/>
                <w:sz w:val="15"/>
                <w:szCs w:val="15"/>
              </w:rPr>
            </w:pPr>
            <w:r w:rsidRPr="006205C1">
              <w:rPr>
                <w:rFonts w:ascii="Arial" w:hAnsi="Arial" w:cs="Arial"/>
                <w:dstrike/>
                <w:kern w:val="15"/>
                <w:sz w:val="15"/>
                <w:szCs w:val="15"/>
              </w:rPr>
              <w:lastRenderedPageBreak/>
              <w:t xml:space="preserve">6)       Indicare i </w:t>
            </w:r>
            <w:r w:rsidRPr="006205C1">
              <w:rPr>
                <w:rFonts w:ascii="Arial" w:hAnsi="Arial" w:cs="Arial"/>
                <w:b/>
                <w:dstrike/>
                <w:kern w:val="15"/>
                <w:sz w:val="15"/>
                <w:szCs w:val="15"/>
              </w:rPr>
              <w:t>titoli di studio e professionali</w:t>
            </w:r>
            <w:r w:rsidRPr="006205C1">
              <w:rPr>
                <w:rFonts w:ascii="Arial" w:hAnsi="Arial" w:cs="Arial"/>
                <w:dstrike/>
                <w:kern w:val="15"/>
                <w:sz w:val="15"/>
                <w:szCs w:val="15"/>
              </w:rPr>
              <w:t xml:space="preserve"> di cui sono in possesso:</w:t>
            </w:r>
          </w:p>
          <w:p w14:paraId="06D50B03" w14:textId="77777777" w:rsidR="00A23B3E" w:rsidRPr="006205C1" w:rsidRDefault="00A23B3E">
            <w:pPr>
              <w:rPr>
                <w:rFonts w:ascii="Arial" w:hAnsi="Arial" w:cs="Arial"/>
                <w:b/>
                <w:i/>
                <w:dstrike/>
                <w:kern w:val="15"/>
                <w:sz w:val="15"/>
                <w:szCs w:val="15"/>
              </w:rPr>
            </w:pPr>
            <w:r w:rsidRPr="006205C1">
              <w:rPr>
                <w:rFonts w:ascii="Arial" w:hAnsi="Arial" w:cs="Arial"/>
                <w:dstrike/>
                <w:kern w:val="15"/>
                <w:sz w:val="15"/>
                <w:szCs w:val="15"/>
              </w:rPr>
              <w:t>a)       lo stesso prestatore di servizi o imprenditore,</w:t>
            </w:r>
          </w:p>
          <w:p w14:paraId="3614286A" w14:textId="77777777" w:rsidR="00A23B3E" w:rsidRPr="006205C1" w:rsidRDefault="00A23B3E">
            <w:pPr>
              <w:ind w:left="426"/>
              <w:rPr>
                <w:rFonts w:ascii="Arial" w:hAnsi="Arial" w:cs="Arial"/>
                <w:dstrike/>
                <w:kern w:val="15"/>
                <w:sz w:val="15"/>
                <w:szCs w:val="15"/>
              </w:rPr>
            </w:pPr>
            <w:r w:rsidRPr="006205C1">
              <w:rPr>
                <w:rFonts w:ascii="Arial" w:hAnsi="Arial" w:cs="Arial"/>
                <w:b/>
                <w:i/>
                <w:dstrike/>
                <w:kern w:val="15"/>
                <w:sz w:val="15"/>
                <w:szCs w:val="15"/>
              </w:rPr>
              <w:t>e/o</w:t>
            </w:r>
            <w:r w:rsidRPr="006205C1">
              <w:rPr>
                <w:rFonts w:ascii="Arial" w:hAnsi="Arial" w:cs="Arial"/>
                <w:dstrike/>
                <w:kern w:val="15"/>
                <w:sz w:val="15"/>
                <w:szCs w:val="15"/>
              </w:rPr>
              <w:t xml:space="preserve"> (in funzione dei requisiti richiesti nell'avviso o bando pertinente o nei documenti di gara)</w:t>
            </w:r>
            <w:r w:rsidRPr="006205C1">
              <w:rPr>
                <w:rFonts w:ascii="Arial" w:hAnsi="Arial" w:cs="Arial"/>
                <w:dstrike/>
                <w:kern w:val="15"/>
                <w:sz w:val="15"/>
                <w:szCs w:val="15"/>
              </w:rPr>
              <w:br/>
            </w:r>
          </w:p>
          <w:p w14:paraId="3E5F386F" w14:textId="77777777" w:rsidR="00A23B3E" w:rsidRPr="006205C1" w:rsidRDefault="00A23B3E">
            <w:pPr>
              <w:ind w:left="426" w:hanging="426"/>
              <w:rPr>
                <w:dstrike/>
                <w:kern w:val="15"/>
              </w:rPr>
            </w:pPr>
            <w:r w:rsidRPr="006205C1">
              <w:rPr>
                <w:rFonts w:ascii="Arial" w:hAnsi="Arial" w:cs="Arial"/>
                <w:dstrike/>
                <w:kern w:val="15"/>
                <w:sz w:val="15"/>
                <w:szCs w:val="15"/>
              </w:rPr>
              <w:t xml:space="preserve">b)       </w:t>
            </w:r>
            <w:r w:rsidRPr="006205C1">
              <w:rPr>
                <w:rFonts w:ascii="Arial" w:hAnsi="Arial" w:cs="Arial"/>
                <w:dstrike/>
                <w:color w:val="000000"/>
                <w:kern w:val="15"/>
                <w:sz w:val="15"/>
                <w:szCs w:val="15"/>
              </w:rPr>
              <w:t>i componenti della struttura tecnica-operativa</w:t>
            </w:r>
            <w:r w:rsidR="00D64744" w:rsidRPr="006205C1">
              <w:rPr>
                <w:rFonts w:ascii="Arial" w:hAnsi="Arial" w:cs="Arial"/>
                <w:dstrike/>
                <w:color w:val="000000"/>
                <w:kern w:val="15"/>
                <w:sz w:val="15"/>
                <w:szCs w:val="15"/>
              </w:rPr>
              <w:t>/ gruppi di lavoro</w:t>
            </w:r>
            <w:r w:rsidRPr="006205C1">
              <w:rPr>
                <w:rFonts w:ascii="Arial" w:hAnsi="Arial" w:cs="Arial"/>
                <w:dstrike/>
                <w:color w:val="000000"/>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04D091" w14:textId="77777777" w:rsidR="00A23B3E" w:rsidRPr="006205C1" w:rsidRDefault="00A23B3E">
            <w:pPr>
              <w:rPr>
                <w:rFonts w:ascii="Arial" w:hAnsi="Arial" w:cs="Arial"/>
                <w:dstrike/>
                <w:kern w:val="15"/>
                <w:sz w:val="15"/>
                <w:szCs w:val="15"/>
              </w:rPr>
            </w:pPr>
            <w:r w:rsidRPr="006205C1">
              <w:rPr>
                <w:rFonts w:ascii="Arial" w:hAnsi="Arial" w:cs="Arial"/>
                <w:dstrike/>
                <w:kern w:val="15"/>
                <w:sz w:val="15"/>
                <w:szCs w:val="15"/>
              </w:rPr>
              <w:br/>
            </w:r>
          </w:p>
          <w:p w14:paraId="61C22723" w14:textId="77777777" w:rsidR="00A23B3E" w:rsidRPr="006205C1" w:rsidRDefault="00A23B3E">
            <w:pPr>
              <w:rPr>
                <w:rFonts w:ascii="Arial" w:hAnsi="Arial" w:cs="Arial"/>
                <w:dstrike/>
                <w:kern w:val="15"/>
                <w:sz w:val="15"/>
                <w:szCs w:val="15"/>
              </w:rPr>
            </w:pPr>
            <w:r w:rsidRPr="006205C1">
              <w:rPr>
                <w:rFonts w:ascii="Arial" w:hAnsi="Arial" w:cs="Arial"/>
                <w:dstrike/>
                <w:kern w:val="15"/>
                <w:sz w:val="15"/>
                <w:szCs w:val="15"/>
              </w:rPr>
              <w:br/>
              <w:t>a) [………..…]</w:t>
            </w:r>
            <w:r w:rsidRPr="006205C1">
              <w:rPr>
                <w:rFonts w:ascii="Arial" w:hAnsi="Arial" w:cs="Arial"/>
                <w:dstrike/>
                <w:kern w:val="15"/>
                <w:sz w:val="15"/>
                <w:szCs w:val="15"/>
              </w:rPr>
              <w:br/>
            </w:r>
            <w:r w:rsidRPr="006205C1">
              <w:rPr>
                <w:rFonts w:ascii="Arial" w:hAnsi="Arial" w:cs="Arial"/>
                <w:dstrike/>
                <w:kern w:val="15"/>
                <w:sz w:val="15"/>
                <w:szCs w:val="15"/>
              </w:rPr>
              <w:br/>
            </w:r>
          </w:p>
          <w:p w14:paraId="70644919" w14:textId="77777777" w:rsidR="00A23B3E" w:rsidRPr="006205C1" w:rsidRDefault="00A23B3E">
            <w:pPr>
              <w:rPr>
                <w:dstrike/>
                <w:kern w:val="15"/>
              </w:rPr>
            </w:pPr>
            <w:r w:rsidRPr="006205C1">
              <w:rPr>
                <w:rFonts w:ascii="Arial" w:hAnsi="Arial" w:cs="Arial"/>
                <w:dstrike/>
                <w:kern w:val="15"/>
                <w:sz w:val="15"/>
                <w:szCs w:val="15"/>
              </w:rPr>
              <w:br/>
              <w:t>b) [………..…]</w:t>
            </w:r>
          </w:p>
        </w:tc>
      </w:tr>
      <w:tr w:rsidR="00A23B3E" w14:paraId="2C9BD8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BA0947" w14:textId="77777777" w:rsidR="00A23B3E" w:rsidRPr="00E24F56" w:rsidRDefault="00A23B3E">
            <w:pPr>
              <w:ind w:left="426" w:hanging="426"/>
              <w:rPr>
                <w:dstrike/>
                <w:kern w:val="15"/>
              </w:rPr>
            </w:pPr>
            <w:r w:rsidRPr="00E24F56">
              <w:rPr>
                <w:rFonts w:ascii="Arial" w:hAnsi="Arial" w:cs="Arial"/>
                <w:dstrike/>
                <w:kern w:val="15"/>
                <w:sz w:val="15"/>
                <w:szCs w:val="15"/>
              </w:rPr>
              <w:t xml:space="preserve">7)       L'operatore economico potrà applicare durante l'esecuzione dell'appalto le seguenti </w:t>
            </w:r>
            <w:r w:rsidRPr="00E24F56">
              <w:rPr>
                <w:rFonts w:ascii="Arial" w:hAnsi="Arial" w:cs="Arial"/>
                <w:b/>
                <w:dstrike/>
                <w:kern w:val="15"/>
                <w:sz w:val="15"/>
                <w:szCs w:val="15"/>
              </w:rPr>
              <w:t>misure di gestione ambientale</w:t>
            </w:r>
            <w:r w:rsidRPr="00E24F56">
              <w:rPr>
                <w:rFonts w:ascii="Arial" w:hAnsi="Arial" w:cs="Arial"/>
                <w:dstrike/>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02AC61" w14:textId="77777777" w:rsidR="00A23B3E" w:rsidRPr="00E24F56" w:rsidRDefault="00A23B3E">
            <w:pPr>
              <w:rPr>
                <w:dstrike/>
                <w:kern w:val="15"/>
              </w:rPr>
            </w:pPr>
            <w:r w:rsidRPr="00E24F56">
              <w:rPr>
                <w:rFonts w:ascii="Arial" w:hAnsi="Arial" w:cs="Arial"/>
                <w:dstrike/>
                <w:kern w:val="15"/>
                <w:sz w:val="15"/>
                <w:szCs w:val="15"/>
              </w:rPr>
              <w:t>[…………..…]</w:t>
            </w:r>
          </w:p>
        </w:tc>
      </w:tr>
      <w:tr w:rsidR="00A23B3E" w14:paraId="22255F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DE1E8A" w14:textId="77777777" w:rsidR="00A23B3E" w:rsidRPr="008B0306" w:rsidRDefault="00A23B3E">
            <w:pPr>
              <w:spacing w:before="0" w:after="0"/>
              <w:ind w:left="426" w:hanging="426"/>
              <w:rPr>
                <w:dstrike/>
                <w:kern w:val="15"/>
              </w:rPr>
            </w:pPr>
            <w:r w:rsidRPr="008B0306">
              <w:rPr>
                <w:rFonts w:ascii="Arial" w:hAnsi="Arial" w:cs="Arial"/>
                <w:dstrike/>
                <w:kern w:val="15"/>
                <w:sz w:val="15"/>
                <w:szCs w:val="15"/>
              </w:rPr>
              <w:t>8)       L'</w:t>
            </w:r>
            <w:r w:rsidRPr="008B0306">
              <w:rPr>
                <w:rFonts w:ascii="Arial" w:hAnsi="Arial" w:cs="Arial"/>
                <w:b/>
                <w:dstrike/>
                <w:kern w:val="15"/>
                <w:sz w:val="15"/>
                <w:szCs w:val="15"/>
              </w:rPr>
              <w:t>organico medio annuo</w:t>
            </w:r>
            <w:r w:rsidRPr="008B0306">
              <w:rPr>
                <w:rFonts w:ascii="Arial" w:hAnsi="Arial" w:cs="Arial"/>
                <w:dstrike/>
                <w:kern w:val="15"/>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468C8A"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Anno, organico medio annuo:</w:t>
            </w:r>
          </w:p>
          <w:p w14:paraId="3A8A8671"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6F545DB6"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129C05F5"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069D3EC8"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Anno, numero di dirigenti</w:t>
            </w:r>
          </w:p>
          <w:p w14:paraId="597E29AA"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581142A3"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293645ED" w14:textId="77777777" w:rsidR="00A23B3E" w:rsidRPr="008B0306" w:rsidRDefault="00A23B3E">
            <w:pPr>
              <w:spacing w:before="0" w:after="0"/>
              <w:rPr>
                <w:dstrike/>
                <w:kern w:val="15"/>
              </w:rPr>
            </w:pPr>
            <w:r w:rsidRPr="008B0306">
              <w:rPr>
                <w:rFonts w:ascii="Arial" w:hAnsi="Arial" w:cs="Arial"/>
                <w:dstrike/>
                <w:kern w:val="15"/>
                <w:sz w:val="15"/>
                <w:szCs w:val="15"/>
              </w:rPr>
              <w:t>[…………],[……..…]</w:t>
            </w:r>
          </w:p>
        </w:tc>
      </w:tr>
      <w:tr w:rsidR="00A23B3E" w14:paraId="4162BC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C7D9C3" w14:textId="77777777" w:rsidR="00A23B3E" w:rsidRPr="008B0306" w:rsidRDefault="00A23B3E">
            <w:pPr>
              <w:ind w:left="426" w:hanging="426"/>
              <w:rPr>
                <w:dstrike/>
                <w:kern w:val="15"/>
              </w:rPr>
            </w:pPr>
            <w:r w:rsidRPr="008B0306">
              <w:rPr>
                <w:rFonts w:ascii="Arial" w:hAnsi="Arial" w:cs="Arial"/>
                <w:dstrike/>
                <w:kern w:val="15"/>
                <w:sz w:val="15"/>
                <w:szCs w:val="15"/>
              </w:rPr>
              <w:t>9)       Per l'esecuzione dell'appalto l'operatore economico disporrà dell'</w:t>
            </w:r>
            <w:r w:rsidRPr="008B0306">
              <w:rPr>
                <w:rFonts w:ascii="Arial" w:hAnsi="Arial" w:cs="Arial"/>
                <w:b/>
                <w:dstrike/>
                <w:kern w:val="15"/>
                <w:sz w:val="15"/>
                <w:szCs w:val="15"/>
              </w:rPr>
              <w:t>attrezzatura, del materiale e dell'equipaggiamento tecnico</w:t>
            </w:r>
            <w:r w:rsidRPr="008B0306">
              <w:rPr>
                <w:rFonts w:ascii="Arial" w:hAnsi="Arial" w:cs="Arial"/>
                <w:dstrike/>
                <w:kern w:val="15"/>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9CE0E" w14:textId="77777777" w:rsidR="00A23B3E" w:rsidRPr="008B0306" w:rsidRDefault="00A23B3E">
            <w:pPr>
              <w:rPr>
                <w:dstrike/>
                <w:kern w:val="15"/>
              </w:rPr>
            </w:pPr>
            <w:r w:rsidRPr="008B0306">
              <w:rPr>
                <w:rFonts w:ascii="Arial" w:hAnsi="Arial" w:cs="Arial"/>
                <w:dstrike/>
                <w:kern w:val="15"/>
                <w:sz w:val="15"/>
                <w:szCs w:val="15"/>
              </w:rPr>
              <w:t>[…………]</w:t>
            </w:r>
          </w:p>
        </w:tc>
      </w:tr>
      <w:tr w:rsidR="00A23B3E" w14:paraId="4D71BD8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D773E3" w14:textId="77777777" w:rsidR="00A23B3E" w:rsidRPr="008B0306" w:rsidRDefault="00A23B3E">
            <w:pPr>
              <w:ind w:left="426" w:hanging="426"/>
              <w:rPr>
                <w:dstrike/>
                <w:kern w:val="15"/>
              </w:rPr>
            </w:pPr>
            <w:r w:rsidRPr="008B0306">
              <w:rPr>
                <w:rFonts w:ascii="Arial" w:hAnsi="Arial" w:cs="Arial"/>
                <w:dstrike/>
                <w:kern w:val="15"/>
                <w:sz w:val="15"/>
                <w:szCs w:val="15"/>
              </w:rPr>
              <w:t xml:space="preserve">10)     L'operatore economico </w:t>
            </w:r>
            <w:r w:rsidRPr="008B0306">
              <w:rPr>
                <w:rFonts w:ascii="Arial" w:hAnsi="Arial" w:cs="Arial"/>
                <w:b/>
                <w:dstrike/>
                <w:kern w:val="15"/>
                <w:sz w:val="15"/>
                <w:szCs w:val="15"/>
              </w:rPr>
              <w:t>intende eventualmente subappaltare</w:t>
            </w:r>
            <w:r w:rsidRPr="008B0306">
              <w:rPr>
                <w:rFonts w:ascii="Arial" w:hAnsi="Arial" w:cs="Arial"/>
                <w:dstrike/>
                <w:kern w:val="15"/>
                <w:sz w:val="15"/>
                <w:szCs w:val="15"/>
              </w:rPr>
              <w:t>(</w:t>
            </w:r>
            <w:r w:rsidRPr="008B0306">
              <w:rPr>
                <w:rStyle w:val="Rimandonotaapidipagina"/>
                <w:rFonts w:ascii="Arial" w:hAnsi="Arial" w:cs="Arial"/>
                <w:dstrike/>
                <w:kern w:val="15"/>
                <w:sz w:val="15"/>
                <w:szCs w:val="15"/>
              </w:rPr>
              <w:footnoteReference w:id="35"/>
            </w:r>
            <w:r w:rsidRPr="008B0306">
              <w:rPr>
                <w:rFonts w:ascii="Arial" w:hAnsi="Arial" w:cs="Arial"/>
                <w:dstrike/>
                <w:kern w:val="15"/>
                <w:sz w:val="15"/>
                <w:szCs w:val="15"/>
              </w:rPr>
              <w:t xml:space="preserve">) la seguente </w:t>
            </w:r>
            <w:r w:rsidRPr="008B0306">
              <w:rPr>
                <w:rFonts w:ascii="Arial" w:hAnsi="Arial" w:cs="Arial"/>
                <w:b/>
                <w:dstrike/>
                <w:kern w:val="15"/>
                <w:sz w:val="15"/>
                <w:szCs w:val="15"/>
              </w:rPr>
              <w:t>quota (espressa in percentuale)</w:t>
            </w:r>
            <w:r w:rsidRPr="008B0306">
              <w:rPr>
                <w:rFonts w:ascii="Arial" w:hAnsi="Arial" w:cs="Arial"/>
                <w:dstrike/>
                <w:kern w:val="15"/>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858CA6" w14:textId="77777777" w:rsidR="00A23B3E" w:rsidRPr="008B0306" w:rsidRDefault="00A23B3E">
            <w:pPr>
              <w:rPr>
                <w:dstrike/>
                <w:kern w:val="15"/>
              </w:rPr>
            </w:pPr>
            <w:r w:rsidRPr="008B0306">
              <w:rPr>
                <w:rFonts w:ascii="Arial" w:hAnsi="Arial" w:cs="Arial"/>
                <w:dstrike/>
                <w:kern w:val="15"/>
                <w:sz w:val="15"/>
                <w:szCs w:val="15"/>
              </w:rPr>
              <w:t>[…………]</w:t>
            </w:r>
          </w:p>
        </w:tc>
      </w:tr>
      <w:tr w:rsidR="00A23B3E" w14:paraId="516B253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81D72A" w14:textId="77777777" w:rsidR="00A23B3E" w:rsidRPr="008B0306" w:rsidRDefault="00A23B3E">
            <w:pPr>
              <w:shd w:val="clear" w:color="auto" w:fill="FFFFFF"/>
              <w:rPr>
                <w:rFonts w:ascii="Arial" w:hAnsi="Arial" w:cs="Arial"/>
                <w:dstrike/>
                <w:kern w:val="15"/>
                <w:sz w:val="15"/>
                <w:szCs w:val="15"/>
              </w:rPr>
            </w:pPr>
            <w:r w:rsidRPr="008B0306">
              <w:rPr>
                <w:rFonts w:ascii="Arial" w:hAnsi="Arial" w:cs="Arial"/>
                <w:dstrike/>
                <w:kern w:val="15"/>
                <w:sz w:val="15"/>
                <w:szCs w:val="15"/>
              </w:rPr>
              <w:t xml:space="preserve">11)     Per gli </w:t>
            </w:r>
            <w:r w:rsidRPr="008B0306">
              <w:rPr>
                <w:rFonts w:ascii="Arial" w:hAnsi="Arial" w:cs="Arial"/>
                <w:b/>
                <w:i/>
                <w:dstrike/>
                <w:kern w:val="15"/>
                <w:sz w:val="15"/>
                <w:szCs w:val="15"/>
              </w:rPr>
              <w:t>appalti pubblici di forniture</w:t>
            </w:r>
            <w:r w:rsidRPr="008B0306">
              <w:rPr>
                <w:rFonts w:ascii="Arial" w:hAnsi="Arial" w:cs="Arial"/>
                <w:dstrike/>
                <w:kern w:val="15"/>
                <w:sz w:val="15"/>
                <w:szCs w:val="15"/>
              </w:rPr>
              <w:t>:</w:t>
            </w:r>
            <w:r w:rsidRPr="008B0306">
              <w:rPr>
                <w:rFonts w:ascii="Arial" w:hAnsi="Arial" w:cs="Arial"/>
                <w:dstrike/>
                <w:kern w:val="15"/>
                <w:sz w:val="15"/>
                <w:szCs w:val="15"/>
              </w:rPr>
              <w:br/>
            </w:r>
          </w:p>
          <w:p w14:paraId="53283349" w14:textId="77777777" w:rsidR="00A23B3E" w:rsidRPr="008B0306" w:rsidRDefault="00A23B3E">
            <w:pPr>
              <w:ind w:left="426"/>
              <w:rPr>
                <w:rFonts w:ascii="Arial" w:hAnsi="Arial" w:cs="Arial"/>
                <w:dstrike/>
                <w:kern w:val="15"/>
                <w:sz w:val="15"/>
                <w:szCs w:val="15"/>
              </w:rPr>
            </w:pPr>
            <w:r w:rsidRPr="008B0306">
              <w:rPr>
                <w:rFonts w:ascii="Arial" w:hAnsi="Arial" w:cs="Arial"/>
                <w:dstrike/>
                <w:kern w:val="15"/>
                <w:sz w:val="15"/>
                <w:szCs w:val="15"/>
              </w:rPr>
              <w:t>L'operatore economico fornirà i campioni, le descrizioni o le fotografie dei prodotti da fornire, non necessariamente accompagnati dalle certificazioni di autenticità, come richiesti;</w:t>
            </w:r>
            <w:r w:rsidRPr="008B0306">
              <w:rPr>
                <w:rFonts w:ascii="Arial" w:hAnsi="Arial" w:cs="Arial"/>
                <w:dstrike/>
                <w:kern w:val="15"/>
                <w:sz w:val="15"/>
                <w:szCs w:val="15"/>
              </w:rPr>
              <w:br/>
            </w:r>
          </w:p>
          <w:p w14:paraId="484446DE" w14:textId="77777777" w:rsidR="00A23B3E" w:rsidRPr="008B0306" w:rsidRDefault="00A23B3E">
            <w:pPr>
              <w:ind w:left="426"/>
              <w:rPr>
                <w:rFonts w:ascii="Arial" w:hAnsi="Arial" w:cs="Arial"/>
                <w:dstrike/>
                <w:kern w:val="15"/>
                <w:sz w:val="15"/>
                <w:szCs w:val="15"/>
              </w:rPr>
            </w:pPr>
            <w:r w:rsidRPr="008B0306">
              <w:rPr>
                <w:rFonts w:ascii="Arial" w:hAnsi="Arial" w:cs="Arial"/>
                <w:dstrike/>
                <w:kern w:val="15"/>
                <w:sz w:val="15"/>
                <w:szCs w:val="15"/>
              </w:rPr>
              <w:t>se applicabile, l'operatore economico dichiara inoltre che provvederà a fornire le richieste certificazioni di autenticità.</w:t>
            </w:r>
            <w:r w:rsidRPr="008B0306">
              <w:rPr>
                <w:rFonts w:ascii="Arial" w:hAnsi="Arial" w:cs="Arial"/>
                <w:dstrike/>
                <w:kern w:val="15"/>
                <w:sz w:val="15"/>
                <w:szCs w:val="15"/>
              </w:rPr>
              <w:br/>
            </w:r>
          </w:p>
          <w:p w14:paraId="7E5F9A32" w14:textId="77777777" w:rsidR="00A23B3E" w:rsidRPr="008B0306" w:rsidRDefault="00A23B3E">
            <w:pPr>
              <w:rPr>
                <w:dstrike/>
                <w:kern w:val="15"/>
              </w:rPr>
            </w:pPr>
            <w:r w:rsidRPr="008B0306">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716B" w14:textId="77777777" w:rsidR="00A23B3E" w:rsidRPr="008B0306" w:rsidRDefault="00A23B3E">
            <w:pPr>
              <w:rPr>
                <w:rFonts w:ascii="Arial" w:hAnsi="Arial" w:cs="Arial"/>
                <w:dstrike/>
                <w:kern w:val="15"/>
                <w:sz w:val="15"/>
                <w:szCs w:val="15"/>
              </w:rPr>
            </w:pPr>
          </w:p>
          <w:p w14:paraId="302AD616" w14:textId="77777777" w:rsidR="00A23B3E" w:rsidRPr="008B0306" w:rsidRDefault="00A23B3E">
            <w:pPr>
              <w:rPr>
                <w:rFonts w:ascii="Arial" w:hAnsi="Arial" w:cs="Arial"/>
                <w:dstrike/>
                <w:kern w:val="15"/>
                <w:sz w:val="15"/>
                <w:szCs w:val="15"/>
              </w:rPr>
            </w:pPr>
          </w:p>
          <w:p w14:paraId="7663D704"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 Sì [ ] No</w:t>
            </w:r>
            <w:r w:rsidRPr="008B0306">
              <w:rPr>
                <w:rFonts w:ascii="Arial" w:hAnsi="Arial" w:cs="Arial"/>
                <w:dstrike/>
                <w:kern w:val="15"/>
                <w:sz w:val="15"/>
                <w:szCs w:val="15"/>
              </w:rPr>
              <w:br/>
            </w:r>
          </w:p>
          <w:p w14:paraId="6F3CAA2A" w14:textId="77777777" w:rsidR="00A23B3E" w:rsidRPr="008B0306" w:rsidRDefault="00A23B3E">
            <w:pPr>
              <w:rPr>
                <w:rFonts w:ascii="Arial" w:hAnsi="Arial" w:cs="Arial"/>
                <w:dstrike/>
                <w:kern w:val="15"/>
                <w:sz w:val="15"/>
                <w:szCs w:val="15"/>
              </w:rPr>
            </w:pPr>
          </w:p>
          <w:p w14:paraId="0558F4E3" w14:textId="77777777" w:rsidR="00A23B3E" w:rsidRPr="008B0306" w:rsidRDefault="00A23B3E">
            <w:pPr>
              <w:rPr>
                <w:rFonts w:ascii="Arial" w:hAnsi="Arial" w:cs="Arial"/>
                <w:dstrike/>
                <w:kern w:val="15"/>
                <w:sz w:val="15"/>
                <w:szCs w:val="15"/>
              </w:rPr>
            </w:pPr>
          </w:p>
          <w:p w14:paraId="40B76408"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 Sì [ ] No</w:t>
            </w:r>
            <w:r w:rsidRPr="008B0306">
              <w:rPr>
                <w:rFonts w:ascii="Arial" w:hAnsi="Arial" w:cs="Arial"/>
                <w:dstrike/>
                <w:kern w:val="15"/>
                <w:sz w:val="15"/>
                <w:szCs w:val="15"/>
              </w:rPr>
              <w:br/>
            </w:r>
          </w:p>
          <w:p w14:paraId="56857041"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xml:space="preserve">(indirizzo web, autorità o organismo di emanazione, riferimento preciso della documentazione): </w:t>
            </w:r>
          </w:p>
          <w:p w14:paraId="58305649" w14:textId="77777777" w:rsidR="00A23B3E" w:rsidRPr="008B0306" w:rsidRDefault="00A23B3E">
            <w:pPr>
              <w:rPr>
                <w:dstrike/>
                <w:kern w:val="15"/>
              </w:rPr>
            </w:pPr>
            <w:r w:rsidRPr="008B0306">
              <w:rPr>
                <w:rFonts w:ascii="Arial" w:hAnsi="Arial" w:cs="Arial"/>
                <w:dstrike/>
                <w:kern w:val="15"/>
                <w:sz w:val="15"/>
                <w:szCs w:val="15"/>
              </w:rPr>
              <w:t>[……….…][……….…][…………]</w:t>
            </w:r>
          </w:p>
        </w:tc>
      </w:tr>
      <w:tr w:rsidR="00A23B3E" w14:paraId="5D9157E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7F314E" w14:textId="77777777" w:rsidR="00A23B3E" w:rsidRPr="008B0306" w:rsidRDefault="00A23B3E">
            <w:pPr>
              <w:spacing w:before="0" w:after="0"/>
              <w:ind w:left="426" w:hanging="426"/>
              <w:rPr>
                <w:rFonts w:ascii="Arial" w:hAnsi="Arial" w:cs="Arial"/>
                <w:dstrike/>
                <w:kern w:val="15"/>
                <w:sz w:val="15"/>
                <w:szCs w:val="15"/>
              </w:rPr>
            </w:pPr>
            <w:r w:rsidRPr="008B0306">
              <w:rPr>
                <w:rFonts w:ascii="Arial" w:hAnsi="Arial" w:cs="Arial"/>
                <w:dstrike/>
                <w:kern w:val="15"/>
                <w:sz w:val="15"/>
                <w:szCs w:val="15"/>
              </w:rPr>
              <w:t xml:space="preserve">12)     Per gli </w:t>
            </w:r>
            <w:r w:rsidRPr="008B0306">
              <w:rPr>
                <w:rFonts w:ascii="Arial" w:hAnsi="Arial" w:cs="Arial"/>
                <w:b/>
                <w:i/>
                <w:dstrike/>
                <w:kern w:val="15"/>
                <w:sz w:val="15"/>
                <w:szCs w:val="15"/>
              </w:rPr>
              <w:t>appalti pubblici di forniture</w:t>
            </w:r>
            <w:r w:rsidRPr="008B0306">
              <w:rPr>
                <w:rFonts w:ascii="Arial" w:hAnsi="Arial" w:cs="Arial"/>
                <w:dstrike/>
                <w:kern w:val="15"/>
                <w:sz w:val="15"/>
                <w:szCs w:val="15"/>
              </w:rPr>
              <w:t>:</w:t>
            </w:r>
            <w:r w:rsidRPr="008B0306">
              <w:rPr>
                <w:rFonts w:ascii="Arial" w:hAnsi="Arial" w:cs="Arial"/>
                <w:dstrike/>
                <w:kern w:val="15"/>
                <w:sz w:val="15"/>
                <w:szCs w:val="15"/>
              </w:rPr>
              <w:br/>
            </w:r>
          </w:p>
          <w:p w14:paraId="28934904" w14:textId="77777777" w:rsidR="00A23B3E" w:rsidRPr="008B0306" w:rsidRDefault="00A23B3E">
            <w:pPr>
              <w:spacing w:before="0" w:after="0"/>
              <w:ind w:left="426"/>
              <w:rPr>
                <w:rFonts w:ascii="Arial" w:hAnsi="Arial" w:cs="Arial"/>
                <w:b/>
                <w:dstrike/>
                <w:kern w:val="15"/>
                <w:sz w:val="15"/>
                <w:szCs w:val="15"/>
              </w:rPr>
            </w:pPr>
            <w:r w:rsidRPr="008B0306">
              <w:rPr>
                <w:rFonts w:ascii="Arial" w:hAnsi="Arial" w:cs="Arial"/>
                <w:dstrike/>
                <w:kern w:val="15"/>
                <w:sz w:val="15"/>
                <w:szCs w:val="15"/>
              </w:rPr>
              <w:t xml:space="preserve">L'operatore economico può fornire i richiesti </w:t>
            </w:r>
            <w:r w:rsidRPr="008B0306">
              <w:rPr>
                <w:rFonts w:ascii="Arial" w:hAnsi="Arial" w:cs="Arial"/>
                <w:b/>
                <w:dstrike/>
                <w:kern w:val="15"/>
                <w:sz w:val="15"/>
                <w:szCs w:val="15"/>
              </w:rPr>
              <w:t>certificati</w:t>
            </w:r>
            <w:r w:rsidRPr="008B0306">
              <w:rPr>
                <w:rFonts w:ascii="Arial" w:hAnsi="Arial" w:cs="Arial"/>
                <w:dstrike/>
                <w:kern w:val="15"/>
                <w:sz w:val="15"/>
                <w:szCs w:val="15"/>
              </w:rPr>
              <w:t xml:space="preserve"> rilasciati da </w:t>
            </w:r>
            <w:r w:rsidRPr="008B0306">
              <w:rPr>
                <w:rFonts w:ascii="Arial" w:hAnsi="Arial" w:cs="Arial"/>
                <w:b/>
                <w:dstrike/>
                <w:kern w:val="15"/>
                <w:sz w:val="15"/>
                <w:szCs w:val="15"/>
              </w:rPr>
              <w:t>istituti o servizi ufficiali incaricati del controllo della qualità,</w:t>
            </w:r>
            <w:r w:rsidRPr="008B0306">
              <w:rPr>
                <w:rFonts w:ascii="Arial" w:hAnsi="Arial" w:cs="Arial"/>
                <w:dstrike/>
                <w:kern w:val="15"/>
                <w:sz w:val="15"/>
                <w:szCs w:val="15"/>
              </w:rPr>
              <w:t xml:space="preserve"> di riconosciuta competenza, i quali attestino la conformità di prodotti ben individuati mediante riferimenti alle specifiche tecniche o norme indicate nell'avviso o bando pertinente o nei documenti di gara?</w:t>
            </w:r>
            <w:r w:rsidRPr="008B0306">
              <w:rPr>
                <w:rFonts w:ascii="Arial" w:hAnsi="Arial" w:cs="Arial"/>
                <w:dstrike/>
                <w:kern w:val="15"/>
                <w:sz w:val="15"/>
                <w:szCs w:val="15"/>
              </w:rPr>
              <w:br/>
            </w:r>
          </w:p>
          <w:p w14:paraId="3564E377" w14:textId="77777777" w:rsidR="00A23B3E" w:rsidRPr="008B0306" w:rsidRDefault="00A23B3E">
            <w:pPr>
              <w:spacing w:before="0" w:after="0"/>
              <w:ind w:left="426"/>
              <w:rPr>
                <w:rFonts w:ascii="Arial" w:hAnsi="Arial" w:cs="Arial"/>
                <w:dstrike/>
                <w:kern w:val="15"/>
                <w:sz w:val="15"/>
                <w:szCs w:val="15"/>
              </w:rPr>
            </w:pPr>
            <w:r w:rsidRPr="008B0306">
              <w:rPr>
                <w:rFonts w:ascii="Arial" w:hAnsi="Arial" w:cs="Arial"/>
                <w:b/>
                <w:dstrike/>
                <w:kern w:val="15"/>
                <w:sz w:val="15"/>
                <w:szCs w:val="15"/>
              </w:rPr>
              <w:t>In caso negativo</w:t>
            </w:r>
            <w:r w:rsidRPr="008B0306">
              <w:rPr>
                <w:rFonts w:ascii="Arial" w:hAnsi="Arial" w:cs="Arial"/>
                <w:dstrike/>
                <w:kern w:val="15"/>
                <w:sz w:val="15"/>
                <w:szCs w:val="15"/>
              </w:rPr>
              <w:t>, spiegare perché e precisare di quali altri mezzi di prova si dispone:</w:t>
            </w:r>
            <w:r w:rsidRPr="008B0306">
              <w:rPr>
                <w:rFonts w:ascii="Arial" w:hAnsi="Arial" w:cs="Arial"/>
                <w:dstrike/>
                <w:kern w:val="15"/>
                <w:sz w:val="15"/>
                <w:szCs w:val="15"/>
              </w:rPr>
              <w:br/>
            </w:r>
          </w:p>
          <w:p w14:paraId="7A770ADE" w14:textId="77777777" w:rsidR="00A23B3E" w:rsidRPr="008B0306" w:rsidRDefault="00A23B3E">
            <w:pPr>
              <w:spacing w:before="0" w:after="0"/>
              <w:rPr>
                <w:dstrike/>
                <w:kern w:val="15"/>
              </w:rPr>
            </w:pPr>
            <w:r w:rsidRPr="008B0306">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E8E128"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br/>
              <w:t>[ ] Sì [ ] No</w:t>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p>
          <w:p w14:paraId="581294C5" w14:textId="77777777" w:rsidR="00A23B3E" w:rsidRPr="008B0306" w:rsidRDefault="00A23B3E">
            <w:pPr>
              <w:spacing w:before="0" w:after="0"/>
              <w:rPr>
                <w:rFonts w:ascii="Arial" w:hAnsi="Arial" w:cs="Arial"/>
                <w:dstrike/>
                <w:kern w:val="15"/>
                <w:sz w:val="15"/>
                <w:szCs w:val="15"/>
              </w:rPr>
            </w:pPr>
          </w:p>
          <w:p w14:paraId="5BE23037" w14:textId="77777777" w:rsidR="00A23B3E" w:rsidRPr="008B0306" w:rsidRDefault="00A23B3E">
            <w:pPr>
              <w:spacing w:before="0" w:after="0"/>
              <w:rPr>
                <w:rFonts w:ascii="Arial" w:hAnsi="Arial" w:cs="Arial"/>
                <w:dstrike/>
                <w:kern w:val="15"/>
                <w:sz w:val="15"/>
                <w:szCs w:val="15"/>
              </w:rPr>
            </w:pPr>
          </w:p>
          <w:p w14:paraId="0F60A857"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r w:rsidRPr="008B0306">
              <w:rPr>
                <w:rFonts w:ascii="Arial" w:hAnsi="Arial" w:cs="Arial"/>
                <w:dstrike/>
                <w:kern w:val="15"/>
                <w:sz w:val="15"/>
                <w:szCs w:val="15"/>
              </w:rPr>
              <w:br/>
            </w:r>
          </w:p>
          <w:p w14:paraId="0A26DCD6" w14:textId="77777777" w:rsidR="00A23B3E" w:rsidRPr="008B0306" w:rsidRDefault="00A23B3E">
            <w:pPr>
              <w:spacing w:before="0" w:after="0"/>
              <w:rPr>
                <w:rFonts w:ascii="Arial" w:hAnsi="Arial" w:cs="Arial"/>
                <w:dstrike/>
                <w:kern w:val="15"/>
                <w:sz w:val="15"/>
                <w:szCs w:val="15"/>
              </w:rPr>
            </w:pPr>
          </w:p>
          <w:p w14:paraId="0FF2BF4F"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 xml:space="preserve">(indirizzo web, autorità o organismo di emanazione, riferimento preciso della documentazione): </w:t>
            </w:r>
          </w:p>
          <w:p w14:paraId="6EA1EAB3"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54B5CD49" w14:textId="77777777" w:rsidR="002E43BE" w:rsidRPr="008B0306" w:rsidRDefault="002E43BE">
            <w:pPr>
              <w:spacing w:before="0" w:after="0"/>
              <w:rPr>
                <w:dstrike/>
                <w:kern w:val="15"/>
              </w:rPr>
            </w:pPr>
          </w:p>
        </w:tc>
      </w:tr>
      <w:tr w:rsidR="00A23B3E" w:rsidRPr="003A443E" w14:paraId="4C4A7D8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E58EA9" w14:textId="77777777" w:rsidR="00A23B3E" w:rsidRPr="00BE2AC5" w:rsidRDefault="00A23B3E" w:rsidP="00350D7E">
            <w:pPr>
              <w:pStyle w:val="Paragrafoelenco1"/>
              <w:ind w:left="20"/>
              <w:jc w:val="both"/>
              <w:rPr>
                <w:rFonts w:ascii="Arial" w:hAnsi="Arial" w:cs="Arial"/>
                <w:dstrike/>
                <w:color w:val="000000"/>
                <w:kern w:val="15"/>
                <w:sz w:val="15"/>
                <w:szCs w:val="15"/>
              </w:rPr>
            </w:pPr>
            <w:r w:rsidRPr="00BE2AC5">
              <w:rPr>
                <w:rFonts w:ascii="Arial" w:hAnsi="Arial" w:cs="Arial"/>
                <w:dstrike/>
                <w:color w:val="000000"/>
                <w:kern w:val="15"/>
                <w:sz w:val="15"/>
                <w:szCs w:val="15"/>
              </w:rPr>
              <w:lastRenderedPageBreak/>
              <w:t>1</w:t>
            </w:r>
            <w:r w:rsidR="00D64744" w:rsidRPr="00BE2AC5">
              <w:rPr>
                <w:rFonts w:ascii="Arial" w:hAnsi="Arial" w:cs="Arial"/>
                <w:dstrike/>
                <w:color w:val="000000"/>
                <w:kern w:val="15"/>
                <w:sz w:val="15"/>
                <w:szCs w:val="15"/>
              </w:rPr>
              <w:t xml:space="preserve">3) </w:t>
            </w:r>
            <w:r w:rsidRPr="00BE2AC5">
              <w:rPr>
                <w:rFonts w:ascii="Arial" w:hAnsi="Arial" w:cs="Arial"/>
                <w:dstrike/>
                <w:color w:val="000000"/>
                <w:kern w:val="15"/>
                <w:sz w:val="15"/>
                <w:szCs w:val="15"/>
              </w:rPr>
              <w:t xml:space="preserve"> Per quanto riguarda gli </w:t>
            </w:r>
            <w:r w:rsidRPr="00BE2AC5">
              <w:rPr>
                <w:rFonts w:ascii="Arial" w:hAnsi="Arial" w:cs="Arial"/>
                <w:b/>
                <w:dstrike/>
                <w:color w:val="000000"/>
                <w:kern w:val="15"/>
                <w:sz w:val="15"/>
                <w:szCs w:val="15"/>
              </w:rPr>
              <w:t>eventuali altri requisiti tecnici e professionali</w:t>
            </w:r>
            <w:r w:rsidRPr="00BE2AC5">
              <w:rPr>
                <w:rFonts w:ascii="Arial" w:hAnsi="Arial" w:cs="Arial"/>
                <w:dstrike/>
                <w:color w:val="000000"/>
                <w:kern w:val="15"/>
                <w:sz w:val="15"/>
                <w:szCs w:val="15"/>
              </w:rPr>
              <w:t xml:space="preserve"> specificati nell'avviso o bando pertinente o nei documenti di gara, l'operatore economico dichiara che:</w:t>
            </w:r>
            <w:r w:rsidRPr="00BE2AC5">
              <w:rPr>
                <w:rFonts w:ascii="Arial" w:hAnsi="Arial" w:cs="Arial"/>
                <w:dstrike/>
                <w:color w:val="000000"/>
                <w:kern w:val="15"/>
                <w:sz w:val="15"/>
                <w:szCs w:val="15"/>
              </w:rPr>
              <w:br/>
            </w:r>
          </w:p>
          <w:p w14:paraId="209EB227" w14:textId="77777777" w:rsidR="00A23B3E" w:rsidRPr="00BE2AC5" w:rsidRDefault="00A23B3E">
            <w:pPr>
              <w:rPr>
                <w:dstrike/>
                <w:color w:val="000000"/>
                <w:kern w:val="15"/>
              </w:rPr>
            </w:pPr>
            <w:r w:rsidRPr="00BE2AC5">
              <w:rPr>
                <w:rFonts w:ascii="Arial" w:hAnsi="Arial" w:cs="Arial"/>
                <w:dstrike/>
                <w:color w:val="000000"/>
                <w:kern w:val="15"/>
                <w:sz w:val="15"/>
                <w:szCs w:val="15"/>
              </w:rPr>
              <w:t xml:space="preserve">Se la documentazione pertinente </w:t>
            </w:r>
            <w:r w:rsidRPr="00BE2AC5">
              <w:rPr>
                <w:rFonts w:ascii="Arial" w:hAnsi="Arial" w:cs="Arial"/>
                <w:b/>
                <w:dstrike/>
                <w:color w:val="000000"/>
                <w:kern w:val="15"/>
                <w:sz w:val="15"/>
                <w:szCs w:val="15"/>
              </w:rPr>
              <w:t>eventualmente</w:t>
            </w:r>
            <w:r w:rsidRPr="00BE2AC5">
              <w:rPr>
                <w:rFonts w:ascii="Arial" w:hAnsi="Arial" w:cs="Arial"/>
                <w:dstrike/>
                <w:color w:val="000000"/>
                <w:kern w:val="15"/>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543F6" w14:textId="54BDF2DC" w:rsidR="00A23B3E" w:rsidRPr="00BE2AC5" w:rsidRDefault="00A23B3E">
            <w:pPr>
              <w:rPr>
                <w:rFonts w:ascii="Arial" w:hAnsi="Arial" w:cs="Arial"/>
                <w:dstrike/>
                <w:color w:val="000000"/>
                <w:kern w:val="15"/>
                <w:sz w:val="15"/>
                <w:szCs w:val="15"/>
              </w:rPr>
            </w:pPr>
            <w:r w:rsidRPr="00BE2AC5">
              <w:rPr>
                <w:rFonts w:ascii="Arial" w:hAnsi="Arial" w:cs="Arial"/>
                <w:dstrike/>
                <w:color w:val="000000"/>
                <w:kern w:val="15"/>
                <w:sz w:val="15"/>
                <w:szCs w:val="15"/>
              </w:rPr>
              <w:t>[……]</w:t>
            </w:r>
            <w:r w:rsidRPr="00BE2AC5">
              <w:rPr>
                <w:rFonts w:ascii="Arial" w:hAnsi="Arial" w:cs="Arial"/>
                <w:dstrike/>
                <w:color w:val="000000"/>
                <w:kern w:val="15"/>
                <w:sz w:val="15"/>
                <w:szCs w:val="15"/>
              </w:rPr>
              <w:br/>
            </w:r>
            <w:r w:rsidRPr="00BE2AC5">
              <w:rPr>
                <w:rFonts w:ascii="Arial" w:hAnsi="Arial" w:cs="Arial"/>
                <w:dstrike/>
                <w:color w:val="000000"/>
                <w:kern w:val="15"/>
                <w:sz w:val="15"/>
                <w:szCs w:val="15"/>
              </w:rPr>
              <w:br/>
            </w:r>
            <w:r w:rsidRPr="00BE2AC5">
              <w:rPr>
                <w:rFonts w:ascii="Arial" w:hAnsi="Arial" w:cs="Arial"/>
                <w:dstrike/>
                <w:color w:val="000000"/>
                <w:kern w:val="15"/>
                <w:sz w:val="15"/>
                <w:szCs w:val="15"/>
              </w:rPr>
              <w:br/>
            </w:r>
            <w:r w:rsidRPr="00BE2AC5">
              <w:rPr>
                <w:rFonts w:ascii="Arial" w:hAnsi="Arial" w:cs="Arial"/>
                <w:dstrike/>
                <w:color w:val="000000"/>
                <w:kern w:val="15"/>
                <w:sz w:val="15"/>
                <w:szCs w:val="15"/>
              </w:rPr>
              <w:br/>
            </w:r>
            <w:r w:rsidRPr="00BE2AC5">
              <w:rPr>
                <w:rFonts w:ascii="Arial" w:hAnsi="Arial" w:cs="Arial"/>
                <w:dstrike/>
                <w:color w:val="000000"/>
                <w:kern w:val="15"/>
                <w:sz w:val="15"/>
                <w:szCs w:val="15"/>
              </w:rPr>
              <w:br/>
              <w:t xml:space="preserve">(indirizzo web, autorità o organismo di emanazione, riferimento preciso della documentazione): </w:t>
            </w:r>
          </w:p>
          <w:p w14:paraId="47ACD3E9" w14:textId="77777777" w:rsidR="00A23B3E" w:rsidRPr="00BE2AC5" w:rsidRDefault="00A23B3E">
            <w:pPr>
              <w:rPr>
                <w:dstrike/>
                <w:color w:val="000000"/>
                <w:kern w:val="15"/>
              </w:rPr>
            </w:pPr>
            <w:r w:rsidRPr="00BE2AC5">
              <w:rPr>
                <w:rFonts w:ascii="Arial" w:hAnsi="Arial" w:cs="Arial"/>
                <w:dstrike/>
                <w:color w:val="000000"/>
                <w:kern w:val="15"/>
                <w:sz w:val="15"/>
                <w:szCs w:val="15"/>
              </w:rPr>
              <w:t>[…………..][……….…][………..…]</w:t>
            </w:r>
          </w:p>
        </w:tc>
      </w:tr>
    </w:tbl>
    <w:p w14:paraId="60BF1D8D" w14:textId="77777777" w:rsidR="00A23B3E" w:rsidRPr="003A443E" w:rsidRDefault="00A23B3E">
      <w:pPr>
        <w:jc w:val="both"/>
        <w:rPr>
          <w:rFonts w:ascii="Arial" w:hAnsi="Arial" w:cs="Arial"/>
          <w:color w:val="000000"/>
          <w:sz w:val="15"/>
          <w:szCs w:val="15"/>
        </w:rPr>
      </w:pPr>
    </w:p>
    <w:p w14:paraId="1EDDA52F" w14:textId="77777777" w:rsidR="00A23B3E" w:rsidRPr="004D7347" w:rsidRDefault="00A23B3E" w:rsidP="00BF74E1">
      <w:pPr>
        <w:pStyle w:val="SectionTitle"/>
        <w:spacing w:before="0" w:after="0"/>
        <w:rPr>
          <w:rFonts w:ascii="Arial" w:hAnsi="Arial" w:cs="Arial"/>
          <w:color w:val="000000"/>
          <w:w w:val="0"/>
          <w:sz w:val="15"/>
          <w:szCs w:val="15"/>
        </w:rPr>
      </w:pPr>
      <w:r w:rsidRPr="004D7347">
        <w:rPr>
          <w:rFonts w:ascii="Arial" w:hAnsi="Arial" w:cs="Arial"/>
          <w:b w:val="0"/>
          <w:caps/>
          <w:color w:val="000000"/>
          <w:sz w:val="15"/>
          <w:szCs w:val="15"/>
        </w:rPr>
        <w:t xml:space="preserve">D: SISTEMI di garanzia della qualità e norme di gestione ambientale </w:t>
      </w:r>
      <w:r w:rsidRPr="004D7347">
        <w:rPr>
          <w:rFonts w:ascii="Arial" w:hAnsi="Arial" w:cs="Arial"/>
          <w:b w:val="0"/>
          <w:color w:val="000000"/>
          <w:kern w:val="2"/>
          <w:sz w:val="15"/>
          <w:szCs w:val="15"/>
        </w:rPr>
        <w:t>(</w:t>
      </w:r>
      <w:r w:rsidRPr="004D7347">
        <w:rPr>
          <w:rFonts w:ascii="Arial" w:hAnsi="Arial" w:cs="Arial"/>
          <w:b w:val="0"/>
          <w:color w:val="000000"/>
          <w:kern w:val="2"/>
          <w:sz w:val="16"/>
          <w:szCs w:val="16"/>
        </w:rPr>
        <w:t>Articolo 87 del Codice)</w:t>
      </w:r>
    </w:p>
    <w:p w14:paraId="3816B253" w14:textId="77777777" w:rsidR="00A23B3E" w:rsidRPr="004D7347"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sidRPr="004D7347">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4D7347" w14:paraId="6F0368D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C3E11C" w14:textId="77777777" w:rsidR="00A23B3E" w:rsidRPr="004D7347" w:rsidRDefault="00A23B3E">
            <w:r w:rsidRPr="004D7347">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9FC989" w14:textId="77777777" w:rsidR="00A23B3E" w:rsidRPr="004D7347" w:rsidRDefault="00A23B3E">
            <w:r w:rsidRPr="004D7347">
              <w:rPr>
                <w:rFonts w:ascii="Arial" w:hAnsi="Arial" w:cs="Arial"/>
                <w:b/>
                <w:w w:val="0"/>
                <w:sz w:val="15"/>
                <w:szCs w:val="15"/>
              </w:rPr>
              <w:t>Risposta:</w:t>
            </w:r>
          </w:p>
        </w:tc>
      </w:tr>
      <w:tr w:rsidR="00A23B3E" w:rsidRPr="004D7347" w14:paraId="5553620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DA7C76" w14:textId="77777777" w:rsidR="00A23B3E" w:rsidRPr="004D7347" w:rsidRDefault="00A23B3E">
            <w:pPr>
              <w:rPr>
                <w:rFonts w:ascii="Arial" w:hAnsi="Arial" w:cs="Arial"/>
                <w:b/>
                <w:sz w:val="15"/>
                <w:szCs w:val="15"/>
              </w:rPr>
            </w:pPr>
            <w:r w:rsidRPr="004D7347">
              <w:rPr>
                <w:rFonts w:ascii="Arial" w:hAnsi="Arial" w:cs="Arial"/>
                <w:w w:val="0"/>
                <w:sz w:val="15"/>
                <w:szCs w:val="15"/>
              </w:rPr>
              <w:t xml:space="preserve">L'operatore economico potrà presentare </w:t>
            </w:r>
            <w:r w:rsidRPr="004D7347">
              <w:rPr>
                <w:rFonts w:ascii="Arial" w:hAnsi="Arial" w:cs="Arial"/>
                <w:b/>
                <w:sz w:val="15"/>
                <w:szCs w:val="15"/>
              </w:rPr>
              <w:t>certificati</w:t>
            </w:r>
            <w:r w:rsidRPr="004D7347">
              <w:rPr>
                <w:rFonts w:ascii="Arial" w:hAnsi="Arial" w:cs="Arial"/>
                <w:w w:val="0"/>
                <w:sz w:val="15"/>
                <w:szCs w:val="15"/>
              </w:rPr>
              <w:t xml:space="preserve"> rilasciati da organismi indipendenti per attestare che egli soddisfa determinate </w:t>
            </w:r>
            <w:r w:rsidRPr="004D7347">
              <w:rPr>
                <w:rFonts w:ascii="Arial" w:hAnsi="Arial" w:cs="Arial"/>
                <w:b/>
                <w:sz w:val="15"/>
                <w:szCs w:val="15"/>
              </w:rPr>
              <w:t>norme di garanzia della qualità</w:t>
            </w:r>
            <w:r w:rsidRPr="004D7347">
              <w:rPr>
                <w:rFonts w:ascii="Arial" w:hAnsi="Arial" w:cs="Arial"/>
                <w:w w:val="0"/>
                <w:sz w:val="15"/>
                <w:szCs w:val="15"/>
              </w:rPr>
              <w:t>, compresa l'accessibilità per le persone con disabilità?</w:t>
            </w:r>
          </w:p>
          <w:p w14:paraId="08E5B215" w14:textId="77777777" w:rsidR="00A23B3E" w:rsidRPr="004D7347" w:rsidRDefault="00A23B3E">
            <w:pPr>
              <w:rPr>
                <w:rFonts w:ascii="Arial" w:hAnsi="Arial" w:cs="Arial"/>
                <w:sz w:val="15"/>
                <w:szCs w:val="15"/>
              </w:rPr>
            </w:pPr>
            <w:r w:rsidRPr="004D7347">
              <w:rPr>
                <w:rFonts w:ascii="Arial" w:hAnsi="Arial" w:cs="Arial"/>
                <w:b/>
                <w:sz w:val="15"/>
                <w:szCs w:val="15"/>
              </w:rPr>
              <w:t>In caso negativo</w:t>
            </w:r>
            <w:r w:rsidRPr="004D7347">
              <w:rPr>
                <w:rFonts w:ascii="Arial" w:hAnsi="Arial" w:cs="Arial"/>
                <w:w w:val="0"/>
                <w:sz w:val="15"/>
                <w:szCs w:val="15"/>
              </w:rPr>
              <w:t>, spiegare perché e precisare di quali altri mezzi di prova relativi al programma di garanzia della qualità si dispone:</w:t>
            </w:r>
          </w:p>
          <w:p w14:paraId="6EED82CD" w14:textId="77777777" w:rsidR="00A23B3E" w:rsidRPr="004D7347" w:rsidRDefault="00A23B3E">
            <w:r w:rsidRPr="004D7347">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BFF500" w14:textId="77777777" w:rsidR="00A23B3E" w:rsidRPr="004D7347" w:rsidRDefault="00A23B3E">
            <w:pPr>
              <w:rPr>
                <w:rFonts w:ascii="Arial" w:hAnsi="Arial" w:cs="Arial"/>
                <w:sz w:val="15"/>
                <w:szCs w:val="15"/>
              </w:rPr>
            </w:pPr>
            <w:r w:rsidRPr="004D7347">
              <w:rPr>
                <w:rFonts w:ascii="Arial" w:hAnsi="Arial" w:cs="Arial"/>
                <w:w w:val="0"/>
                <w:sz w:val="15"/>
                <w:szCs w:val="15"/>
              </w:rPr>
              <w:t>[ ] Sì [ ] No</w:t>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t>[………..…] […….……]</w:t>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sz w:val="15"/>
                <w:szCs w:val="15"/>
              </w:rPr>
              <w:t>(indirizzo web, autorità o organismo di emanazione, riferimento preciso della documentazione):</w:t>
            </w:r>
          </w:p>
          <w:p w14:paraId="6726C4A8" w14:textId="77777777" w:rsidR="00A23B3E" w:rsidRPr="004D7347" w:rsidRDefault="00A23B3E">
            <w:r w:rsidRPr="004D7347">
              <w:rPr>
                <w:rFonts w:ascii="Arial" w:hAnsi="Arial" w:cs="Arial"/>
                <w:sz w:val="15"/>
                <w:szCs w:val="15"/>
              </w:rPr>
              <w:t>[……..…][…………][…………]</w:t>
            </w:r>
          </w:p>
        </w:tc>
      </w:tr>
      <w:tr w:rsidR="00A23B3E" w:rsidRPr="004D7347" w14:paraId="5E0888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E5AB0B" w14:textId="77777777" w:rsidR="00A23B3E" w:rsidRPr="004D7347" w:rsidRDefault="00A23B3E">
            <w:pPr>
              <w:rPr>
                <w:rFonts w:ascii="Arial" w:hAnsi="Arial" w:cs="Arial"/>
                <w:b/>
                <w:dstrike/>
                <w:kern w:val="15"/>
                <w:sz w:val="15"/>
                <w:szCs w:val="15"/>
              </w:rPr>
            </w:pPr>
            <w:r w:rsidRPr="004D7347">
              <w:rPr>
                <w:rFonts w:ascii="Arial" w:hAnsi="Arial" w:cs="Arial"/>
                <w:dstrike/>
                <w:w w:val="0"/>
                <w:kern w:val="15"/>
                <w:sz w:val="15"/>
                <w:szCs w:val="15"/>
              </w:rPr>
              <w:t xml:space="preserve">L'operatore economico potrà presentare </w:t>
            </w:r>
            <w:r w:rsidRPr="004D7347">
              <w:rPr>
                <w:rFonts w:ascii="Arial" w:hAnsi="Arial" w:cs="Arial"/>
                <w:b/>
                <w:dstrike/>
                <w:kern w:val="15"/>
                <w:sz w:val="15"/>
                <w:szCs w:val="15"/>
              </w:rPr>
              <w:t>certificati</w:t>
            </w:r>
            <w:r w:rsidRPr="004D7347">
              <w:rPr>
                <w:rFonts w:ascii="Arial" w:hAnsi="Arial" w:cs="Arial"/>
                <w:dstrike/>
                <w:w w:val="0"/>
                <w:kern w:val="15"/>
                <w:sz w:val="15"/>
                <w:szCs w:val="15"/>
              </w:rPr>
              <w:t xml:space="preserve"> rilasciati da organismi indipendenti per attestare che egli rispetta determinati </w:t>
            </w:r>
            <w:r w:rsidRPr="004D7347">
              <w:rPr>
                <w:rFonts w:ascii="Arial" w:hAnsi="Arial" w:cs="Arial"/>
                <w:b/>
                <w:dstrike/>
                <w:w w:val="0"/>
                <w:kern w:val="15"/>
                <w:sz w:val="15"/>
                <w:szCs w:val="15"/>
              </w:rPr>
              <w:t>sistemi o</w:t>
            </w:r>
            <w:r w:rsidRPr="004D7347">
              <w:rPr>
                <w:rFonts w:ascii="Arial" w:hAnsi="Arial" w:cs="Arial"/>
                <w:dstrike/>
                <w:w w:val="0"/>
                <w:kern w:val="15"/>
                <w:sz w:val="15"/>
                <w:szCs w:val="15"/>
              </w:rPr>
              <w:t xml:space="preserve"> </w:t>
            </w:r>
            <w:r w:rsidRPr="004D7347">
              <w:rPr>
                <w:rFonts w:ascii="Arial" w:hAnsi="Arial" w:cs="Arial"/>
                <w:b/>
                <w:dstrike/>
                <w:kern w:val="15"/>
                <w:sz w:val="15"/>
                <w:szCs w:val="15"/>
              </w:rPr>
              <w:t>norme di gestione ambientale</w:t>
            </w:r>
            <w:r w:rsidRPr="004D7347">
              <w:rPr>
                <w:rFonts w:ascii="Arial" w:hAnsi="Arial" w:cs="Arial"/>
                <w:dstrike/>
                <w:w w:val="0"/>
                <w:kern w:val="15"/>
                <w:sz w:val="15"/>
                <w:szCs w:val="15"/>
              </w:rPr>
              <w:t>?</w:t>
            </w:r>
          </w:p>
          <w:p w14:paraId="57DFBDC8" w14:textId="77777777" w:rsidR="00A23B3E" w:rsidRPr="004D7347" w:rsidRDefault="00A23B3E">
            <w:pPr>
              <w:rPr>
                <w:rFonts w:ascii="Arial" w:hAnsi="Arial" w:cs="Arial"/>
                <w:dstrike/>
                <w:kern w:val="15"/>
                <w:sz w:val="15"/>
                <w:szCs w:val="15"/>
              </w:rPr>
            </w:pPr>
            <w:r w:rsidRPr="004D7347">
              <w:rPr>
                <w:rFonts w:ascii="Arial" w:hAnsi="Arial" w:cs="Arial"/>
                <w:b/>
                <w:dstrike/>
                <w:kern w:val="15"/>
                <w:sz w:val="15"/>
                <w:szCs w:val="15"/>
              </w:rPr>
              <w:t>In caso negativo</w:t>
            </w:r>
            <w:r w:rsidRPr="004D7347">
              <w:rPr>
                <w:rFonts w:ascii="Arial" w:hAnsi="Arial" w:cs="Arial"/>
                <w:dstrike/>
                <w:w w:val="0"/>
                <w:kern w:val="15"/>
                <w:sz w:val="15"/>
                <w:szCs w:val="15"/>
              </w:rPr>
              <w:t xml:space="preserve">, spiegare perché e precisare di quali altri mezzi di prova relativi ai </w:t>
            </w:r>
            <w:r w:rsidRPr="004D7347">
              <w:rPr>
                <w:rFonts w:ascii="Arial" w:hAnsi="Arial" w:cs="Arial"/>
                <w:b/>
                <w:dstrike/>
                <w:w w:val="0"/>
                <w:kern w:val="15"/>
                <w:sz w:val="15"/>
                <w:szCs w:val="15"/>
              </w:rPr>
              <w:t>sistemi o</w:t>
            </w:r>
            <w:r w:rsidRPr="004D7347">
              <w:rPr>
                <w:rFonts w:ascii="Arial" w:hAnsi="Arial" w:cs="Arial"/>
                <w:dstrike/>
                <w:w w:val="0"/>
                <w:kern w:val="15"/>
                <w:sz w:val="15"/>
                <w:szCs w:val="15"/>
              </w:rPr>
              <w:t xml:space="preserve"> </w:t>
            </w:r>
            <w:r w:rsidRPr="004D7347">
              <w:rPr>
                <w:rFonts w:ascii="Arial" w:hAnsi="Arial" w:cs="Arial"/>
                <w:b/>
                <w:dstrike/>
                <w:kern w:val="15"/>
                <w:sz w:val="15"/>
                <w:szCs w:val="15"/>
              </w:rPr>
              <w:t>norme di gestione ambientale</w:t>
            </w:r>
            <w:r w:rsidRPr="004D7347">
              <w:rPr>
                <w:rFonts w:ascii="Arial" w:hAnsi="Arial" w:cs="Arial"/>
                <w:dstrike/>
                <w:w w:val="0"/>
                <w:kern w:val="15"/>
                <w:sz w:val="15"/>
                <w:szCs w:val="15"/>
              </w:rPr>
              <w:t xml:space="preserve"> si dispone:</w:t>
            </w:r>
          </w:p>
          <w:p w14:paraId="3D807401" w14:textId="77777777" w:rsidR="00A23B3E" w:rsidRPr="004D7347" w:rsidRDefault="00A23B3E">
            <w:pPr>
              <w:rPr>
                <w:dstrike/>
                <w:kern w:val="15"/>
              </w:rPr>
            </w:pPr>
            <w:r w:rsidRPr="004D7347">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EF15BF" w14:textId="77777777" w:rsidR="00A23B3E" w:rsidRPr="004D7347" w:rsidRDefault="00A23B3E">
            <w:pPr>
              <w:rPr>
                <w:rFonts w:ascii="Arial" w:hAnsi="Arial" w:cs="Arial"/>
                <w:dstrike/>
                <w:kern w:val="15"/>
                <w:sz w:val="15"/>
                <w:szCs w:val="15"/>
              </w:rPr>
            </w:pPr>
            <w:r w:rsidRPr="004D7347">
              <w:rPr>
                <w:rFonts w:ascii="Arial" w:hAnsi="Arial" w:cs="Arial"/>
                <w:dstrike/>
                <w:w w:val="0"/>
                <w:kern w:val="15"/>
                <w:sz w:val="15"/>
                <w:szCs w:val="15"/>
              </w:rPr>
              <w:t>[ ] Sì [ ] No</w:t>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t>[………..…] […………]</w:t>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kern w:val="15"/>
                <w:sz w:val="15"/>
                <w:szCs w:val="15"/>
              </w:rPr>
              <w:t>(indirizzo web, autorità o organismo di emanazione, riferimento preciso della documentazione):</w:t>
            </w:r>
          </w:p>
          <w:p w14:paraId="0621E987" w14:textId="77777777" w:rsidR="00A23B3E" w:rsidRPr="004D7347" w:rsidRDefault="00A23B3E">
            <w:pPr>
              <w:rPr>
                <w:dstrike/>
                <w:kern w:val="15"/>
              </w:rPr>
            </w:pPr>
            <w:r w:rsidRPr="004D7347">
              <w:rPr>
                <w:rFonts w:ascii="Arial" w:hAnsi="Arial" w:cs="Arial"/>
                <w:dstrike/>
                <w:kern w:val="15"/>
                <w:sz w:val="15"/>
                <w:szCs w:val="15"/>
              </w:rPr>
              <w:t xml:space="preserve"> […………][……..…][……..…]</w:t>
            </w:r>
          </w:p>
        </w:tc>
      </w:tr>
    </w:tbl>
    <w:p w14:paraId="0875197C" w14:textId="77777777" w:rsidR="00A23B3E" w:rsidRDefault="00A23B3E">
      <w:pPr>
        <w:rPr>
          <w:rFonts w:ascii="Arial" w:hAnsi="Arial" w:cs="Arial"/>
          <w:sz w:val="15"/>
          <w:szCs w:val="15"/>
        </w:rPr>
      </w:pPr>
    </w:p>
    <w:p w14:paraId="0F5F6AF0" w14:textId="77777777" w:rsidR="00A23B3E" w:rsidRPr="004844B2" w:rsidRDefault="00A23B3E" w:rsidP="00D92A41">
      <w:pPr>
        <w:pageBreakBefore/>
        <w:spacing w:before="0"/>
        <w:jc w:val="center"/>
        <w:rPr>
          <w:rFonts w:ascii="Arial" w:hAnsi="Arial" w:cs="Arial"/>
          <w:dstrike/>
          <w:w w:val="0"/>
          <w:kern w:val="2"/>
          <w:sz w:val="15"/>
          <w:szCs w:val="15"/>
        </w:rPr>
      </w:pPr>
      <w:r w:rsidRPr="004844B2">
        <w:rPr>
          <w:b/>
          <w:dstrike/>
          <w:kern w:val="2"/>
          <w:sz w:val="19"/>
          <w:szCs w:val="19"/>
        </w:rPr>
        <w:lastRenderedPageBreak/>
        <w:t xml:space="preserve">Parte V: Riduzione del numero di candidati </w:t>
      </w:r>
      <w:r w:rsidRPr="004844B2">
        <w:rPr>
          <w:b/>
          <w:dstrike/>
          <w:color w:val="000000"/>
          <w:kern w:val="2"/>
          <w:sz w:val="19"/>
          <w:szCs w:val="19"/>
        </w:rPr>
        <w:t>qualificati</w:t>
      </w:r>
      <w:r w:rsidRPr="004844B2">
        <w:rPr>
          <w:dstrike/>
          <w:color w:val="000000"/>
          <w:kern w:val="2"/>
          <w:sz w:val="19"/>
          <w:szCs w:val="19"/>
        </w:rPr>
        <w:t xml:space="preserve"> </w:t>
      </w:r>
      <w:r w:rsidRPr="004844B2">
        <w:rPr>
          <w:rFonts w:ascii="Arial" w:hAnsi="Arial" w:cs="Arial"/>
          <w:smallCaps/>
          <w:dstrike/>
          <w:color w:val="000000"/>
          <w:kern w:val="2"/>
          <w:sz w:val="15"/>
          <w:szCs w:val="15"/>
        </w:rPr>
        <w:t>(A</w:t>
      </w:r>
      <w:r w:rsidRPr="004844B2">
        <w:rPr>
          <w:rFonts w:ascii="Arial" w:hAnsi="Arial" w:cs="Arial"/>
          <w:smallCaps/>
          <w:dstrike/>
          <w:color w:val="000000"/>
          <w:kern w:val="2"/>
          <w:sz w:val="16"/>
          <w:szCs w:val="16"/>
        </w:rPr>
        <w:t>rticolo 91 del Codice)</w:t>
      </w:r>
    </w:p>
    <w:p w14:paraId="5A963833" w14:textId="77777777" w:rsidR="00A23B3E" w:rsidRPr="004844B2"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dstrike/>
          <w:w w:val="0"/>
          <w:kern w:val="2"/>
          <w:sz w:val="15"/>
          <w:szCs w:val="15"/>
        </w:rPr>
      </w:pPr>
      <w:r w:rsidRPr="004844B2">
        <w:rPr>
          <w:rFonts w:ascii="Arial" w:hAnsi="Arial" w:cs="Arial"/>
          <w:b/>
          <w:dstrike/>
          <w:w w:val="0"/>
          <w:kern w:val="2"/>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FF6F383" w14:textId="77777777" w:rsidR="00A23B3E" w:rsidRPr="004844B2"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dstrike/>
          <w:w w:val="0"/>
          <w:kern w:val="2"/>
          <w:sz w:val="15"/>
          <w:szCs w:val="15"/>
        </w:rPr>
      </w:pPr>
      <w:r w:rsidRPr="004844B2">
        <w:rPr>
          <w:rFonts w:ascii="Arial" w:hAnsi="Arial" w:cs="Arial"/>
          <w:b/>
          <w:dstrike/>
          <w:w w:val="0"/>
          <w:kern w:val="2"/>
          <w:sz w:val="15"/>
          <w:szCs w:val="15"/>
        </w:rPr>
        <w:t>Solo per le procedure ristrette, le procedure competitive con negoziazione, le procedure di dialogo competitivo e i partenariati per l'innovazione:</w:t>
      </w:r>
    </w:p>
    <w:p w14:paraId="4FE8D383" w14:textId="77777777" w:rsidR="00A23B3E" w:rsidRPr="004844B2" w:rsidRDefault="00A23B3E">
      <w:pPr>
        <w:rPr>
          <w:rFonts w:ascii="Arial" w:hAnsi="Arial" w:cs="Arial"/>
          <w:b/>
          <w:dstrike/>
          <w:w w:val="0"/>
          <w:kern w:val="2"/>
          <w:sz w:val="15"/>
          <w:szCs w:val="15"/>
        </w:rPr>
      </w:pPr>
      <w:r w:rsidRPr="004844B2">
        <w:rPr>
          <w:rFonts w:ascii="Arial" w:hAnsi="Arial" w:cs="Arial"/>
          <w:b/>
          <w:dstrike/>
          <w:w w:val="0"/>
          <w:kern w:val="2"/>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4844B2" w14:paraId="164065FB"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072A26" w14:textId="77777777" w:rsidR="00A23B3E" w:rsidRPr="004844B2" w:rsidRDefault="00A23B3E">
            <w:pPr>
              <w:rPr>
                <w:dstrike/>
                <w:kern w:val="2"/>
              </w:rPr>
            </w:pPr>
            <w:r w:rsidRPr="004844B2">
              <w:rPr>
                <w:rFonts w:ascii="Arial" w:hAnsi="Arial" w:cs="Arial"/>
                <w:b/>
                <w:dstrike/>
                <w:w w:val="0"/>
                <w:kern w:val="2"/>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7E8BA50" w14:textId="77777777" w:rsidR="00A23B3E" w:rsidRPr="004844B2" w:rsidRDefault="00A23B3E">
            <w:pPr>
              <w:rPr>
                <w:dstrike/>
                <w:kern w:val="2"/>
              </w:rPr>
            </w:pPr>
            <w:r w:rsidRPr="004844B2">
              <w:rPr>
                <w:rFonts w:ascii="Arial" w:hAnsi="Arial" w:cs="Arial"/>
                <w:b/>
                <w:dstrike/>
                <w:w w:val="0"/>
                <w:kern w:val="2"/>
                <w:sz w:val="15"/>
                <w:szCs w:val="15"/>
              </w:rPr>
              <w:t>Risposta:</w:t>
            </w:r>
          </w:p>
        </w:tc>
      </w:tr>
      <w:tr w:rsidR="00A23B3E" w:rsidRPr="004844B2" w14:paraId="10B7993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951CA2" w14:textId="77777777" w:rsidR="00A23B3E" w:rsidRPr="004844B2" w:rsidRDefault="00A23B3E">
            <w:pPr>
              <w:rPr>
                <w:rFonts w:ascii="Arial" w:hAnsi="Arial" w:cs="Arial"/>
                <w:dstrike/>
                <w:w w:val="0"/>
                <w:kern w:val="2"/>
                <w:sz w:val="15"/>
                <w:szCs w:val="15"/>
              </w:rPr>
            </w:pPr>
            <w:r w:rsidRPr="004844B2">
              <w:rPr>
                <w:rFonts w:ascii="Arial" w:hAnsi="Arial" w:cs="Arial"/>
                <w:dstrike/>
                <w:w w:val="0"/>
                <w:kern w:val="2"/>
                <w:sz w:val="15"/>
                <w:szCs w:val="15"/>
              </w:rPr>
              <w:t xml:space="preserve">Di </w:t>
            </w:r>
            <w:r w:rsidRPr="004844B2">
              <w:rPr>
                <w:rFonts w:ascii="Arial" w:hAnsi="Arial" w:cs="Arial"/>
                <w:b/>
                <w:dstrike/>
                <w:w w:val="0"/>
                <w:kern w:val="2"/>
                <w:sz w:val="15"/>
                <w:szCs w:val="15"/>
              </w:rPr>
              <w:t>soddisfare</w:t>
            </w:r>
            <w:r w:rsidRPr="004844B2">
              <w:rPr>
                <w:rFonts w:ascii="Arial" w:hAnsi="Arial" w:cs="Arial"/>
                <w:dstrike/>
                <w:w w:val="0"/>
                <w:kern w:val="2"/>
                <w:sz w:val="15"/>
                <w:szCs w:val="15"/>
              </w:rPr>
              <w:t xml:space="preserve"> i criteri e le regole obiettivi e non discriminatori da applicare per limitare il numero di candidati, come di seguito indicato :</w:t>
            </w:r>
          </w:p>
          <w:p w14:paraId="56785382" w14:textId="77777777" w:rsidR="00A23B3E" w:rsidRPr="004844B2" w:rsidRDefault="00A23B3E">
            <w:pPr>
              <w:rPr>
                <w:rFonts w:ascii="Arial" w:hAnsi="Arial" w:cs="Arial"/>
                <w:dstrike/>
                <w:kern w:val="2"/>
                <w:sz w:val="15"/>
                <w:szCs w:val="15"/>
              </w:rPr>
            </w:pPr>
            <w:r w:rsidRPr="004844B2">
              <w:rPr>
                <w:rFonts w:ascii="Arial" w:hAnsi="Arial" w:cs="Arial"/>
                <w:dstrike/>
                <w:w w:val="0"/>
                <w:kern w:val="2"/>
                <w:sz w:val="15"/>
                <w:szCs w:val="15"/>
              </w:rPr>
              <w:t xml:space="preserve">Se sono richiesti determinati certificati o altre forme di prove documentali, indicare per </w:t>
            </w:r>
            <w:r w:rsidRPr="004844B2">
              <w:rPr>
                <w:rFonts w:ascii="Arial" w:hAnsi="Arial" w:cs="Arial"/>
                <w:b/>
                <w:dstrike/>
                <w:kern w:val="2"/>
                <w:sz w:val="15"/>
                <w:szCs w:val="15"/>
              </w:rPr>
              <w:t>ciascun documento</w:t>
            </w:r>
            <w:r w:rsidRPr="004844B2">
              <w:rPr>
                <w:rFonts w:ascii="Arial" w:hAnsi="Arial" w:cs="Arial"/>
                <w:dstrike/>
                <w:w w:val="0"/>
                <w:kern w:val="2"/>
                <w:sz w:val="15"/>
                <w:szCs w:val="15"/>
              </w:rPr>
              <w:t xml:space="preserve"> se l'operatore economico dispone dei documenti richiesti:</w:t>
            </w:r>
          </w:p>
          <w:p w14:paraId="61288834" w14:textId="77777777" w:rsidR="00A23B3E" w:rsidRPr="004844B2" w:rsidRDefault="00A23B3E">
            <w:pPr>
              <w:rPr>
                <w:dstrike/>
                <w:kern w:val="2"/>
              </w:rPr>
            </w:pPr>
            <w:r w:rsidRPr="004844B2">
              <w:rPr>
                <w:rFonts w:ascii="Arial" w:hAnsi="Arial" w:cs="Arial"/>
                <w:dstrike/>
                <w:kern w:val="2"/>
                <w:sz w:val="15"/>
                <w:szCs w:val="15"/>
              </w:rPr>
              <w:t>Se alcuni di tali certificati o altre forme di prove documentali sono disponibili elettronicamente (</w:t>
            </w:r>
            <w:r w:rsidRPr="004844B2">
              <w:rPr>
                <w:rStyle w:val="Rimandonotaapidipagina"/>
                <w:rFonts w:ascii="Arial" w:hAnsi="Arial" w:cs="Arial"/>
                <w:dstrike/>
                <w:kern w:val="2"/>
                <w:sz w:val="15"/>
                <w:szCs w:val="15"/>
              </w:rPr>
              <w:footnoteReference w:id="36"/>
            </w:r>
            <w:r w:rsidRPr="004844B2">
              <w:rPr>
                <w:rFonts w:ascii="Arial" w:hAnsi="Arial" w:cs="Arial"/>
                <w:dstrike/>
                <w:kern w:val="2"/>
                <w:sz w:val="15"/>
                <w:szCs w:val="15"/>
              </w:rPr>
              <w:t xml:space="preserve">), indicare per </w:t>
            </w:r>
            <w:r w:rsidRPr="004844B2">
              <w:rPr>
                <w:rFonts w:ascii="Arial" w:hAnsi="Arial" w:cs="Arial"/>
                <w:b/>
                <w:dstrike/>
                <w:kern w:val="2"/>
                <w:sz w:val="15"/>
                <w:szCs w:val="15"/>
              </w:rPr>
              <w:t>ciascun documento</w:t>
            </w:r>
            <w:r w:rsidRPr="004844B2">
              <w:rPr>
                <w:rFonts w:ascii="Arial" w:hAnsi="Arial" w:cs="Arial"/>
                <w:dstrike/>
                <w:kern w:val="2"/>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AFE14E5" w14:textId="77777777" w:rsidR="00A23B3E" w:rsidRPr="004844B2" w:rsidRDefault="00A23B3E">
            <w:pPr>
              <w:rPr>
                <w:rFonts w:ascii="Arial" w:hAnsi="Arial" w:cs="Arial"/>
                <w:dstrike/>
                <w:kern w:val="2"/>
                <w:sz w:val="15"/>
                <w:szCs w:val="15"/>
              </w:rPr>
            </w:pPr>
            <w:r w:rsidRPr="004844B2">
              <w:rPr>
                <w:rFonts w:ascii="Arial" w:hAnsi="Arial" w:cs="Arial"/>
                <w:dstrike/>
                <w:kern w:val="2"/>
                <w:sz w:val="15"/>
                <w:szCs w:val="15"/>
              </w:rPr>
              <w:t>[…………….]</w:t>
            </w:r>
            <w:r w:rsidRPr="004844B2">
              <w:rPr>
                <w:rFonts w:ascii="Arial" w:hAnsi="Arial" w:cs="Arial"/>
                <w:dstrike/>
                <w:kern w:val="2"/>
                <w:sz w:val="15"/>
                <w:szCs w:val="15"/>
              </w:rPr>
              <w:br/>
            </w:r>
            <w:r w:rsidRPr="004844B2">
              <w:rPr>
                <w:rFonts w:ascii="Arial" w:hAnsi="Arial" w:cs="Arial"/>
                <w:dstrike/>
                <w:kern w:val="2"/>
                <w:sz w:val="15"/>
                <w:szCs w:val="15"/>
              </w:rPr>
              <w:br/>
            </w:r>
            <w:r w:rsidRPr="004844B2">
              <w:rPr>
                <w:rFonts w:ascii="Arial" w:hAnsi="Arial" w:cs="Arial"/>
                <w:dstrike/>
                <w:kern w:val="2"/>
                <w:sz w:val="15"/>
                <w:szCs w:val="15"/>
              </w:rPr>
              <w:br/>
              <w:t>[ ] Sì [ ] No (</w:t>
            </w:r>
            <w:r w:rsidRPr="004844B2">
              <w:rPr>
                <w:rStyle w:val="Rimandonotaapidipagina"/>
                <w:rFonts w:ascii="Arial" w:hAnsi="Arial" w:cs="Arial"/>
                <w:dstrike/>
                <w:kern w:val="2"/>
                <w:sz w:val="15"/>
                <w:szCs w:val="15"/>
              </w:rPr>
              <w:footnoteReference w:id="37"/>
            </w:r>
            <w:r w:rsidRPr="004844B2">
              <w:rPr>
                <w:rFonts w:ascii="Arial" w:hAnsi="Arial" w:cs="Arial"/>
                <w:dstrike/>
                <w:kern w:val="2"/>
                <w:sz w:val="15"/>
                <w:szCs w:val="15"/>
              </w:rPr>
              <w:t>)</w:t>
            </w:r>
            <w:r w:rsidRPr="004844B2">
              <w:rPr>
                <w:rFonts w:ascii="Arial" w:hAnsi="Arial" w:cs="Arial"/>
                <w:dstrike/>
                <w:kern w:val="2"/>
                <w:sz w:val="15"/>
                <w:szCs w:val="15"/>
              </w:rPr>
              <w:br/>
            </w:r>
            <w:r w:rsidRPr="004844B2">
              <w:rPr>
                <w:rFonts w:ascii="Arial" w:hAnsi="Arial" w:cs="Arial"/>
                <w:dstrike/>
                <w:kern w:val="2"/>
                <w:sz w:val="15"/>
                <w:szCs w:val="15"/>
              </w:rPr>
              <w:br/>
            </w:r>
            <w:r w:rsidRPr="004844B2">
              <w:rPr>
                <w:rFonts w:ascii="Arial" w:hAnsi="Arial" w:cs="Arial"/>
                <w:dstrike/>
                <w:kern w:val="2"/>
                <w:sz w:val="15"/>
                <w:szCs w:val="15"/>
              </w:rPr>
              <w:br/>
            </w:r>
          </w:p>
          <w:p w14:paraId="30748583" w14:textId="77777777" w:rsidR="00A23B3E" w:rsidRPr="004844B2" w:rsidRDefault="00A23B3E">
            <w:pPr>
              <w:rPr>
                <w:rFonts w:ascii="Arial" w:hAnsi="Arial" w:cs="Arial"/>
                <w:dstrike/>
                <w:kern w:val="2"/>
                <w:sz w:val="15"/>
                <w:szCs w:val="15"/>
              </w:rPr>
            </w:pPr>
            <w:r w:rsidRPr="004844B2">
              <w:rPr>
                <w:rFonts w:ascii="Arial" w:hAnsi="Arial" w:cs="Arial"/>
                <w:dstrike/>
                <w:kern w:val="2"/>
                <w:sz w:val="15"/>
                <w:szCs w:val="15"/>
              </w:rPr>
              <w:t xml:space="preserve">(indirizzo web, autorità o organismo di emanazione, riferimento preciso della documentazione): </w:t>
            </w:r>
          </w:p>
          <w:p w14:paraId="0132B0DC" w14:textId="77777777" w:rsidR="00A23B3E" w:rsidRPr="004844B2" w:rsidRDefault="00A23B3E">
            <w:pPr>
              <w:rPr>
                <w:dstrike/>
                <w:kern w:val="2"/>
              </w:rPr>
            </w:pPr>
            <w:r w:rsidRPr="004844B2">
              <w:rPr>
                <w:rFonts w:ascii="Arial" w:hAnsi="Arial" w:cs="Arial"/>
                <w:dstrike/>
                <w:kern w:val="2"/>
                <w:sz w:val="15"/>
                <w:szCs w:val="15"/>
              </w:rPr>
              <w:t>[………..…][……………][……………](</w:t>
            </w:r>
            <w:r w:rsidRPr="004844B2">
              <w:rPr>
                <w:rStyle w:val="Rimandonotaapidipagina"/>
                <w:rFonts w:ascii="Arial" w:hAnsi="Arial" w:cs="Arial"/>
                <w:dstrike/>
                <w:kern w:val="2"/>
                <w:sz w:val="15"/>
                <w:szCs w:val="15"/>
              </w:rPr>
              <w:footnoteReference w:id="38"/>
            </w:r>
            <w:r w:rsidRPr="004844B2">
              <w:rPr>
                <w:rFonts w:ascii="Arial" w:hAnsi="Arial" w:cs="Arial"/>
                <w:dstrike/>
                <w:kern w:val="2"/>
                <w:sz w:val="15"/>
                <w:szCs w:val="15"/>
              </w:rPr>
              <w:t>)</w:t>
            </w:r>
          </w:p>
        </w:tc>
      </w:tr>
    </w:tbl>
    <w:p w14:paraId="6E7E0D7A" w14:textId="77777777" w:rsidR="00A23B3E" w:rsidRDefault="00A23B3E">
      <w:pPr>
        <w:pStyle w:val="ChapterTitle"/>
        <w:jc w:val="both"/>
        <w:rPr>
          <w:rFonts w:ascii="Arial" w:hAnsi="Arial" w:cs="Arial"/>
          <w:sz w:val="15"/>
          <w:szCs w:val="15"/>
        </w:rPr>
      </w:pPr>
    </w:p>
    <w:p w14:paraId="74D7EAA1" w14:textId="77777777" w:rsidR="00A23B3E" w:rsidRDefault="00A23B3E" w:rsidP="00BF74E1">
      <w:pPr>
        <w:pStyle w:val="ChapterTitle"/>
        <w:rPr>
          <w:rFonts w:ascii="Arial" w:hAnsi="Arial" w:cs="Arial"/>
          <w:i/>
          <w:sz w:val="15"/>
          <w:szCs w:val="15"/>
        </w:rPr>
      </w:pPr>
      <w:r>
        <w:rPr>
          <w:sz w:val="19"/>
          <w:szCs w:val="19"/>
        </w:rPr>
        <w:t>Parte VI: Dichiarazioni finali</w:t>
      </w:r>
    </w:p>
    <w:p w14:paraId="1A511AE7"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3481BF80"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709C5216"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380605DC"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5A1BAA1A" w14:textId="6210F31C" w:rsidR="00A23B3E"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B27C8D">
        <w:rPr>
          <w:rFonts w:ascii="Arial" w:hAnsi="Arial" w:cs="Arial"/>
          <w:i/>
          <w:sz w:val="15"/>
          <w:szCs w:val="15"/>
        </w:rPr>
        <w:t>FINAOSTA SPA</w:t>
      </w:r>
      <w:r w:rsidRPr="000953DC">
        <w:rPr>
          <w:rFonts w:ascii="Arial" w:hAnsi="Arial" w:cs="Arial"/>
          <w:i/>
          <w:sz w:val="15"/>
          <w:szCs w:val="15"/>
        </w:rPr>
        <w:t xml:space="preserve"> ad accedere ai documenti complemen</w:t>
      </w:r>
      <w:r w:rsidR="00B27C8D">
        <w:rPr>
          <w:rFonts w:ascii="Arial" w:hAnsi="Arial" w:cs="Arial"/>
          <w:i/>
          <w:sz w:val="15"/>
          <w:szCs w:val="15"/>
        </w:rPr>
        <w:t xml:space="preserve">tari alle informazioni, di cui </w:t>
      </w:r>
      <w:r w:rsidR="00B27C8D">
        <w:rPr>
          <w:rFonts w:ascii="Calibri" w:hAnsi="Calibri" w:cs="Calibri"/>
          <w:i/>
          <w:sz w:val="18"/>
          <w:szCs w:val="18"/>
        </w:rPr>
        <w:t>alla parte II, III</w:t>
      </w:r>
      <w:r w:rsidR="00B27C8D">
        <w:rPr>
          <w:rFonts w:ascii="Arial" w:hAnsi="Arial" w:cs="Arial"/>
          <w:i/>
          <w:sz w:val="15"/>
          <w:szCs w:val="15"/>
        </w:rPr>
        <w:t xml:space="preserve"> e IV</w:t>
      </w:r>
      <w:r w:rsidRPr="000953DC">
        <w:rPr>
          <w:rFonts w:ascii="Arial" w:hAnsi="Arial" w:cs="Arial"/>
          <w:i/>
          <w:sz w:val="15"/>
          <w:szCs w:val="15"/>
        </w:rPr>
        <w:t xml:space="preserve"> del presente documento di gara unico europeo, ai fini </w:t>
      </w:r>
      <w:r w:rsidR="00B27C8D" w:rsidRPr="00B27C8D">
        <w:rPr>
          <w:rFonts w:ascii="Arial" w:hAnsi="Arial" w:cs="Arial"/>
          <w:i/>
          <w:sz w:val="15"/>
          <w:szCs w:val="15"/>
        </w:rPr>
        <w:t>ai fini della procedura indicata a pag. 1 del presente documento</w:t>
      </w:r>
      <w:r w:rsidRPr="000953DC">
        <w:rPr>
          <w:rFonts w:ascii="Arial" w:hAnsi="Arial" w:cs="Arial"/>
          <w:i/>
          <w:sz w:val="15"/>
          <w:szCs w:val="15"/>
        </w:rPr>
        <w:t>.</w:t>
      </w:r>
    </w:p>
    <w:p w14:paraId="725997D6" w14:textId="77777777" w:rsidR="00A23B3E" w:rsidRDefault="00A23B3E">
      <w:pPr>
        <w:rPr>
          <w:rFonts w:ascii="Arial" w:hAnsi="Arial" w:cs="Arial"/>
          <w:i/>
          <w:sz w:val="15"/>
          <w:szCs w:val="15"/>
        </w:rPr>
      </w:pPr>
      <w:r>
        <w:rPr>
          <w:rFonts w:ascii="Arial" w:hAnsi="Arial" w:cs="Arial"/>
          <w:i/>
          <w:sz w:val="15"/>
          <w:szCs w:val="15"/>
        </w:rPr>
        <w:t xml:space="preserve"> </w:t>
      </w:r>
    </w:p>
    <w:p w14:paraId="7222D843" w14:textId="77777777" w:rsidR="00A23B3E" w:rsidRPr="00BF74E1" w:rsidRDefault="00A23B3E">
      <w:pPr>
        <w:rPr>
          <w:rFonts w:ascii="Arial" w:hAnsi="Arial" w:cs="Arial"/>
          <w:i/>
          <w:sz w:val="14"/>
          <w:szCs w:val="14"/>
        </w:rPr>
      </w:pPr>
    </w:p>
    <w:p w14:paraId="3DCF755B"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5AD5F701" w14:textId="77777777" w:rsidR="00A23B3E" w:rsidRDefault="00A23B3E">
      <w:pPr>
        <w:pStyle w:val="Titrearticle"/>
        <w:jc w:val="both"/>
        <w:rPr>
          <w:rFonts w:ascii="Arial" w:hAnsi="Arial" w:cs="Arial"/>
          <w:sz w:val="15"/>
          <w:szCs w:val="15"/>
        </w:rPr>
      </w:pPr>
    </w:p>
    <w:p w14:paraId="5D71BE1F" w14:textId="77777777"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E74F0" w14:textId="77777777" w:rsidR="001B7356" w:rsidRDefault="001B7356">
      <w:pPr>
        <w:spacing w:before="0" w:after="0"/>
      </w:pPr>
      <w:r>
        <w:separator/>
      </w:r>
    </w:p>
  </w:endnote>
  <w:endnote w:type="continuationSeparator" w:id="0">
    <w:p w14:paraId="56EE546D" w14:textId="77777777" w:rsidR="001B7356" w:rsidRDefault="001B73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27">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5C3C2" w14:textId="77777777" w:rsidR="001B7356" w:rsidRPr="00D509A5" w:rsidRDefault="001B7356"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1E3D06">
      <w:rPr>
        <w:rFonts w:ascii="Calibri" w:hAnsi="Calibri"/>
        <w:noProof/>
        <w:sz w:val="20"/>
        <w:szCs w:val="20"/>
      </w:rPr>
      <w:t>1</w:t>
    </w:r>
    <w:r w:rsidRPr="00D509A5">
      <w:rPr>
        <w:rFonts w:ascii="Calibri" w:hAnsi="Calibri"/>
        <w:sz w:val="20"/>
        <w:szCs w:val="20"/>
      </w:rPr>
      <w:fldChar w:fldCharType="end"/>
    </w:r>
  </w:p>
  <w:p w14:paraId="70B3BE25" w14:textId="77777777" w:rsidR="001B7356" w:rsidRDefault="001B73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9DCD5" w14:textId="77777777" w:rsidR="001B7356" w:rsidRDefault="001B7356">
      <w:pPr>
        <w:spacing w:before="0" w:after="0"/>
      </w:pPr>
      <w:r>
        <w:separator/>
      </w:r>
    </w:p>
  </w:footnote>
  <w:footnote w:type="continuationSeparator" w:id="0">
    <w:p w14:paraId="2F0E80F3" w14:textId="77777777" w:rsidR="001B7356" w:rsidRDefault="001B7356">
      <w:pPr>
        <w:spacing w:before="0" w:after="0"/>
      </w:pPr>
      <w:r>
        <w:continuationSeparator/>
      </w:r>
    </w:p>
  </w:footnote>
  <w:footnote w:id="1">
    <w:p w14:paraId="5E7B960F" w14:textId="77777777" w:rsidR="001B7356" w:rsidRPr="001F35A9" w:rsidRDefault="001B7356"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4638B842" w14:textId="77777777" w:rsidR="001B7356" w:rsidRPr="001F35A9" w:rsidRDefault="001B7356"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09018AA8" w14:textId="77777777" w:rsidR="001B7356" w:rsidRPr="001F35A9" w:rsidRDefault="001B735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1B30F7DF" w14:textId="77777777" w:rsidR="001B7356" w:rsidRPr="001F35A9" w:rsidRDefault="001B7356"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40A1D943" w14:textId="77777777" w:rsidR="001B7356" w:rsidRPr="001F35A9" w:rsidRDefault="001B7356"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C18C279" w14:textId="77777777" w:rsidR="001B7356" w:rsidRPr="001F35A9" w:rsidRDefault="001B735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CE95B58" w14:textId="77777777" w:rsidR="001B7356" w:rsidRPr="001F35A9" w:rsidRDefault="001B735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1F623270" w14:textId="77777777" w:rsidR="001B7356" w:rsidRPr="001F35A9" w:rsidRDefault="001B7356"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1535A2B8" w14:textId="77777777" w:rsidR="001B7356" w:rsidRPr="001F35A9" w:rsidRDefault="001B735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45B030E1" w14:textId="77777777" w:rsidR="001B7356" w:rsidRPr="001F35A9" w:rsidRDefault="001B735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134FFEE2" w14:textId="77777777" w:rsidR="001B7356" w:rsidRPr="001F35A9" w:rsidRDefault="001B7356"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7EF1E117" w14:textId="77777777" w:rsidR="001B7356" w:rsidRPr="001F35A9" w:rsidRDefault="001B7356"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20552A04" w14:textId="77777777" w:rsidR="001B7356" w:rsidRPr="003E60D1" w:rsidRDefault="001B735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7E399C43" w14:textId="77777777" w:rsidR="001B7356" w:rsidRPr="003E60D1" w:rsidRDefault="001B735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14:paraId="032CBB1E" w14:textId="77777777" w:rsidR="001B7356" w:rsidRPr="003E60D1" w:rsidRDefault="001B735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66131C47" w14:textId="77777777" w:rsidR="001B7356" w:rsidRPr="003E60D1" w:rsidRDefault="001B735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14:paraId="0630BA59" w14:textId="77777777" w:rsidR="001B7356" w:rsidRPr="003E60D1" w:rsidRDefault="001B7356"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166997B1" w14:textId="77777777" w:rsidR="001B7356" w:rsidRPr="003E60D1" w:rsidRDefault="001B7356"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6BED0CFB" w14:textId="77777777" w:rsidR="001B7356" w:rsidRPr="003E60D1" w:rsidRDefault="001B735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0017F56B" w14:textId="77777777" w:rsidR="001B7356" w:rsidRPr="003E60D1" w:rsidRDefault="001B7356"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322EC3A4" w14:textId="77777777" w:rsidR="001B7356" w:rsidRPr="003E60D1" w:rsidRDefault="001B7356"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47144624" w14:textId="77777777" w:rsidR="001B7356" w:rsidRPr="003E60D1" w:rsidRDefault="001B735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6FD3B934"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2874EFD6" w14:textId="77777777" w:rsidR="001B7356" w:rsidRPr="003E60D1" w:rsidRDefault="001B7356"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2921A69B" w14:textId="77777777" w:rsidR="001B7356" w:rsidRPr="003E60D1" w:rsidRDefault="001B735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0B015530"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4D2DD3D9" w14:textId="77777777" w:rsidR="001B7356" w:rsidRPr="00BF74E1" w:rsidRDefault="001B7356"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72251B9F" w14:textId="77777777" w:rsidR="001B7356" w:rsidRPr="00F351F0" w:rsidRDefault="001B7356"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14A1A344"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18012EF6"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0073633F"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65B30D20"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210B6908"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4DC92622" w14:textId="77777777" w:rsidR="001B7356" w:rsidRPr="003E60D1" w:rsidRDefault="001B735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38C8B21B" w14:textId="77777777" w:rsidR="001B7356" w:rsidRPr="003E60D1" w:rsidRDefault="001B735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066581CA" w14:textId="77777777" w:rsidR="001B7356" w:rsidRPr="003E60D1" w:rsidRDefault="001B735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7F30DCE6" w14:textId="77777777" w:rsidR="001B7356" w:rsidRPr="003E60D1" w:rsidRDefault="001B7356"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10975E71" w14:textId="77777777" w:rsidR="001B7356" w:rsidRPr="003E60D1" w:rsidRDefault="001B7356"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1A0EC455" w14:textId="77777777" w:rsidR="001B7356" w:rsidRPr="003E60D1" w:rsidRDefault="001B735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438EBBF5" w14:textId="77777777" w:rsidR="001B7356" w:rsidRPr="003E60D1" w:rsidRDefault="001B735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55CD7FFE" w14:textId="77777777" w:rsidR="001B7356" w:rsidRPr="003E60D1" w:rsidRDefault="001B735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47B412E2" w14:textId="77777777" w:rsidR="001B7356" w:rsidRPr="003E60D1" w:rsidRDefault="001B7356"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6245393F" w14:textId="77777777" w:rsidR="001B7356" w:rsidRPr="003E60D1" w:rsidRDefault="001B735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032E9"/>
    <w:rsid w:val="00023AC1"/>
    <w:rsid w:val="0005585D"/>
    <w:rsid w:val="000576F3"/>
    <w:rsid w:val="00076DCA"/>
    <w:rsid w:val="000953DC"/>
    <w:rsid w:val="000A7B33"/>
    <w:rsid w:val="000B5314"/>
    <w:rsid w:val="000E5FBC"/>
    <w:rsid w:val="00105B92"/>
    <w:rsid w:val="00121BF6"/>
    <w:rsid w:val="001752F0"/>
    <w:rsid w:val="00186CF2"/>
    <w:rsid w:val="001B7356"/>
    <w:rsid w:val="001D3A2B"/>
    <w:rsid w:val="001D56C2"/>
    <w:rsid w:val="001E3D06"/>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844B2"/>
    <w:rsid w:val="004D6C81"/>
    <w:rsid w:val="004D7347"/>
    <w:rsid w:val="00516CEA"/>
    <w:rsid w:val="005309A4"/>
    <w:rsid w:val="0058406C"/>
    <w:rsid w:val="005B3B08"/>
    <w:rsid w:val="005C49E6"/>
    <w:rsid w:val="005E2955"/>
    <w:rsid w:val="006205C1"/>
    <w:rsid w:val="00625142"/>
    <w:rsid w:val="00635C8F"/>
    <w:rsid w:val="0064014A"/>
    <w:rsid w:val="006879D2"/>
    <w:rsid w:val="006A5E21"/>
    <w:rsid w:val="006B430C"/>
    <w:rsid w:val="006B4D39"/>
    <w:rsid w:val="006F3D34"/>
    <w:rsid w:val="00766402"/>
    <w:rsid w:val="007837F7"/>
    <w:rsid w:val="007B50B2"/>
    <w:rsid w:val="008154AA"/>
    <w:rsid w:val="00863EF6"/>
    <w:rsid w:val="0089654F"/>
    <w:rsid w:val="008B0306"/>
    <w:rsid w:val="008C734C"/>
    <w:rsid w:val="008E3A62"/>
    <w:rsid w:val="008F12E6"/>
    <w:rsid w:val="00900583"/>
    <w:rsid w:val="009111A5"/>
    <w:rsid w:val="00934658"/>
    <w:rsid w:val="009600E5"/>
    <w:rsid w:val="009644B4"/>
    <w:rsid w:val="009E1EF1"/>
    <w:rsid w:val="009E204E"/>
    <w:rsid w:val="00A23B3E"/>
    <w:rsid w:val="00A277BC"/>
    <w:rsid w:val="00A30CBB"/>
    <w:rsid w:val="00A46950"/>
    <w:rsid w:val="00AA2252"/>
    <w:rsid w:val="00AA5F93"/>
    <w:rsid w:val="00AE5CFF"/>
    <w:rsid w:val="00B27C8D"/>
    <w:rsid w:val="00B32C28"/>
    <w:rsid w:val="00B64AE6"/>
    <w:rsid w:val="00B80BA0"/>
    <w:rsid w:val="00B91406"/>
    <w:rsid w:val="00BA4F12"/>
    <w:rsid w:val="00BB116C"/>
    <w:rsid w:val="00BB629E"/>
    <w:rsid w:val="00BB639E"/>
    <w:rsid w:val="00BC09F5"/>
    <w:rsid w:val="00BC548A"/>
    <w:rsid w:val="00BE2AC5"/>
    <w:rsid w:val="00BF74E1"/>
    <w:rsid w:val="00C03658"/>
    <w:rsid w:val="00C361D1"/>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B7DDD"/>
    <w:rsid w:val="00DE4996"/>
    <w:rsid w:val="00E0264E"/>
    <w:rsid w:val="00E24F5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41A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27"/>
      <w:b/>
      <w:bCs/>
      <w:smallCaps/>
      <w:szCs w:val="28"/>
    </w:rPr>
  </w:style>
  <w:style w:type="paragraph" w:styleId="Titolo2">
    <w:name w:val="heading 2"/>
    <w:basedOn w:val="Normale"/>
    <w:qFormat/>
    <w:pPr>
      <w:keepNext/>
      <w:outlineLvl w:val="1"/>
    </w:pPr>
    <w:rPr>
      <w:rFonts w:eastAsia="font327"/>
      <w:b/>
      <w:bCs/>
      <w:szCs w:val="26"/>
    </w:rPr>
  </w:style>
  <w:style w:type="paragraph" w:styleId="Titolo3">
    <w:name w:val="heading 3"/>
    <w:basedOn w:val="Normale"/>
    <w:qFormat/>
    <w:pPr>
      <w:keepNext/>
      <w:outlineLvl w:val="2"/>
    </w:pPr>
    <w:rPr>
      <w:rFonts w:eastAsia="font327"/>
      <w:bCs/>
      <w:i/>
    </w:rPr>
  </w:style>
  <w:style w:type="paragraph" w:styleId="Titolo4">
    <w:name w:val="heading 4"/>
    <w:basedOn w:val="Normale"/>
    <w:qFormat/>
    <w:pPr>
      <w:keepNext/>
      <w:outlineLvl w:val="3"/>
    </w:pPr>
    <w:rPr>
      <w:rFonts w:eastAsia="font327"/>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27" w:hAnsi="Times New Roman" w:cs="Times New Roman"/>
      <w:b/>
      <w:bCs/>
      <w:smallCaps/>
      <w:sz w:val="24"/>
      <w:szCs w:val="28"/>
      <w:lang w:eastAsia="it-IT" w:bidi="it-IT"/>
    </w:rPr>
  </w:style>
  <w:style w:type="character" w:customStyle="1" w:styleId="Titolo2Carattere">
    <w:name w:val="Titolo 2 Carattere"/>
    <w:rPr>
      <w:rFonts w:ascii="Times New Roman" w:eastAsia="font327" w:hAnsi="Times New Roman" w:cs="Times New Roman"/>
      <w:b/>
      <w:bCs/>
      <w:sz w:val="24"/>
      <w:szCs w:val="26"/>
      <w:lang w:eastAsia="it-IT" w:bidi="it-IT"/>
    </w:rPr>
  </w:style>
  <w:style w:type="character" w:customStyle="1" w:styleId="Titolo3Carattere">
    <w:name w:val="Titolo 3 Carattere"/>
    <w:rPr>
      <w:rFonts w:ascii="Times New Roman" w:eastAsia="font327" w:hAnsi="Times New Roman" w:cs="Times New Roman"/>
      <w:bCs/>
      <w:i/>
      <w:sz w:val="24"/>
      <w:lang w:eastAsia="it-IT" w:bidi="it-IT"/>
    </w:rPr>
  </w:style>
  <w:style w:type="character" w:customStyle="1" w:styleId="Titolo4Carattere">
    <w:name w:val="Titolo 4 Carattere"/>
    <w:rPr>
      <w:rFonts w:ascii="Times New Roman" w:eastAsia="font32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Revisione">
    <w:name w:val="Revision"/>
    <w:hidden/>
    <w:uiPriority w:val="99"/>
    <w:semiHidden/>
    <w:rsid w:val="00BB629E"/>
    <w:rPr>
      <w:rFonts w:eastAsia="Calibri"/>
      <w:color w:val="00000A"/>
      <w:kern w:val="1"/>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27"/>
      <w:b/>
      <w:bCs/>
      <w:smallCaps/>
      <w:szCs w:val="28"/>
    </w:rPr>
  </w:style>
  <w:style w:type="paragraph" w:styleId="Titolo2">
    <w:name w:val="heading 2"/>
    <w:basedOn w:val="Normale"/>
    <w:qFormat/>
    <w:pPr>
      <w:keepNext/>
      <w:outlineLvl w:val="1"/>
    </w:pPr>
    <w:rPr>
      <w:rFonts w:eastAsia="font327"/>
      <w:b/>
      <w:bCs/>
      <w:szCs w:val="26"/>
    </w:rPr>
  </w:style>
  <w:style w:type="paragraph" w:styleId="Titolo3">
    <w:name w:val="heading 3"/>
    <w:basedOn w:val="Normale"/>
    <w:qFormat/>
    <w:pPr>
      <w:keepNext/>
      <w:outlineLvl w:val="2"/>
    </w:pPr>
    <w:rPr>
      <w:rFonts w:eastAsia="font327"/>
      <w:bCs/>
      <w:i/>
    </w:rPr>
  </w:style>
  <w:style w:type="paragraph" w:styleId="Titolo4">
    <w:name w:val="heading 4"/>
    <w:basedOn w:val="Normale"/>
    <w:qFormat/>
    <w:pPr>
      <w:keepNext/>
      <w:outlineLvl w:val="3"/>
    </w:pPr>
    <w:rPr>
      <w:rFonts w:eastAsia="font327"/>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27" w:hAnsi="Times New Roman" w:cs="Times New Roman"/>
      <w:b/>
      <w:bCs/>
      <w:smallCaps/>
      <w:sz w:val="24"/>
      <w:szCs w:val="28"/>
      <w:lang w:eastAsia="it-IT" w:bidi="it-IT"/>
    </w:rPr>
  </w:style>
  <w:style w:type="character" w:customStyle="1" w:styleId="Titolo2Carattere">
    <w:name w:val="Titolo 2 Carattere"/>
    <w:rPr>
      <w:rFonts w:ascii="Times New Roman" w:eastAsia="font327" w:hAnsi="Times New Roman" w:cs="Times New Roman"/>
      <w:b/>
      <w:bCs/>
      <w:sz w:val="24"/>
      <w:szCs w:val="26"/>
      <w:lang w:eastAsia="it-IT" w:bidi="it-IT"/>
    </w:rPr>
  </w:style>
  <w:style w:type="character" w:customStyle="1" w:styleId="Titolo3Carattere">
    <w:name w:val="Titolo 3 Carattere"/>
    <w:rPr>
      <w:rFonts w:ascii="Times New Roman" w:eastAsia="font327" w:hAnsi="Times New Roman" w:cs="Times New Roman"/>
      <w:bCs/>
      <w:i/>
      <w:sz w:val="24"/>
      <w:lang w:eastAsia="it-IT" w:bidi="it-IT"/>
    </w:rPr>
  </w:style>
  <w:style w:type="character" w:customStyle="1" w:styleId="Titolo4Carattere">
    <w:name w:val="Titolo 4 Carattere"/>
    <w:rPr>
      <w:rFonts w:ascii="Times New Roman" w:eastAsia="font32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Revisione">
    <w:name w:val="Revision"/>
    <w:hidden/>
    <w:uiPriority w:val="99"/>
    <w:semiHidden/>
    <w:rsid w:val="00BB629E"/>
    <w:rPr>
      <w:rFonts w:eastAsia="Calibri"/>
      <w:color w:val="00000A"/>
      <w:kern w:val="1"/>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9A72B-E8F6-4B80-94A6-4EFD4A47F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2920C82B.dotm</Template>
  <TotalTime>11</TotalTime>
  <Pages>16</Pages>
  <Words>6162</Words>
  <Characters>35128</Characters>
  <Application>Microsoft Office Word</Application>
  <DocSecurity>0</DocSecurity>
  <Lines>292</Lines>
  <Paragraphs>82</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41208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Stevenin Patrizia</cp:lastModifiedBy>
  <cp:revision>8</cp:revision>
  <cp:lastPrinted>2016-07-15T13:50:00Z</cp:lastPrinted>
  <dcterms:created xsi:type="dcterms:W3CDTF">2021-11-22T05:45:00Z</dcterms:created>
  <dcterms:modified xsi:type="dcterms:W3CDTF">2021-11-29T16:33:00Z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