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26CD9" w14:textId="6105862E" w:rsidR="00B27C8D" w:rsidRPr="00B27C8D" w:rsidRDefault="00B27C8D" w:rsidP="00B27C8D">
      <w:pPr>
        <w:widowControl w:val="0"/>
        <w:spacing w:before="0" w:after="0" w:line="312" w:lineRule="auto"/>
        <w:jc w:val="center"/>
        <w:rPr>
          <w:rFonts w:ascii="Calibri" w:eastAsia="SimSun" w:hAnsi="Calibri" w:cs="Calibri"/>
          <w:b/>
          <w:bCs/>
          <w:color w:val="auto"/>
          <w:sz w:val="20"/>
          <w:szCs w:val="20"/>
          <w:lang w:eastAsia="zh-CN" w:bidi="hi-IN"/>
        </w:rPr>
      </w:pPr>
      <w:r w:rsidRPr="00B27C8D">
        <w:rPr>
          <w:rFonts w:ascii="Calibri" w:eastAsia="SimSun" w:hAnsi="Calibri" w:cs="Calibri"/>
          <w:b/>
          <w:bCs/>
          <w:color w:val="auto"/>
          <w:sz w:val="20"/>
          <w:szCs w:val="20"/>
          <w:lang w:eastAsia="zh-CN" w:bidi="hi-IN"/>
        </w:rPr>
        <w:t xml:space="preserve">MODELLO DI FORMULARIO PER IL DOCUMENTO DI GARA UNICO EUROPEO (DGUE) - ALLEGATO </w:t>
      </w:r>
      <w:r w:rsidR="00A530E3">
        <w:rPr>
          <w:rFonts w:ascii="Calibri" w:eastAsia="SimSun" w:hAnsi="Calibri" w:cs="Calibri"/>
          <w:b/>
          <w:bCs/>
          <w:color w:val="auto"/>
          <w:sz w:val="20"/>
          <w:szCs w:val="20"/>
          <w:lang w:eastAsia="zh-CN" w:bidi="hi-IN"/>
        </w:rPr>
        <w:t>C</w:t>
      </w:r>
      <w:bookmarkStart w:id="0" w:name="_GoBack"/>
      <w:bookmarkEnd w:id="0"/>
    </w:p>
    <w:p w14:paraId="2D1690B5" w14:textId="77777777" w:rsidR="00B27C8D" w:rsidRPr="00B27C8D" w:rsidRDefault="00B27C8D" w:rsidP="00B27C8D">
      <w:pPr>
        <w:widowControl w:val="0"/>
        <w:spacing w:before="0" w:after="0" w:line="312" w:lineRule="auto"/>
        <w:jc w:val="center"/>
        <w:rPr>
          <w:rFonts w:ascii="Verdana" w:eastAsia="SimSun" w:hAnsi="Verdana" w:cs="Arial"/>
          <w:color w:val="auto"/>
          <w:sz w:val="16"/>
          <w:szCs w:val="16"/>
          <w:lang w:eastAsia="zh-CN" w:bidi="hi-IN"/>
        </w:rPr>
      </w:pPr>
      <w:r w:rsidRPr="00B27C8D">
        <w:rPr>
          <w:rFonts w:ascii="Calibri" w:eastAsia="SimSun" w:hAnsi="Calibri" w:cs="Calibri"/>
          <w:b/>
          <w:bCs/>
          <w:color w:val="auto"/>
          <w:sz w:val="20"/>
          <w:szCs w:val="20"/>
          <w:lang w:eastAsia="zh-CN" w:bidi="hi-IN"/>
        </w:rPr>
        <w:t xml:space="preserve">Si precisa che nel presente modello sono state </w:t>
      </w:r>
      <w:r>
        <w:rPr>
          <w:rFonts w:ascii="Calibri" w:eastAsia="SimSun" w:hAnsi="Calibri" w:cs="Calibri"/>
          <w:b/>
          <w:bCs/>
          <w:color w:val="auto"/>
          <w:sz w:val="20"/>
          <w:szCs w:val="20"/>
          <w:lang w:eastAsia="zh-CN" w:bidi="hi-IN"/>
        </w:rPr>
        <w:t>cancellate</w:t>
      </w:r>
      <w:r w:rsidRPr="00B27C8D">
        <w:rPr>
          <w:rFonts w:ascii="Calibri" w:eastAsia="SimSun" w:hAnsi="Calibri" w:cs="Calibri"/>
          <w:b/>
          <w:bCs/>
          <w:color w:val="auto"/>
          <w:sz w:val="20"/>
          <w:szCs w:val="20"/>
          <w:lang w:eastAsia="zh-CN" w:bidi="hi-IN"/>
        </w:rPr>
        <w:t xml:space="preserve"> le parti e le sezioni che l’operatore economico </w:t>
      </w:r>
      <w:r>
        <w:rPr>
          <w:rFonts w:ascii="Calibri" w:eastAsia="SimSun" w:hAnsi="Calibri" w:cs="Calibri"/>
          <w:b/>
          <w:bCs/>
          <w:color w:val="auto"/>
          <w:sz w:val="20"/>
          <w:szCs w:val="20"/>
          <w:lang w:eastAsia="zh-CN" w:bidi="hi-IN"/>
        </w:rPr>
        <w:t xml:space="preserve">non </w:t>
      </w:r>
      <w:r w:rsidRPr="00B27C8D">
        <w:rPr>
          <w:rFonts w:ascii="Calibri" w:eastAsia="SimSun" w:hAnsi="Calibri" w:cs="Calibri"/>
          <w:b/>
          <w:bCs/>
          <w:color w:val="auto"/>
          <w:sz w:val="20"/>
          <w:szCs w:val="20"/>
          <w:lang w:eastAsia="zh-CN" w:bidi="hi-IN"/>
        </w:rPr>
        <w:t>è tenuto a compilare</w:t>
      </w:r>
    </w:p>
    <w:p w14:paraId="55BA3B5B"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6483F676" w14:textId="77777777" w:rsidR="00A23B3E" w:rsidRPr="00B27C8D"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D9D9D9" w:themeColor="background1" w:themeShade="D9"/>
          <w:sz w:val="14"/>
          <w:szCs w:val="14"/>
        </w:rPr>
      </w:pPr>
      <w:r w:rsidRPr="00B27C8D">
        <w:rPr>
          <w:rFonts w:ascii="Arial" w:hAnsi="Arial" w:cs="Arial"/>
          <w:b/>
          <w:color w:val="D9D9D9" w:themeColor="background1" w:themeShade="D9"/>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4A6B3AE" w14:textId="77777777" w:rsidTr="005863BF">
        <w:trPr>
          <w:trHeight w:val="50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2F5FE"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F3E50B" w14:textId="77777777" w:rsidR="00A23B3E" w:rsidRDefault="00A23B3E">
            <w:r>
              <w:rPr>
                <w:rFonts w:ascii="Arial" w:hAnsi="Arial" w:cs="Arial"/>
                <w:b/>
                <w:sz w:val="14"/>
                <w:szCs w:val="14"/>
              </w:rPr>
              <w:t>Risposta:</w:t>
            </w:r>
          </w:p>
        </w:tc>
      </w:tr>
      <w:tr w:rsidR="00A23B3E" w14:paraId="3C2CC19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480E7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69611ABE"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4BC77C" w14:textId="77777777" w:rsidR="00B27C8D" w:rsidRPr="00B27C8D" w:rsidRDefault="00B27C8D" w:rsidP="00B27C8D">
            <w:pPr>
              <w:widowControl w:val="0"/>
              <w:spacing w:before="0" w:after="0"/>
              <w:rPr>
                <w:rFonts w:ascii="Calibri" w:eastAsia="SimSun" w:hAnsi="Calibri" w:cs="Calibri"/>
                <w:b/>
                <w:color w:val="auto"/>
                <w:sz w:val="18"/>
                <w:szCs w:val="18"/>
                <w:lang w:eastAsia="zh-CN" w:bidi="hi-IN"/>
              </w:rPr>
            </w:pPr>
            <w:r w:rsidRPr="00B27C8D">
              <w:rPr>
                <w:rFonts w:ascii="Calibri" w:eastAsia="SimSun" w:hAnsi="Calibri" w:cs="Calibri"/>
                <w:b/>
                <w:color w:val="auto"/>
                <w:sz w:val="18"/>
                <w:szCs w:val="18"/>
                <w:lang w:eastAsia="zh-CN" w:bidi="hi-IN"/>
              </w:rPr>
              <w:t>FINAOSTA S.p.A.</w:t>
            </w:r>
          </w:p>
          <w:p w14:paraId="6F30BF6E" w14:textId="77777777" w:rsidR="00A23B3E" w:rsidRPr="003A443E" w:rsidRDefault="00B27C8D" w:rsidP="00B27C8D">
            <w:pPr>
              <w:rPr>
                <w:color w:val="000000"/>
              </w:rPr>
            </w:pPr>
            <w:r w:rsidRPr="00B27C8D">
              <w:rPr>
                <w:rFonts w:ascii="Calibri" w:eastAsia="SimSun" w:hAnsi="Calibri" w:cs="Calibri"/>
                <w:b/>
                <w:color w:val="auto"/>
                <w:sz w:val="18"/>
                <w:szCs w:val="18"/>
                <w:lang w:eastAsia="zh-CN" w:bidi="hi-IN"/>
              </w:rPr>
              <w:t>00415280072</w:t>
            </w:r>
          </w:p>
        </w:tc>
      </w:tr>
      <w:tr w:rsidR="00A23B3E" w14:paraId="6244A753"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AB304"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826409" w14:textId="77777777" w:rsidR="00A23B3E" w:rsidRDefault="00A23B3E">
            <w:r>
              <w:rPr>
                <w:rFonts w:ascii="Arial" w:hAnsi="Arial" w:cs="Arial"/>
                <w:b/>
                <w:sz w:val="14"/>
                <w:szCs w:val="14"/>
              </w:rPr>
              <w:t>Risposta:</w:t>
            </w:r>
          </w:p>
        </w:tc>
      </w:tr>
      <w:tr w:rsidR="00A23B3E" w14:paraId="0154766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D4173B"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8C2AD8" w14:textId="346FECA1" w:rsidR="00A23B3E" w:rsidRPr="005863BF" w:rsidRDefault="005863BF" w:rsidP="005863BF">
            <w:pPr>
              <w:widowControl w:val="0"/>
              <w:spacing w:before="0" w:after="0"/>
              <w:rPr>
                <w:rFonts w:ascii="Calibri" w:eastAsia="SimSun" w:hAnsi="Calibri" w:cs="Calibri"/>
                <w:b/>
                <w:color w:val="auto"/>
                <w:sz w:val="18"/>
                <w:szCs w:val="18"/>
                <w:lang w:eastAsia="zh-CN" w:bidi="hi-IN"/>
              </w:rPr>
            </w:pPr>
            <w:r w:rsidRPr="005863BF">
              <w:rPr>
                <w:rFonts w:ascii="Calibri" w:eastAsia="SimSun" w:hAnsi="Calibri" w:cs="Calibri"/>
                <w:b/>
                <w:color w:val="auto"/>
                <w:sz w:val="18"/>
                <w:szCs w:val="18"/>
                <w:lang w:eastAsia="zh-CN" w:bidi="hi-IN"/>
              </w:rPr>
              <w:t>Servizio di rivalutazione periodico dei valori nostre garanzie immobiliari”</w:t>
            </w:r>
          </w:p>
        </w:tc>
      </w:tr>
      <w:tr w:rsidR="00A23B3E" w14:paraId="33FE181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4F8119" w14:textId="77777777" w:rsidR="00A23B3E" w:rsidRPr="00B27C8D" w:rsidRDefault="00A23B3E">
            <w:pPr>
              <w:rPr>
                <w:dstrike/>
                <w:kern w:val="14"/>
              </w:rPr>
            </w:pPr>
            <w:r w:rsidRPr="00B27C8D">
              <w:rPr>
                <w:rFonts w:ascii="Arial" w:hAnsi="Arial" w:cs="Arial"/>
                <w:dstrike/>
                <w:kern w:val="14"/>
                <w:sz w:val="14"/>
                <w:szCs w:val="14"/>
              </w:rPr>
              <w:t>Numero di riferimento attribuito al fascicolo dall'amministrazione aggiudicatrice o ente aggiudicatore (ove esistente) (</w:t>
            </w:r>
            <w:r w:rsidRPr="00B27C8D">
              <w:rPr>
                <w:rStyle w:val="Rimandonotaapidipagina"/>
                <w:rFonts w:ascii="Arial" w:hAnsi="Arial" w:cs="Arial"/>
                <w:dstrike/>
                <w:kern w:val="14"/>
                <w:sz w:val="14"/>
                <w:szCs w:val="14"/>
              </w:rPr>
              <w:footnoteReference w:id="3"/>
            </w:r>
            <w:r w:rsidRPr="00B27C8D">
              <w:rPr>
                <w:rFonts w:ascii="Arial" w:hAnsi="Arial" w:cs="Arial"/>
                <w:dstrike/>
                <w:kern w:val="14"/>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186597" w14:textId="77777777" w:rsidR="00A23B3E" w:rsidRPr="00B27C8D" w:rsidRDefault="00A23B3E">
            <w:pPr>
              <w:rPr>
                <w:dstrike/>
                <w:kern w:val="14"/>
              </w:rPr>
            </w:pPr>
            <w:r w:rsidRPr="00B27C8D">
              <w:rPr>
                <w:rFonts w:ascii="Arial" w:hAnsi="Arial" w:cs="Arial"/>
                <w:dstrike/>
                <w:kern w:val="14"/>
                <w:sz w:val="14"/>
                <w:szCs w:val="14"/>
              </w:rPr>
              <w:t>[   ]</w:t>
            </w:r>
          </w:p>
        </w:tc>
      </w:tr>
      <w:tr w:rsidR="00A23B3E" w14:paraId="53477C23"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EF6F2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3D881B39" w14:textId="77777777" w:rsidR="00A23B3E" w:rsidRPr="00B27C8D" w:rsidRDefault="00A23B3E">
            <w:pPr>
              <w:rPr>
                <w:rFonts w:ascii="Arial" w:hAnsi="Arial" w:cs="Arial"/>
                <w:dstrike/>
                <w:color w:val="000000"/>
                <w:kern w:val="14"/>
                <w:sz w:val="14"/>
                <w:szCs w:val="14"/>
              </w:rPr>
            </w:pPr>
            <w:r w:rsidRPr="00B27C8D">
              <w:rPr>
                <w:rFonts w:ascii="Arial" w:hAnsi="Arial" w:cs="Arial"/>
                <w:dstrike/>
                <w:color w:val="000000"/>
                <w:kern w:val="14"/>
                <w:sz w:val="14"/>
                <w:szCs w:val="14"/>
              </w:rPr>
              <w:t>CUP (ove previsto)</w:t>
            </w:r>
          </w:p>
          <w:p w14:paraId="29893904" w14:textId="77777777" w:rsidR="00A23B3E" w:rsidRPr="003A443E" w:rsidRDefault="00A23B3E">
            <w:pPr>
              <w:rPr>
                <w:color w:val="000000"/>
              </w:rPr>
            </w:pPr>
            <w:r w:rsidRPr="00B27C8D">
              <w:rPr>
                <w:rFonts w:ascii="Arial" w:hAnsi="Arial" w:cs="Arial"/>
                <w:dstrike/>
                <w:color w:val="000000"/>
                <w:kern w:val="14"/>
                <w:sz w:val="14"/>
                <w:szCs w:val="14"/>
              </w:rPr>
              <w:t>Codice progetto (ove l’appalto sia finanziato o cofinanziato con fondi europei)</w:t>
            </w:r>
            <w:r w:rsidRPr="00B27C8D">
              <w:rPr>
                <w:rFonts w:ascii="Arial" w:hAnsi="Arial" w:cs="Arial"/>
                <w:dstrike/>
                <w:color w:val="000000"/>
                <w:kern w:val="14"/>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5D4D1E" w14:textId="171811EB" w:rsidR="005863BF" w:rsidRPr="005863BF" w:rsidRDefault="005863BF">
            <w:pPr>
              <w:rPr>
                <w:rFonts w:ascii="Calibri" w:eastAsia="SimSun" w:hAnsi="Calibri" w:cs="Calibri"/>
                <w:b/>
                <w:color w:val="auto"/>
                <w:sz w:val="18"/>
                <w:szCs w:val="18"/>
                <w:lang w:eastAsia="zh-CN" w:bidi="hi-IN"/>
              </w:rPr>
            </w:pPr>
            <w:r w:rsidRPr="005863BF">
              <w:rPr>
                <w:rFonts w:ascii="Calibri" w:eastAsia="SimSun" w:hAnsi="Calibri" w:cs="Calibri"/>
                <w:b/>
                <w:color w:val="auto"/>
                <w:sz w:val="18"/>
                <w:szCs w:val="18"/>
                <w:lang w:eastAsia="zh-CN" w:bidi="hi-IN"/>
              </w:rPr>
              <w:t>90499173C3</w:t>
            </w:r>
          </w:p>
          <w:p w14:paraId="612493D0" w14:textId="72695E8D" w:rsidR="00A23B3E" w:rsidRPr="003A443E" w:rsidRDefault="005863BF">
            <w:pPr>
              <w:rPr>
                <w:color w:val="000000"/>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  ] </w:t>
            </w:r>
          </w:p>
        </w:tc>
      </w:tr>
    </w:tbl>
    <w:p w14:paraId="787221E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4D8C91C9"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24C19C45"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14:paraId="35B53EF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94CB26"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2409B" w14:textId="77777777" w:rsidR="00A23B3E" w:rsidRDefault="00A23B3E">
            <w:pPr>
              <w:pStyle w:val="Text1"/>
              <w:ind w:left="0"/>
            </w:pPr>
            <w:r>
              <w:rPr>
                <w:rFonts w:ascii="Arial" w:hAnsi="Arial" w:cs="Arial"/>
                <w:b/>
                <w:sz w:val="14"/>
                <w:szCs w:val="14"/>
              </w:rPr>
              <w:t>Risposta:</w:t>
            </w:r>
          </w:p>
        </w:tc>
      </w:tr>
      <w:tr w:rsidR="00A23B3E" w14:paraId="0A6AE6F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3C8C14"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D69DA6" w14:textId="77777777" w:rsidR="00A23B3E" w:rsidRDefault="00A23B3E">
            <w:pPr>
              <w:pStyle w:val="Text1"/>
              <w:ind w:left="0"/>
            </w:pPr>
            <w:r>
              <w:rPr>
                <w:rFonts w:ascii="Arial" w:hAnsi="Arial" w:cs="Arial"/>
                <w:sz w:val="14"/>
                <w:szCs w:val="14"/>
              </w:rPr>
              <w:t>[   ]</w:t>
            </w:r>
          </w:p>
        </w:tc>
      </w:tr>
      <w:tr w:rsidR="00A23B3E" w14:paraId="27398EE8"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2B365F"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0ED1AD89"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FB1E23" w14:textId="77777777" w:rsidR="00A23B3E" w:rsidRDefault="00A23B3E">
            <w:pPr>
              <w:pStyle w:val="Text1"/>
              <w:ind w:left="0"/>
              <w:rPr>
                <w:rFonts w:ascii="Arial" w:hAnsi="Arial" w:cs="Arial"/>
                <w:sz w:val="14"/>
                <w:szCs w:val="14"/>
              </w:rPr>
            </w:pPr>
            <w:r>
              <w:rPr>
                <w:rFonts w:ascii="Arial" w:hAnsi="Arial" w:cs="Arial"/>
                <w:sz w:val="14"/>
                <w:szCs w:val="14"/>
              </w:rPr>
              <w:t>[   ]</w:t>
            </w:r>
          </w:p>
          <w:p w14:paraId="68BFF57C" w14:textId="77777777" w:rsidR="00A23B3E" w:rsidRDefault="00A23B3E">
            <w:pPr>
              <w:pStyle w:val="Text1"/>
              <w:ind w:left="0"/>
            </w:pPr>
            <w:r>
              <w:rPr>
                <w:rFonts w:ascii="Arial" w:hAnsi="Arial" w:cs="Arial"/>
                <w:sz w:val="14"/>
                <w:szCs w:val="14"/>
              </w:rPr>
              <w:t>[   ]</w:t>
            </w:r>
          </w:p>
        </w:tc>
      </w:tr>
      <w:tr w:rsidR="00A23B3E" w14:paraId="2B3876F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2C3398"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C43BD7" w14:textId="77777777" w:rsidR="00A23B3E" w:rsidRDefault="00A23B3E">
            <w:pPr>
              <w:pStyle w:val="Text1"/>
              <w:ind w:left="0"/>
            </w:pPr>
            <w:r>
              <w:rPr>
                <w:rFonts w:ascii="Arial" w:hAnsi="Arial" w:cs="Arial"/>
                <w:sz w:val="14"/>
                <w:szCs w:val="14"/>
              </w:rPr>
              <w:t>[……………]</w:t>
            </w:r>
          </w:p>
        </w:tc>
      </w:tr>
      <w:tr w:rsidR="00A23B3E" w14:paraId="59460FD0"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3946CA"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205D716D"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3BD5255C"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7B070E30"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B84A7C" w14:textId="77777777" w:rsidR="00A23B3E" w:rsidRDefault="00A23B3E">
            <w:pPr>
              <w:pStyle w:val="Text1"/>
              <w:ind w:left="0"/>
              <w:rPr>
                <w:rFonts w:ascii="Arial" w:hAnsi="Arial" w:cs="Arial"/>
                <w:sz w:val="14"/>
                <w:szCs w:val="14"/>
              </w:rPr>
            </w:pPr>
            <w:r>
              <w:rPr>
                <w:rFonts w:ascii="Arial" w:hAnsi="Arial" w:cs="Arial"/>
                <w:sz w:val="14"/>
                <w:szCs w:val="14"/>
              </w:rPr>
              <w:t>[……………]</w:t>
            </w:r>
          </w:p>
          <w:p w14:paraId="310E6B69" w14:textId="77777777" w:rsidR="00A23B3E" w:rsidRDefault="00A23B3E">
            <w:pPr>
              <w:pStyle w:val="Text1"/>
              <w:ind w:left="0"/>
              <w:rPr>
                <w:rFonts w:ascii="Arial" w:hAnsi="Arial" w:cs="Arial"/>
                <w:sz w:val="14"/>
                <w:szCs w:val="14"/>
              </w:rPr>
            </w:pPr>
            <w:r>
              <w:rPr>
                <w:rFonts w:ascii="Arial" w:hAnsi="Arial" w:cs="Arial"/>
                <w:sz w:val="14"/>
                <w:szCs w:val="14"/>
              </w:rPr>
              <w:t>[……………]</w:t>
            </w:r>
          </w:p>
          <w:p w14:paraId="113B785C" w14:textId="77777777" w:rsidR="00A23B3E" w:rsidRDefault="00A23B3E">
            <w:pPr>
              <w:pStyle w:val="Text1"/>
              <w:ind w:left="0"/>
              <w:rPr>
                <w:rFonts w:ascii="Arial" w:hAnsi="Arial" w:cs="Arial"/>
                <w:sz w:val="14"/>
                <w:szCs w:val="14"/>
              </w:rPr>
            </w:pPr>
            <w:r>
              <w:rPr>
                <w:rFonts w:ascii="Arial" w:hAnsi="Arial" w:cs="Arial"/>
                <w:sz w:val="14"/>
                <w:szCs w:val="14"/>
              </w:rPr>
              <w:t>[……………]</w:t>
            </w:r>
          </w:p>
          <w:p w14:paraId="31851366" w14:textId="77777777" w:rsidR="00A23B3E" w:rsidRDefault="00A23B3E">
            <w:pPr>
              <w:pStyle w:val="Text1"/>
              <w:ind w:left="0"/>
            </w:pPr>
            <w:r>
              <w:rPr>
                <w:rFonts w:ascii="Arial" w:hAnsi="Arial" w:cs="Arial"/>
                <w:sz w:val="14"/>
                <w:szCs w:val="14"/>
              </w:rPr>
              <w:t>[……………]</w:t>
            </w:r>
          </w:p>
        </w:tc>
      </w:tr>
      <w:tr w:rsidR="00A23B3E" w14:paraId="3492151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D97DA5"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B6100A" w14:textId="77777777" w:rsidR="00A23B3E" w:rsidRDefault="00A23B3E">
            <w:pPr>
              <w:pStyle w:val="Text1"/>
              <w:ind w:left="0"/>
            </w:pPr>
            <w:r>
              <w:rPr>
                <w:rFonts w:ascii="Arial" w:hAnsi="Arial" w:cs="Arial"/>
                <w:b/>
                <w:sz w:val="14"/>
                <w:szCs w:val="14"/>
              </w:rPr>
              <w:t>Risposta:</w:t>
            </w:r>
          </w:p>
        </w:tc>
      </w:tr>
      <w:tr w:rsidR="00A23B3E" w14:paraId="67145BC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3FFBCE"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ABEF9E" w14:textId="77777777" w:rsidR="00A23B3E" w:rsidRDefault="00A23B3E">
            <w:pPr>
              <w:pStyle w:val="Text1"/>
              <w:ind w:left="0"/>
            </w:pPr>
            <w:r>
              <w:rPr>
                <w:rFonts w:ascii="Arial" w:hAnsi="Arial" w:cs="Arial"/>
                <w:sz w:val="14"/>
                <w:szCs w:val="14"/>
              </w:rPr>
              <w:t>[ ] Sì [ ] No</w:t>
            </w:r>
          </w:p>
        </w:tc>
      </w:tr>
      <w:tr w:rsidR="00A23B3E" w14:paraId="29B106F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13051F" w14:textId="77777777" w:rsidR="00A23B3E" w:rsidRPr="006205C1" w:rsidRDefault="00A23B3E" w:rsidP="00A30CBB">
            <w:pPr>
              <w:pStyle w:val="Text1"/>
              <w:spacing w:after="0"/>
              <w:ind w:left="0"/>
              <w:jc w:val="both"/>
              <w:rPr>
                <w:rFonts w:ascii="Arial" w:hAnsi="Arial" w:cs="Arial"/>
                <w:b/>
                <w:dstrike/>
                <w:color w:val="000000"/>
                <w:kern w:val="14"/>
                <w:sz w:val="14"/>
                <w:szCs w:val="14"/>
              </w:rPr>
            </w:pPr>
            <w:r w:rsidRPr="006205C1">
              <w:rPr>
                <w:rFonts w:ascii="Arial" w:hAnsi="Arial" w:cs="Arial"/>
                <w:b/>
                <w:dstrike/>
                <w:color w:val="000000"/>
                <w:kern w:val="14"/>
                <w:sz w:val="14"/>
                <w:szCs w:val="14"/>
              </w:rPr>
              <w:t xml:space="preserve">Solo se l'appalto è riservato </w:t>
            </w:r>
            <w:r w:rsidRPr="006205C1">
              <w:rPr>
                <w:rFonts w:ascii="Arial" w:hAnsi="Arial" w:cs="Arial"/>
                <w:dstrike/>
                <w:color w:val="000000"/>
                <w:kern w:val="14"/>
                <w:sz w:val="14"/>
                <w:szCs w:val="14"/>
              </w:rPr>
              <w:t>(</w:t>
            </w:r>
            <w:r w:rsidRPr="006205C1">
              <w:rPr>
                <w:rStyle w:val="Rimandonotaapidipagina"/>
                <w:rFonts w:ascii="Arial" w:hAnsi="Arial" w:cs="Arial"/>
                <w:dstrike/>
                <w:color w:val="000000"/>
                <w:kern w:val="14"/>
                <w:sz w:val="14"/>
                <w:szCs w:val="14"/>
              </w:rPr>
              <w:footnoteReference w:id="6"/>
            </w:r>
            <w:r w:rsidRPr="006205C1">
              <w:rPr>
                <w:rFonts w:ascii="Arial" w:hAnsi="Arial" w:cs="Arial"/>
                <w:dstrike/>
                <w:color w:val="000000"/>
                <w:kern w:val="14"/>
                <w:sz w:val="14"/>
                <w:szCs w:val="14"/>
              </w:rPr>
              <w:t>)</w:t>
            </w:r>
            <w:r w:rsidRPr="006205C1">
              <w:rPr>
                <w:rFonts w:ascii="Arial" w:hAnsi="Arial" w:cs="Arial"/>
                <w:b/>
                <w:dstrike/>
                <w:color w:val="000000"/>
                <w:kern w:val="14"/>
                <w:sz w:val="14"/>
                <w:szCs w:val="14"/>
              </w:rPr>
              <w:t xml:space="preserve">: </w:t>
            </w:r>
            <w:r w:rsidRPr="006205C1">
              <w:rPr>
                <w:rFonts w:ascii="Arial" w:hAnsi="Arial" w:cs="Arial"/>
                <w:dstrike/>
                <w:color w:val="000000"/>
                <w:kern w:val="14"/>
                <w:sz w:val="14"/>
                <w:szCs w:val="14"/>
              </w:rPr>
              <w:t>l'operatore economico è un laboratorio protetto, un' "impresa sociale" (</w:t>
            </w:r>
            <w:r w:rsidRPr="006205C1">
              <w:rPr>
                <w:rStyle w:val="Rimandonotaapidipagina"/>
                <w:rFonts w:ascii="Arial" w:hAnsi="Arial" w:cs="Arial"/>
                <w:dstrike/>
                <w:color w:val="000000"/>
                <w:kern w:val="14"/>
                <w:sz w:val="14"/>
                <w:szCs w:val="14"/>
              </w:rPr>
              <w:footnoteReference w:id="7"/>
            </w:r>
            <w:r w:rsidRPr="006205C1">
              <w:rPr>
                <w:rFonts w:ascii="Arial" w:hAnsi="Arial" w:cs="Arial"/>
                <w:dstrike/>
                <w:color w:val="000000"/>
                <w:kern w:val="14"/>
                <w:sz w:val="14"/>
                <w:szCs w:val="14"/>
              </w:rPr>
              <w:t>) o provvede all'esecuzione del contratto nel contesto di programmi di lavoro protetti (articolo 112 del Codice)?</w:t>
            </w:r>
          </w:p>
          <w:p w14:paraId="5BB81F79" w14:textId="77777777" w:rsidR="00A23B3E" w:rsidRPr="006205C1" w:rsidRDefault="00A23B3E">
            <w:pPr>
              <w:pStyle w:val="Text1"/>
              <w:spacing w:before="0" w:after="0"/>
              <w:ind w:left="0"/>
              <w:rPr>
                <w:rFonts w:ascii="Arial" w:hAnsi="Arial" w:cs="Arial"/>
                <w:b/>
                <w:dstrike/>
                <w:color w:val="000000"/>
                <w:kern w:val="14"/>
                <w:sz w:val="14"/>
                <w:szCs w:val="14"/>
              </w:rPr>
            </w:pPr>
          </w:p>
          <w:p w14:paraId="419C3B0D" w14:textId="77777777" w:rsidR="00A23B3E" w:rsidRPr="006205C1" w:rsidRDefault="00A23B3E">
            <w:pPr>
              <w:pStyle w:val="Text1"/>
              <w:spacing w:before="0" w:after="0"/>
              <w:ind w:left="0"/>
              <w:rPr>
                <w:rFonts w:ascii="Arial" w:hAnsi="Arial" w:cs="Arial"/>
                <w:dstrike/>
                <w:color w:val="000000"/>
                <w:kern w:val="14"/>
                <w:sz w:val="14"/>
                <w:szCs w:val="14"/>
              </w:rPr>
            </w:pPr>
            <w:r w:rsidRPr="006205C1">
              <w:rPr>
                <w:rFonts w:ascii="Arial" w:hAnsi="Arial" w:cs="Arial"/>
                <w:b/>
                <w:dstrike/>
                <w:color w:val="000000"/>
                <w:kern w:val="14"/>
                <w:sz w:val="14"/>
                <w:szCs w:val="14"/>
              </w:rPr>
              <w:t>In caso affermativo,</w:t>
            </w:r>
          </w:p>
          <w:p w14:paraId="21923040" w14:textId="77777777" w:rsidR="00A23B3E" w:rsidRPr="006205C1" w:rsidRDefault="00A23B3E">
            <w:pPr>
              <w:pStyle w:val="Text1"/>
              <w:spacing w:before="0" w:after="0"/>
              <w:ind w:left="0"/>
              <w:rPr>
                <w:rFonts w:ascii="Arial" w:hAnsi="Arial" w:cs="Arial"/>
                <w:dstrike/>
                <w:color w:val="000000"/>
                <w:kern w:val="14"/>
                <w:sz w:val="14"/>
                <w:szCs w:val="14"/>
              </w:rPr>
            </w:pPr>
          </w:p>
          <w:p w14:paraId="0051C884" w14:textId="77777777" w:rsidR="00A23B3E" w:rsidRPr="006205C1" w:rsidRDefault="00A23B3E" w:rsidP="00A30CBB">
            <w:pPr>
              <w:pStyle w:val="Text1"/>
              <w:spacing w:before="0" w:after="0"/>
              <w:ind w:left="0"/>
              <w:jc w:val="both"/>
              <w:rPr>
                <w:rFonts w:ascii="Arial" w:hAnsi="Arial" w:cs="Arial"/>
                <w:dstrike/>
                <w:color w:val="000000"/>
                <w:kern w:val="14"/>
                <w:sz w:val="14"/>
                <w:szCs w:val="14"/>
              </w:rPr>
            </w:pPr>
            <w:r w:rsidRPr="006205C1">
              <w:rPr>
                <w:rFonts w:ascii="Arial" w:hAnsi="Arial" w:cs="Arial"/>
                <w:dstrike/>
                <w:color w:val="000000"/>
                <w:kern w:val="14"/>
                <w:sz w:val="14"/>
                <w:szCs w:val="14"/>
              </w:rPr>
              <w:t>qual è la percentuale corrispondente di lavoratori con disabilità o svantaggiati?</w:t>
            </w:r>
          </w:p>
          <w:p w14:paraId="5C862B72" w14:textId="77777777" w:rsidR="00A23B3E" w:rsidRPr="006205C1" w:rsidRDefault="00A23B3E" w:rsidP="00A30CBB">
            <w:pPr>
              <w:pStyle w:val="Text1"/>
              <w:ind w:left="0"/>
              <w:jc w:val="both"/>
              <w:rPr>
                <w:rFonts w:ascii="Arial" w:hAnsi="Arial" w:cs="Arial"/>
                <w:dstrike/>
                <w:color w:val="000000"/>
                <w:kern w:val="14"/>
                <w:sz w:val="14"/>
                <w:szCs w:val="14"/>
              </w:rPr>
            </w:pPr>
            <w:r w:rsidRPr="006205C1">
              <w:rPr>
                <w:rFonts w:ascii="Arial" w:hAnsi="Arial" w:cs="Arial"/>
                <w:dstrike/>
                <w:color w:val="000000"/>
                <w:kern w:val="14"/>
                <w:sz w:val="14"/>
                <w:szCs w:val="14"/>
              </w:rPr>
              <w:t>Se richiesto, specificare a quale o quali categorie di lavoratori con disabilità o svantaggiati apparte</w:t>
            </w:r>
            <w:r w:rsidR="00FB3543" w:rsidRPr="006205C1">
              <w:rPr>
                <w:rFonts w:ascii="Arial" w:hAnsi="Arial" w:cs="Arial"/>
                <w:dstrike/>
                <w:color w:val="000000"/>
                <w:kern w:val="14"/>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3D96CC" w14:textId="77777777" w:rsidR="00A23B3E" w:rsidRPr="006205C1" w:rsidRDefault="00A23B3E">
            <w:pPr>
              <w:pStyle w:val="Text1"/>
              <w:spacing w:after="0"/>
              <w:ind w:left="0"/>
              <w:rPr>
                <w:rFonts w:ascii="Arial" w:hAnsi="Arial" w:cs="Arial"/>
                <w:dstrike/>
                <w:kern w:val="14"/>
                <w:sz w:val="14"/>
                <w:szCs w:val="14"/>
              </w:rPr>
            </w:pPr>
            <w:r w:rsidRPr="006205C1">
              <w:rPr>
                <w:rFonts w:ascii="Arial" w:hAnsi="Arial" w:cs="Arial"/>
                <w:dstrike/>
                <w:kern w:val="14"/>
                <w:sz w:val="14"/>
                <w:szCs w:val="14"/>
              </w:rPr>
              <w:t>[ ] Sì [ ] No</w:t>
            </w:r>
            <w:r w:rsidRPr="006205C1">
              <w:rPr>
                <w:rFonts w:ascii="Arial" w:hAnsi="Arial" w:cs="Arial"/>
                <w:dstrike/>
                <w:kern w:val="14"/>
                <w:sz w:val="14"/>
                <w:szCs w:val="14"/>
              </w:rPr>
              <w:br/>
            </w:r>
          </w:p>
          <w:p w14:paraId="2FCEE4EE" w14:textId="77777777" w:rsidR="00A23B3E" w:rsidRPr="006205C1" w:rsidRDefault="00A23B3E">
            <w:pPr>
              <w:pStyle w:val="Text1"/>
              <w:spacing w:before="0" w:after="0"/>
              <w:ind w:left="0"/>
              <w:rPr>
                <w:rFonts w:ascii="Arial" w:hAnsi="Arial" w:cs="Arial"/>
                <w:dstrike/>
                <w:kern w:val="14"/>
                <w:sz w:val="14"/>
                <w:szCs w:val="14"/>
              </w:rPr>
            </w:pPr>
          </w:p>
          <w:p w14:paraId="2F31499E" w14:textId="77777777" w:rsidR="00A23B3E" w:rsidRPr="006205C1" w:rsidRDefault="00A23B3E">
            <w:pPr>
              <w:pStyle w:val="Text1"/>
              <w:spacing w:before="0" w:after="0"/>
              <w:ind w:left="0"/>
              <w:rPr>
                <w:rFonts w:ascii="Arial" w:hAnsi="Arial" w:cs="Arial"/>
                <w:dstrike/>
                <w:kern w:val="14"/>
                <w:sz w:val="14"/>
                <w:szCs w:val="14"/>
              </w:rPr>
            </w:pPr>
          </w:p>
          <w:p w14:paraId="10E1ECFF" w14:textId="77777777" w:rsidR="00A23B3E" w:rsidRPr="006205C1" w:rsidRDefault="00A23B3E">
            <w:pPr>
              <w:pStyle w:val="Text1"/>
              <w:spacing w:before="0" w:after="0"/>
              <w:ind w:left="0"/>
              <w:rPr>
                <w:rFonts w:ascii="Arial" w:hAnsi="Arial" w:cs="Arial"/>
                <w:dstrike/>
                <w:kern w:val="14"/>
                <w:sz w:val="14"/>
                <w:szCs w:val="14"/>
              </w:rPr>
            </w:pPr>
          </w:p>
          <w:p w14:paraId="464DA7C3" w14:textId="77777777" w:rsidR="00A23B3E" w:rsidRPr="006205C1" w:rsidRDefault="00A23B3E">
            <w:pPr>
              <w:pStyle w:val="Text1"/>
              <w:spacing w:before="0" w:after="0"/>
              <w:ind w:left="0"/>
              <w:rPr>
                <w:rFonts w:ascii="Arial" w:hAnsi="Arial" w:cs="Arial"/>
                <w:dstrike/>
                <w:kern w:val="14"/>
                <w:sz w:val="14"/>
                <w:szCs w:val="14"/>
              </w:rPr>
            </w:pPr>
          </w:p>
          <w:p w14:paraId="2C29B55D" w14:textId="77777777" w:rsidR="00A23B3E" w:rsidRPr="006205C1" w:rsidRDefault="00A23B3E">
            <w:pPr>
              <w:pStyle w:val="Text1"/>
              <w:spacing w:before="0" w:after="0"/>
              <w:ind w:left="0"/>
              <w:rPr>
                <w:rFonts w:ascii="Arial" w:hAnsi="Arial" w:cs="Arial"/>
                <w:dstrike/>
                <w:kern w:val="14"/>
                <w:sz w:val="14"/>
                <w:szCs w:val="14"/>
              </w:rPr>
            </w:pPr>
            <w:r w:rsidRPr="006205C1">
              <w:rPr>
                <w:rFonts w:ascii="Arial" w:hAnsi="Arial" w:cs="Arial"/>
                <w:dstrike/>
                <w:kern w:val="14"/>
                <w:sz w:val="14"/>
                <w:szCs w:val="14"/>
              </w:rPr>
              <w:t>[……………]</w:t>
            </w:r>
          </w:p>
          <w:p w14:paraId="571F7C3D" w14:textId="77777777" w:rsidR="00A23B3E" w:rsidRPr="006205C1" w:rsidRDefault="00A23B3E">
            <w:pPr>
              <w:pStyle w:val="Text1"/>
              <w:spacing w:before="0" w:after="0"/>
              <w:ind w:left="0"/>
              <w:rPr>
                <w:rFonts w:ascii="Arial" w:hAnsi="Arial" w:cs="Arial"/>
                <w:dstrike/>
                <w:kern w:val="14"/>
                <w:sz w:val="14"/>
                <w:szCs w:val="14"/>
              </w:rPr>
            </w:pPr>
          </w:p>
          <w:p w14:paraId="6DEE06A0" w14:textId="77777777" w:rsidR="00A23B3E" w:rsidRPr="006205C1" w:rsidRDefault="00A23B3E">
            <w:pPr>
              <w:pStyle w:val="Text1"/>
              <w:spacing w:before="0" w:after="0"/>
              <w:ind w:left="0"/>
              <w:rPr>
                <w:rFonts w:ascii="Arial" w:hAnsi="Arial" w:cs="Arial"/>
                <w:dstrike/>
                <w:kern w:val="14"/>
                <w:sz w:val="14"/>
                <w:szCs w:val="14"/>
              </w:rPr>
            </w:pPr>
          </w:p>
          <w:p w14:paraId="5F81197D" w14:textId="77777777" w:rsidR="00A23B3E" w:rsidRPr="006205C1" w:rsidRDefault="00A23B3E">
            <w:pPr>
              <w:pStyle w:val="Text1"/>
              <w:spacing w:before="0" w:after="0"/>
              <w:ind w:left="0"/>
              <w:rPr>
                <w:rFonts w:ascii="Arial" w:hAnsi="Arial" w:cs="Arial"/>
                <w:dstrike/>
                <w:kern w:val="14"/>
                <w:sz w:val="14"/>
                <w:szCs w:val="14"/>
              </w:rPr>
            </w:pPr>
          </w:p>
          <w:p w14:paraId="76BBC9DE" w14:textId="77777777" w:rsidR="00A23B3E" w:rsidRPr="006205C1" w:rsidRDefault="00A23B3E">
            <w:pPr>
              <w:pStyle w:val="Text1"/>
              <w:spacing w:before="0" w:after="0"/>
              <w:ind w:left="0"/>
              <w:rPr>
                <w:rFonts w:ascii="Arial" w:hAnsi="Arial" w:cs="Arial"/>
                <w:dstrike/>
                <w:kern w:val="14"/>
                <w:sz w:val="14"/>
                <w:szCs w:val="14"/>
              </w:rPr>
            </w:pPr>
            <w:r w:rsidRPr="006205C1">
              <w:rPr>
                <w:rFonts w:ascii="Arial" w:hAnsi="Arial" w:cs="Arial"/>
                <w:dstrike/>
                <w:kern w:val="14"/>
                <w:sz w:val="14"/>
                <w:szCs w:val="14"/>
              </w:rPr>
              <w:t>[…………....]</w:t>
            </w:r>
          </w:p>
          <w:p w14:paraId="1D3C3459" w14:textId="77777777" w:rsidR="00A23B3E" w:rsidRPr="006205C1" w:rsidRDefault="00A23B3E">
            <w:pPr>
              <w:pStyle w:val="Text1"/>
              <w:spacing w:before="0" w:after="0"/>
              <w:ind w:left="0"/>
              <w:rPr>
                <w:rFonts w:ascii="Arial" w:hAnsi="Arial" w:cs="Arial"/>
                <w:dstrike/>
                <w:kern w:val="14"/>
                <w:sz w:val="14"/>
                <w:szCs w:val="14"/>
              </w:rPr>
            </w:pPr>
          </w:p>
        </w:tc>
      </w:tr>
      <w:tr w:rsidR="00A23B3E" w14:paraId="1021CED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65C46C" w14:textId="77777777" w:rsidR="00A23B3E" w:rsidRPr="005863BF" w:rsidRDefault="00A23B3E" w:rsidP="00FB3543">
            <w:pPr>
              <w:pStyle w:val="Text1"/>
              <w:ind w:left="0"/>
              <w:jc w:val="both"/>
              <w:rPr>
                <w:rFonts w:ascii="Arial" w:hAnsi="Arial" w:cs="Arial"/>
                <w:b/>
                <w:dstrike/>
                <w:color w:val="000000"/>
                <w:kern w:val="2"/>
                <w:sz w:val="14"/>
                <w:szCs w:val="14"/>
              </w:rPr>
            </w:pPr>
            <w:r w:rsidRPr="005863BF">
              <w:rPr>
                <w:rFonts w:ascii="Arial" w:hAnsi="Arial" w:cs="Arial"/>
                <w:dstrike/>
                <w:color w:val="000000"/>
                <w:kern w:val="2"/>
                <w:sz w:val="14"/>
                <w:szCs w:val="14"/>
              </w:rPr>
              <w:t xml:space="preserve">Se pertinente: l'operatore economico è iscritto in un elenco ufficiale di  </w:t>
            </w:r>
            <w:r w:rsidRPr="005863BF">
              <w:rPr>
                <w:rFonts w:ascii="Arial" w:eastAsia="Times New Roman" w:hAnsi="Arial" w:cs="Arial"/>
                <w:bCs/>
                <w:dstrike/>
                <w:color w:val="000000"/>
                <w:kern w:val="2"/>
                <w:sz w:val="14"/>
                <w:szCs w:val="14"/>
              </w:rPr>
              <w:t>imprenditori, fornitori, o prestatori di servizi o possiede una certificazione rilasciata da organismi accreditati, ai sensi dell’articolo 90 del Codice</w:t>
            </w:r>
            <w:r w:rsidRPr="005863BF">
              <w:rPr>
                <w:rFonts w:ascii="Arial" w:hAnsi="Arial" w:cs="Arial"/>
                <w:dstrike/>
                <w:color w:val="000000"/>
                <w:kern w:val="2"/>
                <w:sz w:val="14"/>
                <w:szCs w:val="14"/>
              </w:rPr>
              <w:t xml:space="preserve"> ?</w:t>
            </w:r>
          </w:p>
          <w:p w14:paraId="662D12A9" w14:textId="77777777" w:rsidR="00A23B3E" w:rsidRPr="005863BF" w:rsidRDefault="00A23B3E">
            <w:pPr>
              <w:pStyle w:val="Text1"/>
              <w:spacing w:after="0"/>
              <w:ind w:left="0"/>
              <w:rPr>
                <w:rFonts w:ascii="Arial" w:hAnsi="Arial" w:cs="Arial"/>
                <w:dstrike/>
                <w:color w:val="000000"/>
                <w:kern w:val="2"/>
                <w:sz w:val="14"/>
                <w:szCs w:val="14"/>
              </w:rPr>
            </w:pPr>
            <w:r w:rsidRPr="005863BF">
              <w:rPr>
                <w:rFonts w:ascii="Arial" w:hAnsi="Arial" w:cs="Arial"/>
                <w:b/>
                <w:dstrike/>
                <w:color w:val="000000"/>
                <w:kern w:val="2"/>
                <w:sz w:val="14"/>
                <w:szCs w:val="14"/>
              </w:rPr>
              <w:t>In caso affermativo</w:t>
            </w:r>
            <w:r w:rsidRPr="005863BF">
              <w:rPr>
                <w:rFonts w:ascii="Arial" w:hAnsi="Arial" w:cs="Arial"/>
                <w:dstrike/>
                <w:color w:val="000000"/>
                <w:kern w:val="2"/>
                <w:sz w:val="14"/>
                <w:szCs w:val="14"/>
              </w:rPr>
              <w:t>:</w:t>
            </w:r>
          </w:p>
          <w:p w14:paraId="6A31DCC5" w14:textId="77777777" w:rsidR="00A23B3E" w:rsidRPr="005863BF" w:rsidRDefault="00A23B3E">
            <w:pPr>
              <w:pStyle w:val="Text1"/>
              <w:spacing w:before="0" w:after="0"/>
              <w:ind w:left="0"/>
              <w:rPr>
                <w:rFonts w:ascii="Arial" w:hAnsi="Arial" w:cs="Arial"/>
                <w:dstrike/>
                <w:color w:val="000000"/>
                <w:kern w:val="2"/>
                <w:sz w:val="14"/>
                <w:szCs w:val="14"/>
              </w:rPr>
            </w:pPr>
          </w:p>
          <w:p w14:paraId="15EF69AE" w14:textId="77777777" w:rsidR="00A23B3E" w:rsidRPr="005863BF" w:rsidRDefault="00A23B3E" w:rsidP="00A30CBB">
            <w:pPr>
              <w:pStyle w:val="Text1"/>
              <w:spacing w:before="0" w:after="0"/>
              <w:ind w:left="0"/>
              <w:jc w:val="both"/>
              <w:rPr>
                <w:rFonts w:ascii="Arial" w:hAnsi="Arial" w:cs="Arial"/>
                <w:dstrike/>
                <w:color w:val="000000"/>
                <w:kern w:val="2"/>
                <w:sz w:val="14"/>
                <w:szCs w:val="14"/>
              </w:rPr>
            </w:pPr>
            <w:r w:rsidRPr="005863BF">
              <w:rPr>
                <w:rFonts w:ascii="Arial" w:hAnsi="Arial" w:cs="Arial"/>
                <w:b/>
                <w:dstrike/>
                <w:color w:val="000000"/>
                <w:kern w:val="2"/>
                <w:sz w:val="14"/>
                <w:szCs w:val="14"/>
              </w:rPr>
              <w:t>Rispondere compilando le altre parti di questa sezione, la sezione B e, ove pertinente, la sezione C della presente parte, la parte III, la  parte V se applicabile, e in ogni caso compilare e firmare la parte VI.</w:t>
            </w:r>
          </w:p>
          <w:p w14:paraId="1CB5F235" w14:textId="77777777" w:rsidR="00A23B3E" w:rsidRPr="005863BF" w:rsidRDefault="00A23B3E">
            <w:pPr>
              <w:pStyle w:val="Text1"/>
              <w:spacing w:before="0" w:after="0"/>
              <w:ind w:left="0"/>
              <w:rPr>
                <w:rFonts w:ascii="Arial" w:hAnsi="Arial" w:cs="Arial"/>
                <w:dstrike/>
                <w:color w:val="000000"/>
                <w:kern w:val="2"/>
                <w:sz w:val="12"/>
                <w:szCs w:val="12"/>
              </w:rPr>
            </w:pPr>
          </w:p>
          <w:p w14:paraId="0B19A55D" w14:textId="77777777" w:rsidR="00A23B3E" w:rsidRPr="005863BF" w:rsidRDefault="00A23B3E">
            <w:pPr>
              <w:pStyle w:val="Text1"/>
              <w:numPr>
                <w:ilvl w:val="0"/>
                <w:numId w:val="11"/>
              </w:numPr>
              <w:spacing w:before="0" w:after="0"/>
              <w:ind w:left="284" w:hanging="284"/>
              <w:rPr>
                <w:rFonts w:ascii="Arial" w:hAnsi="Arial" w:cs="Arial"/>
                <w:i/>
                <w:dstrike/>
                <w:color w:val="000000"/>
                <w:kern w:val="2"/>
                <w:sz w:val="14"/>
                <w:szCs w:val="14"/>
              </w:rPr>
            </w:pPr>
            <w:r w:rsidRPr="005863BF">
              <w:rPr>
                <w:rFonts w:ascii="Arial" w:hAnsi="Arial" w:cs="Arial"/>
                <w:dstrike/>
                <w:color w:val="000000"/>
                <w:kern w:val="2"/>
                <w:sz w:val="14"/>
                <w:szCs w:val="14"/>
              </w:rPr>
              <w:t xml:space="preserve">Indicare la denominazione dell'elenco o del certificato e, se pertinente, il pertinente numero di iscrizione o della certificazione </w:t>
            </w:r>
          </w:p>
          <w:p w14:paraId="71E9868C" w14:textId="77777777" w:rsidR="00A23B3E" w:rsidRPr="005863BF" w:rsidRDefault="00A23B3E">
            <w:pPr>
              <w:pStyle w:val="Text1"/>
              <w:spacing w:before="0" w:after="0"/>
              <w:ind w:left="720"/>
              <w:rPr>
                <w:rFonts w:ascii="Arial" w:hAnsi="Arial" w:cs="Arial"/>
                <w:i/>
                <w:dstrike/>
                <w:color w:val="000000"/>
                <w:kern w:val="2"/>
                <w:sz w:val="14"/>
                <w:szCs w:val="14"/>
              </w:rPr>
            </w:pPr>
          </w:p>
          <w:p w14:paraId="26DB97AE" w14:textId="77777777" w:rsidR="001F35A9" w:rsidRPr="005863BF" w:rsidRDefault="001F35A9">
            <w:pPr>
              <w:pStyle w:val="Text1"/>
              <w:spacing w:before="0" w:after="0"/>
              <w:ind w:left="720"/>
              <w:rPr>
                <w:rFonts w:ascii="Arial" w:hAnsi="Arial" w:cs="Arial"/>
                <w:i/>
                <w:dstrike/>
                <w:color w:val="000000"/>
                <w:kern w:val="2"/>
                <w:sz w:val="14"/>
                <w:szCs w:val="14"/>
              </w:rPr>
            </w:pPr>
          </w:p>
          <w:p w14:paraId="5156BA90" w14:textId="77777777" w:rsidR="00A23B3E" w:rsidRPr="005863BF" w:rsidRDefault="00A23B3E">
            <w:pPr>
              <w:pStyle w:val="Text1"/>
              <w:spacing w:before="0" w:after="0"/>
              <w:ind w:left="284" w:hanging="284"/>
              <w:rPr>
                <w:rFonts w:ascii="Arial" w:hAnsi="Arial" w:cs="Arial"/>
                <w:dstrike/>
                <w:color w:val="000000"/>
                <w:kern w:val="2"/>
                <w:sz w:val="14"/>
                <w:szCs w:val="14"/>
              </w:rPr>
            </w:pPr>
            <w:r w:rsidRPr="005863BF">
              <w:rPr>
                <w:rFonts w:ascii="Arial" w:hAnsi="Arial" w:cs="Arial"/>
                <w:dstrike/>
                <w:color w:val="000000"/>
                <w:kern w:val="2"/>
                <w:sz w:val="14"/>
                <w:szCs w:val="14"/>
              </w:rPr>
              <w:t>b)    Se il certificato di iscrizione o la certificazione è disponibile elettronicamente, indicare:</w:t>
            </w:r>
          </w:p>
          <w:p w14:paraId="074003AD" w14:textId="77777777" w:rsidR="00A23B3E" w:rsidRPr="005863BF" w:rsidRDefault="00A23B3E">
            <w:pPr>
              <w:pStyle w:val="Text1"/>
              <w:spacing w:before="0" w:after="0"/>
              <w:ind w:left="284" w:hanging="284"/>
              <w:rPr>
                <w:rFonts w:ascii="Arial" w:hAnsi="Arial" w:cs="Arial"/>
                <w:dstrike/>
                <w:color w:val="000000"/>
                <w:kern w:val="2"/>
                <w:sz w:val="14"/>
                <w:szCs w:val="14"/>
              </w:rPr>
            </w:pPr>
          </w:p>
          <w:p w14:paraId="3DD9C3C3" w14:textId="77777777" w:rsidR="00A23B3E" w:rsidRPr="005863BF" w:rsidRDefault="00A23B3E">
            <w:pPr>
              <w:pStyle w:val="Text1"/>
              <w:spacing w:before="0" w:after="0"/>
              <w:ind w:left="284" w:hanging="284"/>
              <w:rPr>
                <w:rFonts w:ascii="Arial" w:hAnsi="Arial" w:cs="Arial"/>
                <w:dstrike/>
                <w:color w:val="000000"/>
                <w:kern w:val="2"/>
                <w:sz w:val="14"/>
                <w:szCs w:val="14"/>
              </w:rPr>
            </w:pPr>
          </w:p>
          <w:p w14:paraId="6637E75B" w14:textId="77777777" w:rsidR="00A23B3E" w:rsidRPr="005863BF" w:rsidRDefault="00A23B3E">
            <w:pPr>
              <w:pStyle w:val="Text1"/>
              <w:spacing w:before="0" w:after="0"/>
              <w:ind w:left="284" w:hanging="284"/>
              <w:rPr>
                <w:rFonts w:ascii="Arial" w:hAnsi="Arial" w:cs="Arial"/>
                <w:dstrike/>
                <w:color w:val="000000"/>
                <w:kern w:val="2"/>
                <w:sz w:val="14"/>
                <w:szCs w:val="14"/>
              </w:rPr>
            </w:pPr>
          </w:p>
          <w:p w14:paraId="09B36DE5" w14:textId="77777777" w:rsidR="00A23B3E" w:rsidRPr="005863BF" w:rsidRDefault="00A23B3E">
            <w:pPr>
              <w:pStyle w:val="Text1"/>
              <w:spacing w:before="0" w:after="0"/>
              <w:ind w:left="284" w:hanging="284"/>
              <w:rPr>
                <w:rFonts w:ascii="Arial" w:hAnsi="Arial" w:cs="Arial"/>
                <w:dstrike/>
                <w:color w:val="000000"/>
                <w:kern w:val="2"/>
                <w:sz w:val="14"/>
                <w:szCs w:val="14"/>
              </w:rPr>
            </w:pPr>
          </w:p>
          <w:p w14:paraId="438BA9E1" w14:textId="77777777" w:rsidR="00A23B3E" w:rsidRPr="005863BF" w:rsidRDefault="00A23B3E" w:rsidP="001F35A9">
            <w:pPr>
              <w:pStyle w:val="Text1"/>
              <w:spacing w:before="0" w:after="0"/>
              <w:ind w:left="284" w:hanging="284"/>
              <w:jc w:val="both"/>
              <w:rPr>
                <w:rFonts w:ascii="Arial" w:hAnsi="Arial" w:cs="Arial"/>
                <w:dstrike/>
                <w:color w:val="000000"/>
                <w:kern w:val="2"/>
                <w:sz w:val="14"/>
                <w:szCs w:val="14"/>
              </w:rPr>
            </w:pPr>
            <w:r w:rsidRPr="005863BF">
              <w:rPr>
                <w:rFonts w:ascii="Arial" w:hAnsi="Arial" w:cs="Arial"/>
                <w:dstrike/>
                <w:color w:val="000000"/>
                <w:kern w:val="2"/>
                <w:sz w:val="14"/>
                <w:szCs w:val="14"/>
              </w:rPr>
              <w:t>c)    Indicare i riferimenti in base ai quali è stata ottenuta l'iscrizione o la certificazione e, se pertinente, la classificazione ricevuta nell'elenco ufficiale (</w:t>
            </w:r>
            <w:r w:rsidRPr="005863BF">
              <w:rPr>
                <w:rStyle w:val="Rimandonotaapidipagina"/>
                <w:rFonts w:ascii="Arial" w:hAnsi="Arial" w:cs="Arial"/>
                <w:dstrike/>
                <w:color w:val="000000"/>
                <w:kern w:val="2"/>
                <w:sz w:val="14"/>
                <w:szCs w:val="14"/>
              </w:rPr>
              <w:footnoteReference w:id="8"/>
            </w:r>
            <w:r w:rsidRPr="005863BF">
              <w:rPr>
                <w:rFonts w:ascii="Arial" w:hAnsi="Arial" w:cs="Arial"/>
                <w:dstrike/>
                <w:color w:val="000000"/>
                <w:kern w:val="2"/>
                <w:sz w:val="14"/>
                <w:szCs w:val="14"/>
              </w:rPr>
              <w:t>):</w:t>
            </w:r>
          </w:p>
          <w:p w14:paraId="600105B6" w14:textId="77777777" w:rsidR="00A23B3E" w:rsidRPr="005863BF" w:rsidRDefault="00A23B3E">
            <w:pPr>
              <w:pStyle w:val="Text1"/>
              <w:ind w:left="284" w:hanging="284"/>
              <w:rPr>
                <w:rFonts w:ascii="Arial" w:hAnsi="Arial" w:cs="Arial"/>
                <w:b/>
                <w:dstrike/>
                <w:color w:val="000000"/>
                <w:w w:val="0"/>
                <w:kern w:val="2"/>
                <w:sz w:val="14"/>
                <w:szCs w:val="14"/>
              </w:rPr>
            </w:pPr>
            <w:r w:rsidRPr="005863BF">
              <w:rPr>
                <w:rFonts w:ascii="Arial" w:hAnsi="Arial" w:cs="Arial"/>
                <w:dstrike/>
                <w:color w:val="000000"/>
                <w:kern w:val="2"/>
                <w:sz w:val="14"/>
                <w:szCs w:val="14"/>
              </w:rPr>
              <w:lastRenderedPageBreak/>
              <w:t>d)    L'iscrizione o la certificazione comprende tutti i criteri di selezione richiesti?</w:t>
            </w:r>
          </w:p>
          <w:p w14:paraId="22450351" w14:textId="77777777" w:rsidR="00A23B3E" w:rsidRPr="005863BF" w:rsidRDefault="00A23B3E">
            <w:pPr>
              <w:pStyle w:val="Text1"/>
              <w:ind w:left="0"/>
              <w:rPr>
                <w:rFonts w:ascii="Arial" w:hAnsi="Arial" w:cs="Arial"/>
                <w:b/>
                <w:dstrike/>
                <w:color w:val="000000"/>
                <w:w w:val="0"/>
                <w:kern w:val="2"/>
                <w:sz w:val="14"/>
                <w:szCs w:val="14"/>
              </w:rPr>
            </w:pPr>
            <w:r w:rsidRPr="005863BF">
              <w:rPr>
                <w:rFonts w:ascii="Arial" w:hAnsi="Arial" w:cs="Arial"/>
                <w:b/>
                <w:dstrike/>
                <w:color w:val="000000"/>
                <w:w w:val="0"/>
                <w:kern w:val="2"/>
                <w:sz w:val="14"/>
                <w:szCs w:val="14"/>
              </w:rPr>
              <w:t>In caso di risposta negativa alla lettera d):</w:t>
            </w:r>
          </w:p>
          <w:p w14:paraId="4C9CF8FE" w14:textId="77777777" w:rsidR="00A23B3E" w:rsidRPr="005863BF" w:rsidRDefault="00A23B3E">
            <w:pPr>
              <w:pStyle w:val="Text1"/>
              <w:ind w:left="0"/>
              <w:rPr>
                <w:rFonts w:ascii="Arial" w:hAnsi="Arial" w:cs="Arial"/>
                <w:b/>
                <w:i/>
                <w:dstrike/>
                <w:color w:val="000000"/>
                <w:kern w:val="2"/>
                <w:sz w:val="14"/>
                <w:szCs w:val="14"/>
              </w:rPr>
            </w:pPr>
            <w:r w:rsidRPr="005863BF">
              <w:rPr>
                <w:rFonts w:ascii="Arial" w:hAnsi="Arial" w:cs="Arial"/>
                <w:b/>
                <w:dstrike/>
                <w:color w:val="000000"/>
                <w:w w:val="0"/>
                <w:kern w:val="2"/>
                <w:sz w:val="14"/>
                <w:szCs w:val="14"/>
              </w:rPr>
              <w:t>Inserire inoltre tutte le informazioni mancanti nella parte IV, sezione A, B, C, o D secondo il caso</w:t>
            </w:r>
            <w:r w:rsidRPr="005863BF">
              <w:rPr>
                <w:rFonts w:ascii="Arial" w:hAnsi="Arial" w:cs="Arial"/>
                <w:dstrike/>
                <w:color w:val="000000"/>
                <w:kern w:val="2"/>
                <w:sz w:val="14"/>
                <w:szCs w:val="14"/>
              </w:rPr>
              <w:t xml:space="preserve"> </w:t>
            </w:r>
          </w:p>
          <w:p w14:paraId="3D08F573" w14:textId="77777777" w:rsidR="00A23B3E" w:rsidRPr="005863BF" w:rsidRDefault="00A23B3E">
            <w:pPr>
              <w:pStyle w:val="Text1"/>
              <w:ind w:left="0"/>
              <w:rPr>
                <w:rFonts w:ascii="Arial" w:hAnsi="Arial" w:cs="Arial"/>
                <w:dstrike/>
                <w:color w:val="000000"/>
                <w:kern w:val="2"/>
                <w:sz w:val="14"/>
                <w:szCs w:val="14"/>
              </w:rPr>
            </w:pPr>
            <w:r w:rsidRPr="005863BF">
              <w:rPr>
                <w:rFonts w:ascii="Arial" w:hAnsi="Arial" w:cs="Arial"/>
                <w:b/>
                <w:i/>
                <w:dstrike/>
                <w:color w:val="000000"/>
                <w:kern w:val="2"/>
                <w:sz w:val="14"/>
                <w:szCs w:val="14"/>
              </w:rPr>
              <w:t>SOLO se richiesto dal pertinente avviso o bando o dai documenti di gara:</w:t>
            </w:r>
          </w:p>
          <w:p w14:paraId="1BBD1A11" w14:textId="77777777" w:rsidR="00A23B3E" w:rsidRPr="005863BF" w:rsidRDefault="00A23B3E" w:rsidP="003E7810">
            <w:pPr>
              <w:pStyle w:val="Text1"/>
              <w:tabs>
                <w:tab w:val="left" w:pos="284"/>
              </w:tabs>
              <w:ind w:left="284" w:hanging="284"/>
              <w:rPr>
                <w:rFonts w:ascii="Arial" w:hAnsi="Arial" w:cs="Arial"/>
                <w:dstrike/>
                <w:color w:val="000000"/>
                <w:kern w:val="2"/>
                <w:sz w:val="14"/>
                <w:szCs w:val="14"/>
              </w:rPr>
            </w:pPr>
            <w:r w:rsidRPr="005863BF">
              <w:rPr>
                <w:rFonts w:ascii="Arial" w:hAnsi="Arial" w:cs="Arial"/>
                <w:dstrike/>
                <w:color w:val="000000"/>
                <w:kern w:val="2"/>
                <w:sz w:val="14"/>
                <w:szCs w:val="14"/>
              </w:rPr>
              <w:t xml:space="preserve">e) </w:t>
            </w:r>
            <w:r w:rsidR="001F35A9" w:rsidRPr="005863BF">
              <w:rPr>
                <w:rFonts w:ascii="Arial" w:hAnsi="Arial" w:cs="Arial"/>
                <w:dstrike/>
                <w:color w:val="000000"/>
                <w:kern w:val="2"/>
                <w:sz w:val="14"/>
                <w:szCs w:val="14"/>
              </w:rPr>
              <w:t xml:space="preserve"> </w:t>
            </w:r>
            <w:r w:rsidRPr="005863BF">
              <w:rPr>
                <w:rFonts w:ascii="Arial" w:hAnsi="Arial" w:cs="Arial"/>
                <w:dstrike/>
                <w:color w:val="000000"/>
                <w:kern w:val="2"/>
                <w:sz w:val="14"/>
                <w:szCs w:val="14"/>
              </w:rPr>
              <w:t xml:space="preserve">L'operatore economico potrà fornire un </w:t>
            </w:r>
            <w:r w:rsidRPr="005863BF">
              <w:rPr>
                <w:rFonts w:ascii="Arial" w:hAnsi="Arial" w:cs="Arial"/>
                <w:b/>
                <w:dstrike/>
                <w:color w:val="000000"/>
                <w:kern w:val="2"/>
                <w:sz w:val="14"/>
                <w:szCs w:val="14"/>
              </w:rPr>
              <w:t>certificato</w:t>
            </w:r>
            <w:r w:rsidRPr="005863BF">
              <w:rPr>
                <w:rFonts w:ascii="Arial" w:hAnsi="Arial" w:cs="Arial"/>
                <w:dstrike/>
                <w:color w:val="000000"/>
                <w:kern w:val="2"/>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863BF">
              <w:rPr>
                <w:rFonts w:ascii="Arial" w:hAnsi="Arial" w:cs="Arial"/>
                <w:dstrike/>
                <w:color w:val="000000"/>
                <w:kern w:val="2"/>
                <w:sz w:val="14"/>
                <w:szCs w:val="14"/>
              </w:rPr>
              <w:br/>
            </w:r>
          </w:p>
          <w:p w14:paraId="409DB71F" w14:textId="77777777" w:rsidR="00A23B3E" w:rsidRPr="005863BF" w:rsidRDefault="00A23B3E">
            <w:pPr>
              <w:pStyle w:val="Text1"/>
              <w:ind w:left="0" w:hanging="284"/>
              <w:rPr>
                <w:dstrike/>
                <w:color w:val="000000"/>
                <w:kern w:val="2"/>
              </w:rPr>
            </w:pPr>
            <w:r w:rsidRPr="005863BF">
              <w:rPr>
                <w:rFonts w:ascii="Arial" w:hAnsi="Arial" w:cs="Arial"/>
                <w:dstrike/>
                <w:color w:val="000000"/>
                <w:kern w:val="2"/>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86FBE5" w14:textId="77777777" w:rsidR="001F35A9" w:rsidRPr="005863BF" w:rsidRDefault="001F35A9">
            <w:pPr>
              <w:pStyle w:val="Text1"/>
              <w:ind w:left="0"/>
              <w:rPr>
                <w:rFonts w:ascii="Arial" w:hAnsi="Arial" w:cs="Arial"/>
                <w:dstrike/>
                <w:kern w:val="2"/>
                <w:sz w:val="15"/>
                <w:szCs w:val="15"/>
              </w:rPr>
            </w:pPr>
          </w:p>
          <w:p w14:paraId="3E7A8604" w14:textId="77777777" w:rsidR="001F35A9" w:rsidRPr="005863BF" w:rsidRDefault="001F35A9">
            <w:pPr>
              <w:pStyle w:val="Text1"/>
              <w:ind w:left="0"/>
              <w:rPr>
                <w:rFonts w:ascii="Arial" w:hAnsi="Arial" w:cs="Arial"/>
                <w:dstrike/>
                <w:kern w:val="2"/>
                <w:sz w:val="15"/>
                <w:szCs w:val="15"/>
              </w:rPr>
            </w:pPr>
          </w:p>
          <w:p w14:paraId="7D740ACF" w14:textId="77777777" w:rsidR="00A23B3E" w:rsidRPr="005863BF" w:rsidRDefault="00A23B3E">
            <w:pPr>
              <w:pStyle w:val="Text1"/>
              <w:ind w:left="0"/>
              <w:rPr>
                <w:rFonts w:ascii="Arial" w:hAnsi="Arial" w:cs="Arial"/>
                <w:dstrike/>
                <w:kern w:val="2"/>
                <w:sz w:val="15"/>
                <w:szCs w:val="15"/>
              </w:rPr>
            </w:pPr>
            <w:r w:rsidRPr="005863BF">
              <w:rPr>
                <w:rFonts w:ascii="Arial" w:hAnsi="Arial" w:cs="Arial"/>
                <w:dstrike/>
                <w:kern w:val="2"/>
                <w:sz w:val="15"/>
                <w:szCs w:val="15"/>
              </w:rPr>
              <w:t>[ ] Sì [ ] No [ ] Non applicabile</w:t>
            </w:r>
          </w:p>
          <w:p w14:paraId="67CFB2B7" w14:textId="77777777" w:rsidR="00A23B3E" w:rsidRPr="005863BF" w:rsidRDefault="00A23B3E">
            <w:pPr>
              <w:pStyle w:val="Text1"/>
              <w:ind w:left="0"/>
              <w:rPr>
                <w:rFonts w:ascii="Arial" w:hAnsi="Arial" w:cs="Arial"/>
                <w:dstrike/>
                <w:kern w:val="2"/>
                <w:sz w:val="15"/>
                <w:szCs w:val="15"/>
              </w:rPr>
            </w:pPr>
          </w:p>
          <w:p w14:paraId="2607F8B7" w14:textId="77777777" w:rsidR="00A23B3E" w:rsidRPr="005863BF" w:rsidRDefault="00A23B3E">
            <w:pPr>
              <w:pStyle w:val="Text1"/>
              <w:ind w:left="0"/>
              <w:rPr>
                <w:rFonts w:ascii="Arial" w:hAnsi="Arial" w:cs="Arial"/>
                <w:dstrike/>
                <w:kern w:val="2"/>
                <w:sz w:val="15"/>
                <w:szCs w:val="15"/>
              </w:rPr>
            </w:pPr>
          </w:p>
          <w:p w14:paraId="1ADD3CFB" w14:textId="77777777" w:rsidR="00A23B3E" w:rsidRPr="005863BF" w:rsidRDefault="00A23B3E">
            <w:pPr>
              <w:pStyle w:val="Text1"/>
              <w:numPr>
                <w:ilvl w:val="0"/>
                <w:numId w:val="5"/>
              </w:numPr>
              <w:spacing w:before="0" w:after="0"/>
              <w:ind w:left="318" w:hanging="318"/>
              <w:rPr>
                <w:rFonts w:ascii="Arial" w:hAnsi="Arial" w:cs="Arial"/>
                <w:dstrike/>
                <w:color w:val="000000"/>
                <w:kern w:val="2"/>
                <w:sz w:val="14"/>
                <w:szCs w:val="14"/>
              </w:rPr>
            </w:pPr>
            <w:r w:rsidRPr="005863BF">
              <w:rPr>
                <w:rFonts w:ascii="Arial" w:hAnsi="Arial" w:cs="Arial"/>
                <w:dstrike/>
                <w:color w:val="000000"/>
                <w:kern w:val="2"/>
                <w:sz w:val="14"/>
                <w:szCs w:val="14"/>
              </w:rPr>
              <w:t>[………….…]</w:t>
            </w:r>
            <w:r w:rsidRPr="005863BF">
              <w:rPr>
                <w:rFonts w:ascii="Arial" w:hAnsi="Arial" w:cs="Arial"/>
                <w:dstrike/>
                <w:color w:val="000000"/>
                <w:kern w:val="2"/>
                <w:sz w:val="14"/>
                <w:szCs w:val="14"/>
              </w:rPr>
              <w:br/>
            </w:r>
          </w:p>
          <w:p w14:paraId="34791B03" w14:textId="77777777" w:rsidR="001F35A9" w:rsidRPr="005863BF" w:rsidRDefault="001F35A9" w:rsidP="001F35A9">
            <w:pPr>
              <w:pStyle w:val="Text1"/>
              <w:spacing w:before="0" w:after="0"/>
              <w:ind w:left="0"/>
              <w:rPr>
                <w:rFonts w:ascii="Arial" w:hAnsi="Arial" w:cs="Arial"/>
                <w:dstrike/>
                <w:color w:val="000000"/>
                <w:kern w:val="2"/>
                <w:sz w:val="14"/>
                <w:szCs w:val="14"/>
              </w:rPr>
            </w:pPr>
          </w:p>
          <w:p w14:paraId="250E13EA" w14:textId="77777777" w:rsidR="001F35A9" w:rsidRPr="005863BF" w:rsidRDefault="001F35A9" w:rsidP="001F35A9">
            <w:pPr>
              <w:pStyle w:val="Text1"/>
              <w:spacing w:before="0" w:after="0"/>
              <w:ind w:left="0"/>
              <w:rPr>
                <w:rFonts w:ascii="Arial" w:hAnsi="Arial" w:cs="Arial"/>
                <w:dstrike/>
                <w:color w:val="000000"/>
                <w:kern w:val="2"/>
                <w:sz w:val="14"/>
                <w:szCs w:val="14"/>
              </w:rPr>
            </w:pPr>
          </w:p>
          <w:p w14:paraId="281EB8F9" w14:textId="77777777" w:rsidR="00A23B3E" w:rsidRPr="005863BF" w:rsidRDefault="00A23B3E">
            <w:pPr>
              <w:pStyle w:val="Text1"/>
              <w:spacing w:before="0"/>
              <w:ind w:left="318" w:hanging="318"/>
              <w:rPr>
                <w:rFonts w:ascii="Arial" w:hAnsi="Arial" w:cs="Arial"/>
                <w:dstrike/>
                <w:color w:val="000000"/>
                <w:kern w:val="2"/>
                <w:sz w:val="14"/>
                <w:szCs w:val="14"/>
              </w:rPr>
            </w:pPr>
            <w:r w:rsidRPr="005863BF">
              <w:rPr>
                <w:rFonts w:ascii="Arial" w:hAnsi="Arial" w:cs="Arial"/>
                <w:dstrike/>
                <w:color w:val="000000"/>
                <w:kern w:val="2"/>
                <w:sz w:val="14"/>
                <w:szCs w:val="14"/>
              </w:rPr>
              <w:t>b)    (indirizzo web, autorità o organismo di emanazione,  riferimento preciso della documentazione):</w:t>
            </w:r>
          </w:p>
          <w:p w14:paraId="3DAAEE71" w14:textId="77777777" w:rsidR="00A23B3E" w:rsidRPr="005863BF" w:rsidRDefault="00A23B3E">
            <w:pPr>
              <w:pStyle w:val="Text1"/>
              <w:spacing w:before="0"/>
              <w:ind w:left="0"/>
              <w:rPr>
                <w:rFonts w:ascii="Arial" w:hAnsi="Arial" w:cs="Arial"/>
                <w:dstrike/>
                <w:color w:val="000000"/>
                <w:kern w:val="2"/>
                <w:sz w:val="14"/>
                <w:szCs w:val="14"/>
                <w:highlight w:val="yellow"/>
              </w:rPr>
            </w:pPr>
            <w:r w:rsidRPr="005863BF">
              <w:rPr>
                <w:rFonts w:ascii="Arial" w:hAnsi="Arial" w:cs="Arial"/>
                <w:dstrike/>
                <w:color w:val="000000"/>
                <w:kern w:val="2"/>
                <w:sz w:val="14"/>
                <w:szCs w:val="14"/>
              </w:rPr>
              <w:t xml:space="preserve">        [………..…][…………][……….…][……….…]</w:t>
            </w:r>
          </w:p>
          <w:p w14:paraId="618A318D" w14:textId="77777777" w:rsidR="001F35A9" w:rsidRPr="005863BF" w:rsidRDefault="001F35A9">
            <w:pPr>
              <w:pStyle w:val="Text1"/>
              <w:ind w:left="0"/>
              <w:rPr>
                <w:rFonts w:ascii="Arial" w:hAnsi="Arial" w:cs="Arial"/>
                <w:dstrike/>
                <w:color w:val="000000"/>
                <w:kern w:val="2"/>
                <w:sz w:val="14"/>
                <w:szCs w:val="14"/>
              </w:rPr>
            </w:pPr>
          </w:p>
          <w:p w14:paraId="0D9BD986" w14:textId="77777777" w:rsidR="00A23B3E" w:rsidRPr="005863BF" w:rsidRDefault="00A23B3E">
            <w:pPr>
              <w:pStyle w:val="Text1"/>
              <w:ind w:left="0"/>
              <w:rPr>
                <w:rFonts w:ascii="Arial" w:hAnsi="Arial" w:cs="Arial"/>
                <w:dstrike/>
                <w:color w:val="FF0000"/>
                <w:kern w:val="2"/>
                <w:sz w:val="14"/>
                <w:szCs w:val="14"/>
                <w:highlight w:val="yellow"/>
              </w:rPr>
            </w:pPr>
            <w:r w:rsidRPr="005863BF">
              <w:rPr>
                <w:rFonts w:ascii="Arial" w:hAnsi="Arial" w:cs="Arial"/>
                <w:dstrike/>
                <w:color w:val="000000"/>
                <w:kern w:val="2"/>
                <w:sz w:val="14"/>
                <w:szCs w:val="14"/>
              </w:rPr>
              <w:t>c) […………..…]</w:t>
            </w:r>
            <w:r w:rsidRPr="005863BF">
              <w:rPr>
                <w:rFonts w:ascii="Arial" w:hAnsi="Arial" w:cs="Arial"/>
                <w:dstrike/>
                <w:color w:val="000000"/>
                <w:kern w:val="2"/>
                <w:sz w:val="14"/>
                <w:szCs w:val="14"/>
              </w:rPr>
              <w:br/>
            </w:r>
            <w:r w:rsidRPr="005863BF">
              <w:rPr>
                <w:rFonts w:ascii="Arial" w:hAnsi="Arial" w:cs="Arial"/>
                <w:dstrike/>
                <w:color w:val="000000"/>
                <w:kern w:val="2"/>
                <w:sz w:val="14"/>
                <w:szCs w:val="14"/>
              </w:rPr>
              <w:lastRenderedPageBreak/>
              <w:br/>
              <w:t>d) [ ] Sì [ ] No</w:t>
            </w:r>
          </w:p>
          <w:p w14:paraId="2EF4A15A" w14:textId="77777777" w:rsidR="00A23B3E" w:rsidRPr="005863BF" w:rsidRDefault="00A23B3E">
            <w:pPr>
              <w:pStyle w:val="Text1"/>
              <w:ind w:left="0"/>
              <w:rPr>
                <w:rFonts w:ascii="Arial" w:hAnsi="Arial" w:cs="Arial"/>
                <w:dstrike/>
                <w:color w:val="FF0000"/>
                <w:kern w:val="2"/>
                <w:sz w:val="14"/>
                <w:szCs w:val="14"/>
                <w:highlight w:val="yellow"/>
              </w:rPr>
            </w:pPr>
          </w:p>
          <w:p w14:paraId="79DED1F5" w14:textId="77777777" w:rsidR="00A23B3E" w:rsidRPr="005863BF" w:rsidRDefault="00A23B3E">
            <w:pPr>
              <w:pStyle w:val="Text1"/>
              <w:ind w:left="0"/>
              <w:rPr>
                <w:rFonts w:ascii="Arial" w:hAnsi="Arial" w:cs="Arial"/>
                <w:dstrike/>
                <w:color w:val="FF0000"/>
                <w:kern w:val="2"/>
                <w:sz w:val="14"/>
                <w:szCs w:val="14"/>
                <w:highlight w:val="yellow"/>
              </w:rPr>
            </w:pPr>
          </w:p>
          <w:p w14:paraId="7429A328" w14:textId="77777777" w:rsidR="00A23B3E" w:rsidRPr="005863BF" w:rsidRDefault="00A23B3E">
            <w:pPr>
              <w:pStyle w:val="Text1"/>
              <w:ind w:left="0"/>
              <w:rPr>
                <w:rFonts w:ascii="Arial" w:hAnsi="Arial" w:cs="Arial"/>
                <w:dstrike/>
                <w:kern w:val="2"/>
                <w:sz w:val="14"/>
                <w:szCs w:val="14"/>
              </w:rPr>
            </w:pPr>
          </w:p>
          <w:p w14:paraId="7C6518CF" w14:textId="77777777" w:rsidR="00A23B3E" w:rsidRPr="005863BF" w:rsidRDefault="00A23B3E">
            <w:pPr>
              <w:pStyle w:val="Text1"/>
              <w:ind w:left="0"/>
              <w:rPr>
                <w:rFonts w:ascii="Arial" w:hAnsi="Arial" w:cs="Arial"/>
                <w:dstrike/>
                <w:kern w:val="2"/>
                <w:sz w:val="14"/>
                <w:szCs w:val="14"/>
              </w:rPr>
            </w:pPr>
          </w:p>
          <w:p w14:paraId="4D75B0F7" w14:textId="77777777" w:rsidR="001F35A9" w:rsidRPr="005863BF" w:rsidRDefault="001F35A9">
            <w:pPr>
              <w:pStyle w:val="Text1"/>
              <w:ind w:left="0"/>
              <w:rPr>
                <w:rFonts w:ascii="Arial" w:hAnsi="Arial" w:cs="Arial"/>
                <w:dstrike/>
                <w:kern w:val="2"/>
                <w:sz w:val="14"/>
                <w:szCs w:val="14"/>
              </w:rPr>
            </w:pPr>
          </w:p>
          <w:p w14:paraId="3712BFA2" w14:textId="77777777" w:rsidR="00A23B3E" w:rsidRPr="005863BF" w:rsidRDefault="00A23B3E">
            <w:pPr>
              <w:pStyle w:val="Text1"/>
              <w:ind w:left="0"/>
              <w:rPr>
                <w:rFonts w:ascii="Arial" w:hAnsi="Arial" w:cs="Arial"/>
                <w:dstrike/>
                <w:kern w:val="2"/>
                <w:sz w:val="14"/>
                <w:szCs w:val="14"/>
              </w:rPr>
            </w:pPr>
            <w:r w:rsidRPr="005863BF">
              <w:rPr>
                <w:rFonts w:ascii="Arial" w:hAnsi="Arial" w:cs="Arial"/>
                <w:dstrike/>
                <w:kern w:val="2"/>
                <w:sz w:val="14"/>
                <w:szCs w:val="14"/>
              </w:rPr>
              <w:t>e) [ ] Sì [ ] No</w:t>
            </w:r>
            <w:r w:rsidRPr="005863BF">
              <w:rPr>
                <w:rFonts w:ascii="Arial" w:hAnsi="Arial" w:cs="Arial"/>
                <w:dstrike/>
                <w:kern w:val="2"/>
                <w:sz w:val="14"/>
                <w:szCs w:val="14"/>
              </w:rPr>
              <w:br/>
            </w:r>
            <w:r w:rsidRPr="005863BF">
              <w:rPr>
                <w:rFonts w:ascii="Arial" w:hAnsi="Arial" w:cs="Arial"/>
                <w:dstrike/>
                <w:kern w:val="2"/>
                <w:sz w:val="14"/>
                <w:szCs w:val="14"/>
              </w:rPr>
              <w:br/>
            </w:r>
            <w:r w:rsidRPr="005863BF">
              <w:rPr>
                <w:rFonts w:ascii="Arial" w:hAnsi="Arial" w:cs="Arial"/>
                <w:dstrike/>
                <w:kern w:val="2"/>
                <w:sz w:val="14"/>
                <w:szCs w:val="14"/>
              </w:rPr>
              <w:br/>
              <w:t xml:space="preserve">(indirizzo web, autorità o organismo di emanazione, riferimento preciso della documentazione) </w:t>
            </w:r>
          </w:p>
          <w:p w14:paraId="654E83C3" w14:textId="77777777" w:rsidR="00A23B3E" w:rsidRPr="005863BF" w:rsidRDefault="00A23B3E" w:rsidP="005309A4">
            <w:pPr>
              <w:pStyle w:val="Text1"/>
              <w:spacing w:before="0"/>
              <w:ind w:left="0"/>
              <w:rPr>
                <w:dstrike/>
                <w:kern w:val="2"/>
              </w:rPr>
            </w:pPr>
            <w:r w:rsidRPr="005863BF">
              <w:rPr>
                <w:rFonts w:ascii="Arial" w:hAnsi="Arial" w:cs="Arial"/>
                <w:dstrike/>
                <w:kern w:val="2"/>
                <w:sz w:val="14"/>
                <w:szCs w:val="14"/>
              </w:rPr>
              <w:t>[………..…][…………][……….…][……….…]</w:t>
            </w:r>
          </w:p>
        </w:tc>
      </w:tr>
      <w:tr w:rsidR="00A23B3E" w14:paraId="3B12E404"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0909BC" w14:textId="77777777" w:rsidR="00A23B3E" w:rsidRPr="006205C1" w:rsidRDefault="00A23B3E" w:rsidP="00FB3543">
            <w:pPr>
              <w:pStyle w:val="Text1"/>
              <w:ind w:left="0"/>
              <w:jc w:val="both"/>
              <w:rPr>
                <w:rFonts w:ascii="Arial" w:eastAsia="Times New Roman" w:hAnsi="Arial" w:cs="Arial"/>
                <w:bCs/>
                <w:dstrike/>
                <w:color w:val="000000"/>
                <w:kern w:val="14"/>
                <w:sz w:val="14"/>
                <w:szCs w:val="14"/>
              </w:rPr>
            </w:pPr>
            <w:r w:rsidRPr="006205C1">
              <w:rPr>
                <w:rFonts w:ascii="Arial" w:hAnsi="Arial" w:cs="Arial"/>
                <w:dstrike/>
                <w:color w:val="000000"/>
                <w:kern w:val="14"/>
                <w:sz w:val="14"/>
                <w:szCs w:val="14"/>
              </w:rPr>
              <w:lastRenderedPageBreak/>
              <w:t xml:space="preserve">Se pertinente: l'operatore economico, </w:t>
            </w:r>
            <w:r w:rsidRPr="006205C1">
              <w:rPr>
                <w:rFonts w:ascii="Arial" w:eastAsia="Times New Roman" w:hAnsi="Arial" w:cs="Arial"/>
                <w:bCs/>
                <w:dstrike/>
                <w:color w:val="000000"/>
                <w:kern w:val="14"/>
                <w:sz w:val="14"/>
                <w:szCs w:val="14"/>
              </w:rPr>
              <w:t>in caso di contratti di lavori pubblici di importo superiore a 150.000 euro, è in possesso di attestazione rilasciata da Società Organismi di Attestazione (SOA), ai sensi dell’articolo 84 del Codice (settori ordinari)?</w:t>
            </w:r>
          </w:p>
          <w:p w14:paraId="01C76644" w14:textId="77777777" w:rsidR="00A23B3E" w:rsidRPr="006205C1" w:rsidRDefault="00A23B3E">
            <w:pPr>
              <w:pStyle w:val="Text1"/>
              <w:ind w:left="0"/>
              <w:rPr>
                <w:rFonts w:ascii="Arial" w:eastAsia="Times New Roman" w:hAnsi="Arial" w:cs="Arial"/>
                <w:bCs/>
                <w:dstrike/>
                <w:color w:val="000000"/>
                <w:kern w:val="14"/>
                <w:sz w:val="14"/>
                <w:szCs w:val="14"/>
              </w:rPr>
            </w:pPr>
            <w:r w:rsidRPr="006205C1">
              <w:rPr>
                <w:rFonts w:ascii="Arial" w:eastAsia="Times New Roman" w:hAnsi="Arial" w:cs="Arial"/>
                <w:bCs/>
                <w:dstrike/>
                <w:color w:val="000000"/>
                <w:kern w:val="14"/>
                <w:sz w:val="14"/>
                <w:szCs w:val="14"/>
              </w:rPr>
              <w:t>ovvero,</w:t>
            </w:r>
          </w:p>
          <w:p w14:paraId="59AAE0A5" w14:textId="77777777" w:rsidR="00A23B3E" w:rsidRPr="006205C1" w:rsidRDefault="00A23B3E" w:rsidP="00FB3543">
            <w:pPr>
              <w:pStyle w:val="Text1"/>
              <w:ind w:left="0"/>
              <w:jc w:val="both"/>
              <w:rPr>
                <w:rFonts w:ascii="Arial" w:hAnsi="Arial" w:cs="Arial"/>
                <w:b/>
                <w:dstrike/>
                <w:color w:val="000000"/>
                <w:kern w:val="14"/>
                <w:sz w:val="14"/>
                <w:szCs w:val="14"/>
              </w:rPr>
            </w:pPr>
            <w:r w:rsidRPr="006205C1">
              <w:rPr>
                <w:rFonts w:ascii="Arial" w:eastAsia="Times New Roman" w:hAnsi="Arial" w:cs="Arial"/>
                <w:bCs/>
                <w:dstrike/>
                <w:color w:val="000000"/>
                <w:kern w:val="14"/>
                <w:sz w:val="14"/>
                <w:szCs w:val="14"/>
              </w:rPr>
              <w:t>è in possesso di attestazione rilasciata  nell’ambito dei Sistemi di qualificazione di cui all’articolo 134 del Codice, previsti per i settori speciali</w:t>
            </w:r>
          </w:p>
          <w:p w14:paraId="0B78FEA7" w14:textId="77777777" w:rsidR="00A23B3E" w:rsidRPr="006205C1" w:rsidRDefault="00A23B3E" w:rsidP="00AA5F93">
            <w:pPr>
              <w:pStyle w:val="Text1"/>
              <w:spacing w:after="0"/>
              <w:ind w:left="0"/>
              <w:rPr>
                <w:rFonts w:ascii="Arial" w:hAnsi="Arial" w:cs="Arial"/>
                <w:dstrike/>
                <w:color w:val="000000"/>
                <w:kern w:val="14"/>
                <w:sz w:val="14"/>
                <w:szCs w:val="14"/>
              </w:rPr>
            </w:pPr>
            <w:r w:rsidRPr="006205C1">
              <w:rPr>
                <w:rFonts w:ascii="Arial" w:hAnsi="Arial" w:cs="Arial"/>
                <w:b/>
                <w:dstrike/>
                <w:color w:val="000000"/>
                <w:kern w:val="14"/>
                <w:sz w:val="14"/>
                <w:szCs w:val="14"/>
              </w:rPr>
              <w:t>In caso affermativo</w:t>
            </w:r>
            <w:r w:rsidR="00AA5F93" w:rsidRPr="006205C1">
              <w:rPr>
                <w:rFonts w:ascii="Arial" w:hAnsi="Arial" w:cs="Arial"/>
                <w:dstrike/>
                <w:color w:val="000000"/>
                <w:kern w:val="14"/>
                <w:sz w:val="14"/>
                <w:szCs w:val="14"/>
              </w:rPr>
              <w:t>:</w:t>
            </w:r>
          </w:p>
          <w:p w14:paraId="3BCDF594" w14:textId="77777777" w:rsidR="00A23B3E" w:rsidRPr="006205C1" w:rsidRDefault="00A23B3E">
            <w:pPr>
              <w:pStyle w:val="Text1"/>
              <w:spacing w:before="0" w:after="0"/>
              <w:ind w:left="0"/>
              <w:rPr>
                <w:rFonts w:ascii="Arial" w:hAnsi="Arial" w:cs="Arial"/>
                <w:dstrike/>
                <w:color w:val="000000"/>
                <w:kern w:val="14"/>
                <w:sz w:val="14"/>
                <w:szCs w:val="14"/>
              </w:rPr>
            </w:pPr>
          </w:p>
          <w:p w14:paraId="67530F59" w14:textId="77777777" w:rsidR="00A23B3E" w:rsidRPr="006205C1" w:rsidRDefault="00A23B3E" w:rsidP="00FB3543">
            <w:pPr>
              <w:pStyle w:val="Text1"/>
              <w:numPr>
                <w:ilvl w:val="0"/>
                <w:numId w:val="13"/>
              </w:numPr>
              <w:spacing w:before="0" w:after="0"/>
              <w:ind w:left="284" w:hanging="284"/>
              <w:jc w:val="both"/>
              <w:rPr>
                <w:rFonts w:ascii="Arial" w:hAnsi="Arial" w:cs="Arial"/>
                <w:i/>
                <w:dstrike/>
                <w:color w:val="000000"/>
                <w:kern w:val="14"/>
                <w:sz w:val="14"/>
                <w:szCs w:val="14"/>
              </w:rPr>
            </w:pPr>
            <w:r w:rsidRPr="006205C1">
              <w:rPr>
                <w:rFonts w:ascii="Arial" w:hAnsi="Arial" w:cs="Arial"/>
                <w:dstrike/>
                <w:color w:val="000000"/>
                <w:kern w:val="14"/>
                <w:sz w:val="14"/>
                <w:szCs w:val="14"/>
              </w:rPr>
              <w:t xml:space="preserve">Indicare gli estremi dell’attestazione (denominazione dell’Organismo di attestazione ovvero Sistema di qualificazione, numero e data dell’attestazione) </w:t>
            </w:r>
          </w:p>
          <w:p w14:paraId="7880A857" w14:textId="77777777" w:rsidR="00A23B3E" w:rsidRPr="006205C1" w:rsidRDefault="00A23B3E">
            <w:pPr>
              <w:pStyle w:val="Text1"/>
              <w:spacing w:before="0" w:after="0"/>
              <w:ind w:left="720"/>
              <w:rPr>
                <w:rFonts w:ascii="Arial" w:hAnsi="Arial" w:cs="Arial"/>
                <w:i/>
                <w:dstrike/>
                <w:color w:val="000000"/>
                <w:kern w:val="14"/>
                <w:sz w:val="14"/>
                <w:szCs w:val="14"/>
              </w:rPr>
            </w:pPr>
          </w:p>
          <w:p w14:paraId="7AC6F7BB" w14:textId="77777777" w:rsidR="00A23B3E" w:rsidRPr="006205C1" w:rsidRDefault="00A23B3E" w:rsidP="00FB3543">
            <w:pPr>
              <w:pStyle w:val="Text1"/>
              <w:spacing w:before="0" w:after="0"/>
              <w:ind w:left="284" w:hanging="284"/>
              <w:jc w:val="both"/>
              <w:rPr>
                <w:rFonts w:ascii="Arial" w:hAnsi="Arial" w:cs="Arial"/>
                <w:dstrike/>
                <w:color w:val="000000"/>
                <w:kern w:val="14"/>
                <w:sz w:val="14"/>
                <w:szCs w:val="14"/>
              </w:rPr>
            </w:pPr>
            <w:r w:rsidRPr="006205C1">
              <w:rPr>
                <w:rFonts w:ascii="Arial" w:hAnsi="Arial" w:cs="Arial"/>
                <w:dstrike/>
                <w:color w:val="000000"/>
                <w:kern w:val="14"/>
                <w:sz w:val="14"/>
                <w:szCs w:val="14"/>
              </w:rPr>
              <w:t>b)    Se l’attestazione di qualificazione è disponibile elettronicamente, indicare:</w:t>
            </w:r>
          </w:p>
          <w:p w14:paraId="3E1AB0F4"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21034966"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16238FD8"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6D521760"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0157A9C7"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1B18D9FD"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236F7636" w14:textId="77777777" w:rsidR="00A23B3E" w:rsidRPr="006205C1" w:rsidRDefault="00A23B3E" w:rsidP="00FB3543">
            <w:pPr>
              <w:pStyle w:val="Text1"/>
              <w:spacing w:before="0" w:after="0"/>
              <w:ind w:left="284" w:hanging="284"/>
              <w:jc w:val="both"/>
              <w:rPr>
                <w:rFonts w:ascii="Arial" w:hAnsi="Arial" w:cs="Arial"/>
                <w:dstrike/>
                <w:color w:val="000000"/>
                <w:kern w:val="14"/>
                <w:sz w:val="14"/>
                <w:szCs w:val="14"/>
              </w:rPr>
            </w:pPr>
            <w:r w:rsidRPr="006205C1">
              <w:rPr>
                <w:rFonts w:ascii="Arial" w:hAnsi="Arial" w:cs="Arial"/>
                <w:dstrike/>
                <w:color w:val="000000"/>
                <w:kern w:val="14"/>
                <w:sz w:val="14"/>
                <w:szCs w:val="14"/>
              </w:rPr>
              <w:t>c)    Indicare, se pertinente, le categorie di qualificazione alla quale si riferisce l’attestazione:</w:t>
            </w:r>
          </w:p>
          <w:p w14:paraId="0616B68C"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3065C82E" w14:textId="77777777" w:rsidR="00A23B3E" w:rsidRPr="006205C1" w:rsidRDefault="00A23B3E" w:rsidP="001F35A9">
            <w:pPr>
              <w:pStyle w:val="Text1"/>
              <w:ind w:left="284" w:hanging="284"/>
              <w:jc w:val="both"/>
              <w:rPr>
                <w:rFonts w:ascii="Arial" w:hAnsi="Arial" w:cs="Arial"/>
                <w:strike/>
                <w:dstrike/>
                <w:color w:val="000000"/>
                <w:kern w:val="14"/>
                <w:sz w:val="14"/>
                <w:szCs w:val="14"/>
              </w:rPr>
            </w:pPr>
            <w:r w:rsidRPr="006205C1">
              <w:rPr>
                <w:rFonts w:ascii="Arial" w:hAnsi="Arial" w:cs="Arial"/>
                <w:dstrike/>
                <w:color w:val="000000"/>
                <w:kern w:val="14"/>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BD4817" w14:textId="77777777" w:rsidR="00A23B3E" w:rsidRPr="006205C1" w:rsidRDefault="00A23B3E">
            <w:pPr>
              <w:pStyle w:val="Text1"/>
              <w:ind w:left="0"/>
              <w:rPr>
                <w:rFonts w:ascii="Arial" w:hAnsi="Arial" w:cs="Arial"/>
                <w:dstrike/>
                <w:color w:val="000000"/>
                <w:kern w:val="14"/>
                <w:sz w:val="14"/>
                <w:szCs w:val="14"/>
              </w:rPr>
            </w:pPr>
          </w:p>
          <w:p w14:paraId="37838577" w14:textId="77777777" w:rsidR="00A23B3E" w:rsidRPr="006205C1" w:rsidRDefault="00A23B3E">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 ] Sì [ ] No</w:t>
            </w:r>
          </w:p>
          <w:p w14:paraId="4BA405FD" w14:textId="77777777" w:rsidR="00A23B3E" w:rsidRPr="006205C1" w:rsidRDefault="00A23B3E">
            <w:pPr>
              <w:pStyle w:val="Text1"/>
              <w:ind w:left="0"/>
              <w:rPr>
                <w:rFonts w:ascii="Arial" w:hAnsi="Arial" w:cs="Arial"/>
                <w:dstrike/>
                <w:color w:val="000000"/>
                <w:kern w:val="14"/>
                <w:sz w:val="14"/>
                <w:szCs w:val="14"/>
              </w:rPr>
            </w:pPr>
          </w:p>
          <w:p w14:paraId="6E8699FE" w14:textId="77777777" w:rsidR="00A23B3E" w:rsidRPr="006205C1" w:rsidRDefault="00A23B3E">
            <w:pPr>
              <w:pStyle w:val="Text1"/>
              <w:ind w:left="0"/>
              <w:rPr>
                <w:rFonts w:ascii="Arial" w:hAnsi="Arial" w:cs="Arial"/>
                <w:dstrike/>
                <w:color w:val="000000"/>
                <w:kern w:val="14"/>
                <w:sz w:val="14"/>
                <w:szCs w:val="14"/>
              </w:rPr>
            </w:pPr>
          </w:p>
          <w:p w14:paraId="3CCE925F" w14:textId="77777777" w:rsidR="00A23B3E" w:rsidRPr="006205C1" w:rsidRDefault="00A23B3E">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 ] Sì [ ] No</w:t>
            </w:r>
          </w:p>
          <w:p w14:paraId="5BD20BF8" w14:textId="77777777" w:rsidR="00A23B3E" w:rsidRPr="006205C1" w:rsidRDefault="00A23B3E">
            <w:pPr>
              <w:pStyle w:val="Text1"/>
              <w:ind w:left="0"/>
              <w:rPr>
                <w:rFonts w:ascii="Arial" w:hAnsi="Arial" w:cs="Arial"/>
                <w:dstrike/>
                <w:color w:val="000000"/>
                <w:kern w:val="14"/>
                <w:sz w:val="14"/>
                <w:szCs w:val="14"/>
              </w:rPr>
            </w:pPr>
          </w:p>
          <w:p w14:paraId="2422118C" w14:textId="77777777" w:rsidR="00A23B3E" w:rsidRPr="006205C1" w:rsidRDefault="00A23B3E">
            <w:pPr>
              <w:pStyle w:val="Text1"/>
              <w:numPr>
                <w:ilvl w:val="0"/>
                <w:numId w:val="12"/>
              </w:numPr>
              <w:spacing w:before="0" w:after="0"/>
              <w:ind w:left="318"/>
              <w:rPr>
                <w:rFonts w:ascii="Arial" w:hAnsi="Arial" w:cs="Arial"/>
                <w:dstrike/>
                <w:color w:val="000000"/>
                <w:kern w:val="14"/>
                <w:sz w:val="14"/>
                <w:szCs w:val="14"/>
              </w:rPr>
            </w:pPr>
            <w:r w:rsidRPr="006205C1">
              <w:rPr>
                <w:rFonts w:ascii="Arial" w:hAnsi="Arial" w:cs="Arial"/>
                <w:dstrike/>
                <w:color w:val="000000"/>
                <w:kern w:val="14"/>
                <w:sz w:val="14"/>
                <w:szCs w:val="14"/>
              </w:rPr>
              <w:t>[………….…]</w:t>
            </w:r>
            <w:r w:rsidRPr="006205C1">
              <w:rPr>
                <w:rFonts w:ascii="Arial" w:hAnsi="Arial" w:cs="Arial"/>
                <w:dstrike/>
                <w:color w:val="000000"/>
                <w:kern w:val="14"/>
                <w:sz w:val="14"/>
                <w:szCs w:val="14"/>
              </w:rPr>
              <w:br/>
            </w:r>
          </w:p>
          <w:p w14:paraId="4A07E347" w14:textId="77777777" w:rsidR="00A23B3E" w:rsidRPr="006205C1" w:rsidRDefault="00A23B3E" w:rsidP="00F351F0">
            <w:pPr>
              <w:pStyle w:val="Text1"/>
              <w:spacing w:before="0" w:after="0"/>
              <w:ind w:left="0"/>
              <w:rPr>
                <w:rFonts w:ascii="Arial" w:hAnsi="Arial" w:cs="Arial"/>
                <w:dstrike/>
                <w:color w:val="000000"/>
                <w:kern w:val="14"/>
                <w:sz w:val="14"/>
                <w:szCs w:val="14"/>
              </w:rPr>
            </w:pPr>
          </w:p>
          <w:p w14:paraId="2BA6F635" w14:textId="77777777" w:rsidR="00A23B3E" w:rsidRPr="006205C1" w:rsidRDefault="00A23B3E">
            <w:pPr>
              <w:pStyle w:val="Text1"/>
              <w:spacing w:before="0"/>
              <w:ind w:left="318" w:hanging="318"/>
              <w:rPr>
                <w:rFonts w:ascii="Arial" w:hAnsi="Arial" w:cs="Arial"/>
                <w:dstrike/>
                <w:color w:val="000000"/>
                <w:kern w:val="14"/>
                <w:sz w:val="14"/>
                <w:szCs w:val="14"/>
              </w:rPr>
            </w:pPr>
            <w:r w:rsidRPr="006205C1">
              <w:rPr>
                <w:rFonts w:ascii="Arial" w:hAnsi="Arial" w:cs="Arial"/>
                <w:dstrike/>
                <w:color w:val="000000"/>
                <w:kern w:val="14"/>
                <w:sz w:val="14"/>
                <w:szCs w:val="14"/>
              </w:rPr>
              <w:t>b)    (indirizzo web, autorità o organismo di emanazione,  riferimento preciso della documentazione):</w:t>
            </w:r>
          </w:p>
          <w:p w14:paraId="3F4019CF" w14:textId="77777777" w:rsidR="00A23B3E" w:rsidRPr="006205C1" w:rsidRDefault="00A23B3E" w:rsidP="00AA5F93">
            <w:pPr>
              <w:pStyle w:val="Text1"/>
              <w:spacing w:before="0" w:after="0"/>
              <w:ind w:left="0"/>
              <w:rPr>
                <w:rFonts w:ascii="Arial" w:hAnsi="Arial" w:cs="Arial"/>
                <w:dstrike/>
                <w:color w:val="000000"/>
                <w:kern w:val="14"/>
                <w:sz w:val="14"/>
                <w:szCs w:val="14"/>
              </w:rPr>
            </w:pPr>
            <w:r w:rsidRPr="006205C1">
              <w:rPr>
                <w:rFonts w:ascii="Arial" w:hAnsi="Arial" w:cs="Arial"/>
                <w:dstrike/>
                <w:color w:val="000000"/>
                <w:kern w:val="14"/>
                <w:sz w:val="14"/>
                <w:szCs w:val="14"/>
              </w:rPr>
              <w:t xml:space="preserve">        [………..…][…………][……….…][……….…]</w:t>
            </w:r>
          </w:p>
          <w:p w14:paraId="192AE9C7" w14:textId="77777777" w:rsidR="00AA5F93" w:rsidRPr="006205C1" w:rsidRDefault="00AA5F93" w:rsidP="00AA5F93">
            <w:pPr>
              <w:pStyle w:val="Text1"/>
              <w:tabs>
                <w:tab w:val="left" w:pos="318"/>
              </w:tabs>
              <w:spacing w:before="0" w:after="0"/>
              <w:ind w:left="0"/>
              <w:rPr>
                <w:rFonts w:ascii="Arial" w:hAnsi="Arial" w:cs="Arial"/>
                <w:dstrike/>
                <w:color w:val="000000"/>
                <w:kern w:val="14"/>
                <w:sz w:val="14"/>
                <w:szCs w:val="14"/>
              </w:rPr>
            </w:pPr>
          </w:p>
          <w:p w14:paraId="1E572706" w14:textId="77777777" w:rsidR="00A23B3E" w:rsidRPr="006205C1" w:rsidRDefault="00A23B3E" w:rsidP="00AA5F93">
            <w:pPr>
              <w:pStyle w:val="Text1"/>
              <w:tabs>
                <w:tab w:val="left" w:pos="318"/>
              </w:tabs>
              <w:spacing w:after="0"/>
              <w:ind w:left="0"/>
              <w:rPr>
                <w:rFonts w:ascii="Arial" w:hAnsi="Arial" w:cs="Arial"/>
                <w:dstrike/>
                <w:color w:val="000000"/>
                <w:kern w:val="14"/>
                <w:sz w:val="14"/>
                <w:szCs w:val="14"/>
              </w:rPr>
            </w:pPr>
            <w:r w:rsidRPr="006205C1">
              <w:rPr>
                <w:rFonts w:ascii="Arial" w:hAnsi="Arial" w:cs="Arial"/>
                <w:dstrike/>
                <w:color w:val="000000"/>
                <w:kern w:val="14"/>
                <w:sz w:val="14"/>
                <w:szCs w:val="14"/>
              </w:rPr>
              <w:t>c)     […………..…]</w:t>
            </w:r>
            <w:r w:rsidRPr="006205C1">
              <w:rPr>
                <w:rFonts w:ascii="Arial" w:hAnsi="Arial" w:cs="Arial"/>
                <w:dstrike/>
                <w:color w:val="000000"/>
                <w:kern w:val="14"/>
                <w:sz w:val="14"/>
                <w:szCs w:val="14"/>
              </w:rPr>
              <w:br/>
            </w:r>
            <w:r w:rsidRPr="006205C1">
              <w:rPr>
                <w:rFonts w:ascii="Arial" w:hAnsi="Arial" w:cs="Arial"/>
                <w:dstrike/>
                <w:color w:val="000000"/>
                <w:kern w:val="14"/>
                <w:sz w:val="14"/>
                <w:szCs w:val="14"/>
              </w:rPr>
              <w:br/>
            </w:r>
          </w:p>
          <w:p w14:paraId="1080DFB5" w14:textId="77777777" w:rsidR="00A23B3E" w:rsidRPr="006205C1" w:rsidRDefault="00AA5F93" w:rsidP="001F35A9">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d) [ ] Sì [ ] No</w:t>
            </w:r>
          </w:p>
        </w:tc>
      </w:tr>
      <w:tr w:rsidR="001F35A9" w14:paraId="5F696C14"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EC24F4F"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03B9B46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64280F"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61BDC3" w14:textId="77777777" w:rsidR="00A23B3E" w:rsidRDefault="00A23B3E">
            <w:pPr>
              <w:pStyle w:val="Text1"/>
              <w:ind w:left="0"/>
            </w:pPr>
            <w:r>
              <w:rPr>
                <w:rFonts w:ascii="Arial" w:hAnsi="Arial" w:cs="Arial"/>
                <w:b/>
                <w:sz w:val="15"/>
                <w:szCs w:val="15"/>
              </w:rPr>
              <w:t>Risposta:</w:t>
            </w:r>
          </w:p>
        </w:tc>
      </w:tr>
      <w:tr w:rsidR="00A23B3E" w14:paraId="1BED725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4B006E"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5C3F1A" w14:textId="2EB6D153" w:rsidR="00A23B3E" w:rsidRDefault="00A23B3E" w:rsidP="005863BF">
            <w:pPr>
              <w:pStyle w:val="Text1"/>
              <w:ind w:left="0"/>
            </w:pPr>
            <w:r>
              <w:rPr>
                <w:rFonts w:ascii="Arial" w:hAnsi="Arial" w:cs="Arial"/>
                <w:sz w:val="15"/>
                <w:szCs w:val="15"/>
              </w:rPr>
              <w:t>[ ] Sì [</w:t>
            </w:r>
            <w:r w:rsidR="005863BF">
              <w:rPr>
                <w:rFonts w:ascii="Arial" w:hAnsi="Arial" w:cs="Arial"/>
                <w:sz w:val="15"/>
                <w:szCs w:val="15"/>
              </w:rPr>
              <w:t>X</w:t>
            </w:r>
            <w:r>
              <w:rPr>
                <w:rFonts w:ascii="Arial" w:hAnsi="Arial" w:cs="Arial"/>
                <w:sz w:val="15"/>
                <w:szCs w:val="15"/>
              </w:rPr>
              <w:t>] No</w:t>
            </w:r>
          </w:p>
        </w:tc>
      </w:tr>
      <w:tr w:rsidR="00A23B3E" w14:paraId="05A7232B"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F47EEF5" w14:textId="77777777" w:rsidR="00A23B3E" w:rsidRPr="005863BF" w:rsidRDefault="00A23B3E">
            <w:pPr>
              <w:pStyle w:val="Text1"/>
              <w:spacing w:before="40" w:after="40"/>
              <w:ind w:left="0"/>
              <w:rPr>
                <w:dstrike/>
                <w:kern w:val="2"/>
              </w:rPr>
            </w:pPr>
            <w:r w:rsidRPr="005863BF">
              <w:rPr>
                <w:rFonts w:ascii="Arial" w:hAnsi="Arial" w:cs="Arial"/>
                <w:b/>
                <w:dstrike/>
                <w:kern w:val="2"/>
                <w:sz w:val="14"/>
                <w:szCs w:val="14"/>
              </w:rPr>
              <w:t>In caso affermativo</w:t>
            </w:r>
            <w:r w:rsidRPr="005863BF">
              <w:rPr>
                <w:rFonts w:ascii="Arial" w:hAnsi="Arial" w:cs="Arial"/>
                <w:dstrike/>
                <w:kern w:val="2"/>
                <w:sz w:val="14"/>
                <w:szCs w:val="14"/>
              </w:rPr>
              <w:t>, accertarsi che gli altri operatori interessati forniscano un DGUE distinto.</w:t>
            </w:r>
          </w:p>
        </w:tc>
      </w:tr>
      <w:tr w:rsidR="00A23B3E" w14:paraId="4BD2C57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FCED54" w14:textId="77777777" w:rsidR="00A23B3E" w:rsidRPr="005863BF" w:rsidRDefault="00A23B3E">
            <w:pPr>
              <w:pStyle w:val="Text1"/>
              <w:spacing w:after="0"/>
              <w:ind w:left="284" w:hanging="284"/>
              <w:rPr>
                <w:rFonts w:ascii="Arial" w:hAnsi="Arial" w:cs="Arial"/>
                <w:dstrike/>
                <w:color w:val="000000"/>
                <w:kern w:val="2"/>
                <w:sz w:val="14"/>
                <w:szCs w:val="14"/>
              </w:rPr>
            </w:pPr>
            <w:r w:rsidRPr="005863BF">
              <w:rPr>
                <w:rFonts w:ascii="Arial" w:hAnsi="Arial" w:cs="Arial"/>
                <w:b/>
                <w:dstrike/>
                <w:color w:val="000000"/>
                <w:kern w:val="2"/>
                <w:sz w:val="15"/>
                <w:szCs w:val="15"/>
              </w:rPr>
              <w:t>In caso affermativo</w:t>
            </w:r>
            <w:r w:rsidRPr="005863BF">
              <w:rPr>
                <w:rFonts w:ascii="Arial" w:hAnsi="Arial" w:cs="Arial"/>
                <w:dstrike/>
                <w:color w:val="000000"/>
                <w:kern w:val="2"/>
                <w:sz w:val="15"/>
                <w:szCs w:val="15"/>
              </w:rPr>
              <w:t>:</w:t>
            </w:r>
          </w:p>
          <w:p w14:paraId="3D299F02" w14:textId="77777777" w:rsidR="00A23B3E" w:rsidRPr="005863BF" w:rsidRDefault="00A23B3E" w:rsidP="00FB3543">
            <w:pPr>
              <w:pStyle w:val="Text1"/>
              <w:numPr>
                <w:ilvl w:val="0"/>
                <w:numId w:val="6"/>
              </w:numPr>
              <w:spacing w:after="0"/>
              <w:ind w:left="284" w:hanging="284"/>
              <w:jc w:val="both"/>
              <w:rPr>
                <w:rFonts w:ascii="Arial" w:hAnsi="Arial" w:cs="Arial"/>
                <w:dstrike/>
                <w:color w:val="000000"/>
                <w:kern w:val="2"/>
                <w:sz w:val="14"/>
                <w:szCs w:val="14"/>
              </w:rPr>
            </w:pPr>
            <w:r w:rsidRPr="005863BF">
              <w:rPr>
                <w:rFonts w:ascii="Arial" w:hAnsi="Arial" w:cs="Arial"/>
                <w:dstrike/>
                <w:color w:val="000000"/>
                <w:kern w:val="2"/>
                <w:sz w:val="14"/>
                <w:szCs w:val="14"/>
              </w:rPr>
              <w:t xml:space="preserve">Specificare il ruolo dell'operatore economico nel raggruppamento, ovvero consorzio, GEIE, rete di impresa di cui all’ art. 45, comma 2, lett. d), e), f) e g) e all’art. 46, comma 1, lett. </w:t>
            </w:r>
            <w:r w:rsidRPr="005863BF">
              <w:rPr>
                <w:rFonts w:ascii="Arial" w:hAnsi="Arial" w:cs="Arial"/>
                <w:i/>
                <w:dstrike/>
                <w:color w:val="000000"/>
                <w:kern w:val="2"/>
                <w:sz w:val="14"/>
                <w:szCs w:val="14"/>
              </w:rPr>
              <w:t>a), b), c), d)</w:t>
            </w:r>
            <w:r w:rsidRPr="005863BF">
              <w:rPr>
                <w:rFonts w:ascii="Arial" w:hAnsi="Arial" w:cs="Arial"/>
                <w:dstrike/>
                <w:color w:val="000000"/>
                <w:kern w:val="2"/>
                <w:sz w:val="14"/>
                <w:szCs w:val="14"/>
              </w:rPr>
              <w:t xml:space="preserve"> ed </w:t>
            </w:r>
            <w:r w:rsidRPr="005863BF">
              <w:rPr>
                <w:rFonts w:ascii="Arial" w:hAnsi="Arial" w:cs="Arial"/>
                <w:i/>
                <w:dstrike/>
                <w:color w:val="000000"/>
                <w:kern w:val="2"/>
                <w:sz w:val="14"/>
                <w:szCs w:val="14"/>
              </w:rPr>
              <w:t>e</w:t>
            </w:r>
            <w:r w:rsidRPr="005863BF">
              <w:rPr>
                <w:rFonts w:ascii="Arial" w:hAnsi="Arial" w:cs="Arial"/>
                <w:dstrike/>
                <w:color w:val="000000"/>
                <w:kern w:val="2"/>
                <w:sz w:val="14"/>
                <w:szCs w:val="14"/>
              </w:rPr>
              <w:t>) del Codice  (capofila, responsabile di compi</w:t>
            </w:r>
            <w:r w:rsidR="001F35A9" w:rsidRPr="005863BF">
              <w:rPr>
                <w:rFonts w:ascii="Arial" w:hAnsi="Arial" w:cs="Arial"/>
                <w:dstrike/>
                <w:color w:val="000000"/>
                <w:kern w:val="2"/>
                <w:sz w:val="14"/>
                <w:szCs w:val="14"/>
              </w:rPr>
              <w:t>ti specifici,ecc.</w:t>
            </w:r>
            <w:r w:rsidRPr="005863BF">
              <w:rPr>
                <w:rFonts w:ascii="Arial" w:hAnsi="Arial" w:cs="Arial"/>
                <w:dstrike/>
                <w:color w:val="000000"/>
                <w:kern w:val="2"/>
                <w:sz w:val="14"/>
                <w:szCs w:val="14"/>
              </w:rPr>
              <w:t>):</w:t>
            </w:r>
          </w:p>
          <w:p w14:paraId="00C5F45C" w14:textId="77777777" w:rsidR="00A23B3E" w:rsidRPr="005863BF" w:rsidRDefault="00A23B3E">
            <w:pPr>
              <w:pStyle w:val="Text1"/>
              <w:spacing w:before="0" w:after="0"/>
              <w:ind w:left="284"/>
              <w:rPr>
                <w:rFonts w:ascii="Arial" w:hAnsi="Arial" w:cs="Arial"/>
                <w:dstrike/>
                <w:color w:val="000000"/>
                <w:kern w:val="2"/>
                <w:sz w:val="14"/>
                <w:szCs w:val="14"/>
              </w:rPr>
            </w:pPr>
          </w:p>
          <w:p w14:paraId="453C1EBA" w14:textId="77777777" w:rsidR="00A23B3E" w:rsidRPr="005863BF" w:rsidRDefault="00A23B3E">
            <w:pPr>
              <w:pStyle w:val="Text1"/>
              <w:spacing w:before="0" w:after="0"/>
              <w:ind w:left="284" w:hanging="284"/>
              <w:rPr>
                <w:rFonts w:ascii="Arial" w:hAnsi="Arial" w:cs="Arial"/>
                <w:dstrike/>
                <w:color w:val="000000"/>
                <w:kern w:val="2"/>
                <w:sz w:val="14"/>
                <w:szCs w:val="14"/>
              </w:rPr>
            </w:pPr>
            <w:r w:rsidRPr="005863BF">
              <w:rPr>
                <w:rFonts w:ascii="Arial" w:hAnsi="Arial" w:cs="Arial"/>
                <w:dstrike/>
                <w:color w:val="000000"/>
                <w:kern w:val="2"/>
                <w:sz w:val="14"/>
                <w:szCs w:val="14"/>
              </w:rPr>
              <w:t>b)    Indicare gli altri operatori economici che compartecipano alla procedura di appalto:</w:t>
            </w:r>
            <w:r w:rsidRPr="005863BF">
              <w:rPr>
                <w:rFonts w:ascii="Arial" w:hAnsi="Arial" w:cs="Arial"/>
                <w:dstrike/>
                <w:color w:val="000000"/>
                <w:kern w:val="2"/>
                <w:sz w:val="14"/>
                <w:szCs w:val="14"/>
              </w:rPr>
              <w:br/>
            </w:r>
          </w:p>
          <w:p w14:paraId="2E738CFB" w14:textId="77777777" w:rsidR="00A23B3E" w:rsidRPr="005863BF" w:rsidRDefault="00A23B3E">
            <w:pPr>
              <w:pStyle w:val="Text1"/>
              <w:spacing w:before="0" w:after="0"/>
              <w:ind w:left="284" w:hanging="284"/>
              <w:rPr>
                <w:rFonts w:ascii="Arial" w:hAnsi="Arial" w:cs="Arial"/>
                <w:b/>
                <w:dstrike/>
                <w:color w:val="000000"/>
                <w:kern w:val="2"/>
                <w:sz w:val="14"/>
                <w:szCs w:val="14"/>
              </w:rPr>
            </w:pPr>
            <w:r w:rsidRPr="005863BF">
              <w:rPr>
                <w:rFonts w:ascii="Arial" w:hAnsi="Arial" w:cs="Arial"/>
                <w:dstrike/>
                <w:color w:val="000000"/>
                <w:kern w:val="2"/>
                <w:sz w:val="14"/>
                <w:szCs w:val="14"/>
              </w:rPr>
              <w:t>c)   Se pertinente, indicare il nome del raggruppamento partecipante:</w:t>
            </w:r>
          </w:p>
          <w:p w14:paraId="21F43C19" w14:textId="77777777" w:rsidR="00A23B3E" w:rsidRPr="005863BF" w:rsidRDefault="00A23B3E">
            <w:pPr>
              <w:pStyle w:val="Text1"/>
              <w:spacing w:before="0" w:after="0"/>
              <w:ind w:left="0"/>
              <w:rPr>
                <w:rFonts w:ascii="Arial" w:hAnsi="Arial" w:cs="Arial"/>
                <w:b/>
                <w:dstrike/>
                <w:color w:val="000000"/>
                <w:kern w:val="2"/>
                <w:sz w:val="14"/>
                <w:szCs w:val="14"/>
              </w:rPr>
            </w:pPr>
          </w:p>
          <w:p w14:paraId="31B2466D" w14:textId="77777777" w:rsidR="00A23B3E" w:rsidRPr="005863BF" w:rsidRDefault="00A23B3E" w:rsidP="001F35A9">
            <w:pPr>
              <w:pStyle w:val="Text1"/>
              <w:spacing w:before="0" w:after="0"/>
              <w:ind w:left="284" w:hanging="284"/>
              <w:jc w:val="both"/>
              <w:rPr>
                <w:rFonts w:ascii="Arial" w:hAnsi="Arial" w:cs="Arial"/>
                <w:dstrike/>
                <w:color w:val="000000"/>
                <w:kern w:val="2"/>
                <w:sz w:val="15"/>
                <w:szCs w:val="15"/>
              </w:rPr>
            </w:pPr>
            <w:r w:rsidRPr="005863BF">
              <w:rPr>
                <w:rFonts w:ascii="Arial" w:hAnsi="Arial" w:cs="Arial"/>
                <w:dstrike/>
                <w:color w:val="000000"/>
                <w:kern w:val="2"/>
                <w:sz w:val="14"/>
                <w:szCs w:val="14"/>
              </w:rPr>
              <w:t xml:space="preserve">d)  Se pertinente, indicare la denominazione degli operatori economici facenti parte di un consorzio di cui all’art. 45, comma 2, lett. </w:t>
            </w:r>
            <w:r w:rsidRPr="005863BF">
              <w:rPr>
                <w:rFonts w:ascii="Arial" w:hAnsi="Arial" w:cs="Arial"/>
                <w:i/>
                <w:dstrike/>
                <w:color w:val="000000"/>
                <w:kern w:val="2"/>
                <w:sz w:val="14"/>
                <w:szCs w:val="14"/>
              </w:rPr>
              <w:t>b)</w:t>
            </w:r>
            <w:r w:rsidRPr="005863BF">
              <w:rPr>
                <w:rFonts w:ascii="Arial" w:hAnsi="Arial" w:cs="Arial"/>
                <w:dstrike/>
                <w:color w:val="000000"/>
                <w:kern w:val="2"/>
                <w:sz w:val="14"/>
                <w:szCs w:val="14"/>
              </w:rPr>
              <w:t xml:space="preserve"> e </w:t>
            </w:r>
            <w:r w:rsidRPr="005863BF">
              <w:rPr>
                <w:rFonts w:ascii="Arial" w:hAnsi="Arial" w:cs="Arial"/>
                <w:i/>
                <w:dstrike/>
                <w:color w:val="000000"/>
                <w:kern w:val="2"/>
                <w:sz w:val="14"/>
                <w:szCs w:val="14"/>
              </w:rPr>
              <w:t>c)</w:t>
            </w:r>
            <w:r w:rsidRPr="005863BF">
              <w:rPr>
                <w:rFonts w:ascii="Arial" w:hAnsi="Arial" w:cs="Arial"/>
                <w:dstrike/>
                <w:color w:val="000000"/>
                <w:kern w:val="2"/>
                <w:sz w:val="14"/>
                <w:szCs w:val="14"/>
              </w:rPr>
              <w:t xml:space="preserve">, o di una società di professionisti di cui all’articolo 46, comma 1, lett. </w:t>
            </w:r>
            <w:r w:rsidRPr="005863BF">
              <w:rPr>
                <w:rFonts w:ascii="Arial" w:hAnsi="Arial" w:cs="Arial"/>
                <w:i/>
                <w:dstrike/>
                <w:color w:val="000000"/>
                <w:kern w:val="2"/>
                <w:sz w:val="14"/>
                <w:szCs w:val="14"/>
              </w:rPr>
              <w:t>f)</w:t>
            </w:r>
            <w:r w:rsidRPr="005863BF">
              <w:rPr>
                <w:rFonts w:ascii="Arial" w:hAnsi="Arial" w:cs="Arial"/>
                <w:dstrike/>
                <w:color w:val="000000"/>
                <w:kern w:val="2"/>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44980B" w14:textId="77777777" w:rsidR="00A23B3E" w:rsidRPr="005863BF" w:rsidRDefault="00A23B3E">
            <w:pPr>
              <w:pStyle w:val="Text1"/>
              <w:spacing w:before="0" w:after="0"/>
              <w:ind w:left="0"/>
              <w:rPr>
                <w:rFonts w:ascii="Arial" w:hAnsi="Arial" w:cs="Arial"/>
                <w:dstrike/>
                <w:color w:val="000000"/>
                <w:kern w:val="2"/>
                <w:sz w:val="15"/>
                <w:szCs w:val="15"/>
              </w:rPr>
            </w:pPr>
          </w:p>
          <w:p w14:paraId="2589ACAC" w14:textId="77777777" w:rsidR="00A23B3E" w:rsidRPr="005863BF" w:rsidRDefault="00A23B3E">
            <w:pPr>
              <w:pStyle w:val="Text1"/>
              <w:spacing w:before="0" w:after="0"/>
              <w:ind w:left="0"/>
              <w:rPr>
                <w:rFonts w:ascii="Arial" w:hAnsi="Arial" w:cs="Arial"/>
                <w:dstrike/>
                <w:color w:val="000000"/>
                <w:kern w:val="2"/>
                <w:sz w:val="15"/>
                <w:szCs w:val="15"/>
              </w:rPr>
            </w:pPr>
          </w:p>
          <w:p w14:paraId="2DB211AF" w14:textId="77777777" w:rsidR="00A23B3E" w:rsidRPr="005863BF" w:rsidRDefault="00A23B3E">
            <w:pPr>
              <w:pStyle w:val="Text1"/>
              <w:spacing w:before="0" w:after="0"/>
              <w:ind w:left="0"/>
              <w:rPr>
                <w:rFonts w:ascii="Arial" w:hAnsi="Arial" w:cs="Arial"/>
                <w:dstrike/>
                <w:color w:val="000000"/>
                <w:kern w:val="2"/>
                <w:sz w:val="15"/>
                <w:szCs w:val="15"/>
              </w:rPr>
            </w:pPr>
          </w:p>
          <w:p w14:paraId="235D4031" w14:textId="77777777" w:rsidR="001F35A9" w:rsidRPr="005863BF" w:rsidRDefault="001F35A9">
            <w:pPr>
              <w:pStyle w:val="Text1"/>
              <w:spacing w:before="0" w:after="0"/>
              <w:ind w:left="0"/>
              <w:rPr>
                <w:rFonts w:ascii="Arial" w:hAnsi="Arial" w:cs="Arial"/>
                <w:dstrike/>
                <w:color w:val="000000"/>
                <w:kern w:val="2"/>
                <w:sz w:val="15"/>
                <w:szCs w:val="15"/>
              </w:rPr>
            </w:pPr>
          </w:p>
          <w:p w14:paraId="4B745491" w14:textId="77777777" w:rsidR="001F35A9" w:rsidRPr="005863BF" w:rsidRDefault="001F35A9">
            <w:pPr>
              <w:pStyle w:val="Text1"/>
              <w:spacing w:before="0" w:after="0"/>
              <w:ind w:left="0"/>
              <w:rPr>
                <w:rFonts w:ascii="Arial" w:hAnsi="Arial" w:cs="Arial"/>
                <w:dstrike/>
                <w:color w:val="000000"/>
                <w:kern w:val="2"/>
                <w:sz w:val="15"/>
                <w:szCs w:val="15"/>
              </w:rPr>
            </w:pPr>
          </w:p>
          <w:p w14:paraId="48DD246E" w14:textId="77777777" w:rsidR="00A23B3E" w:rsidRPr="005863BF" w:rsidRDefault="00A23B3E">
            <w:pPr>
              <w:pStyle w:val="Text1"/>
              <w:spacing w:before="0" w:after="0"/>
              <w:ind w:left="0"/>
              <w:rPr>
                <w:rFonts w:ascii="Arial" w:hAnsi="Arial" w:cs="Arial"/>
                <w:dstrike/>
                <w:color w:val="000000"/>
                <w:kern w:val="2"/>
                <w:sz w:val="15"/>
                <w:szCs w:val="15"/>
              </w:rPr>
            </w:pPr>
            <w:r w:rsidRPr="005863BF">
              <w:rPr>
                <w:rFonts w:ascii="Arial" w:hAnsi="Arial" w:cs="Arial"/>
                <w:dstrike/>
                <w:color w:val="000000"/>
                <w:kern w:val="2"/>
                <w:sz w:val="15"/>
                <w:szCs w:val="15"/>
              </w:rPr>
              <w:t>a): […………..…]</w:t>
            </w:r>
            <w:r w:rsidRPr="005863BF">
              <w:rPr>
                <w:rFonts w:ascii="Arial" w:hAnsi="Arial" w:cs="Arial"/>
                <w:dstrike/>
                <w:color w:val="000000"/>
                <w:kern w:val="2"/>
                <w:sz w:val="15"/>
                <w:szCs w:val="15"/>
              </w:rPr>
              <w:br/>
            </w:r>
          </w:p>
          <w:p w14:paraId="66CB5D0F" w14:textId="77777777" w:rsidR="00A23B3E" w:rsidRPr="005863BF" w:rsidRDefault="00A23B3E">
            <w:pPr>
              <w:pStyle w:val="Text1"/>
              <w:spacing w:before="0" w:after="0"/>
              <w:ind w:left="0"/>
              <w:rPr>
                <w:rFonts w:ascii="Arial" w:hAnsi="Arial" w:cs="Arial"/>
                <w:dstrike/>
                <w:color w:val="000000"/>
                <w:kern w:val="2"/>
                <w:sz w:val="15"/>
                <w:szCs w:val="15"/>
              </w:rPr>
            </w:pPr>
          </w:p>
          <w:p w14:paraId="22BE0522" w14:textId="77777777" w:rsidR="00A23B3E" w:rsidRPr="005863BF" w:rsidRDefault="00A23B3E">
            <w:pPr>
              <w:pStyle w:val="Text1"/>
              <w:spacing w:before="0" w:after="0"/>
              <w:ind w:left="0"/>
              <w:rPr>
                <w:rFonts w:ascii="Arial" w:hAnsi="Arial" w:cs="Arial"/>
                <w:dstrike/>
                <w:color w:val="000000"/>
                <w:kern w:val="2"/>
                <w:sz w:val="15"/>
                <w:szCs w:val="15"/>
              </w:rPr>
            </w:pPr>
            <w:r w:rsidRPr="005863BF">
              <w:rPr>
                <w:rFonts w:ascii="Arial" w:hAnsi="Arial" w:cs="Arial"/>
                <w:dstrike/>
                <w:color w:val="000000"/>
                <w:kern w:val="2"/>
                <w:sz w:val="15"/>
                <w:szCs w:val="15"/>
              </w:rPr>
              <w:t>b): […………..…]</w:t>
            </w:r>
            <w:r w:rsidRPr="005863BF">
              <w:rPr>
                <w:rFonts w:ascii="Arial" w:hAnsi="Arial" w:cs="Arial"/>
                <w:dstrike/>
                <w:color w:val="000000"/>
                <w:kern w:val="2"/>
                <w:sz w:val="15"/>
                <w:szCs w:val="15"/>
              </w:rPr>
              <w:br/>
            </w:r>
          </w:p>
          <w:p w14:paraId="6ED7A66A" w14:textId="77777777" w:rsidR="00A23B3E" w:rsidRPr="005863BF" w:rsidRDefault="00A23B3E">
            <w:pPr>
              <w:pStyle w:val="Text1"/>
              <w:spacing w:before="0" w:after="0"/>
              <w:ind w:left="0"/>
              <w:rPr>
                <w:rFonts w:ascii="Arial" w:hAnsi="Arial" w:cs="Arial"/>
                <w:dstrike/>
                <w:color w:val="000000"/>
                <w:kern w:val="2"/>
                <w:sz w:val="15"/>
                <w:szCs w:val="15"/>
              </w:rPr>
            </w:pPr>
            <w:r w:rsidRPr="005863BF">
              <w:rPr>
                <w:rFonts w:ascii="Arial" w:hAnsi="Arial" w:cs="Arial"/>
                <w:dstrike/>
                <w:color w:val="000000"/>
                <w:kern w:val="2"/>
                <w:sz w:val="15"/>
                <w:szCs w:val="15"/>
              </w:rPr>
              <w:t>c): […………..…]</w:t>
            </w:r>
          </w:p>
          <w:p w14:paraId="62183222" w14:textId="77777777" w:rsidR="00A23B3E" w:rsidRPr="005863BF" w:rsidRDefault="00A23B3E">
            <w:pPr>
              <w:pStyle w:val="Text1"/>
              <w:spacing w:before="0" w:after="0"/>
              <w:ind w:left="0"/>
              <w:rPr>
                <w:rFonts w:ascii="Arial" w:hAnsi="Arial" w:cs="Arial"/>
                <w:dstrike/>
                <w:color w:val="000000"/>
                <w:kern w:val="2"/>
                <w:sz w:val="15"/>
                <w:szCs w:val="15"/>
              </w:rPr>
            </w:pPr>
          </w:p>
          <w:p w14:paraId="5548257B" w14:textId="77777777" w:rsidR="00A23B3E" w:rsidRPr="005863BF" w:rsidRDefault="00A23B3E">
            <w:pPr>
              <w:pStyle w:val="Text1"/>
              <w:spacing w:before="0" w:after="0"/>
              <w:ind w:left="0"/>
              <w:rPr>
                <w:dstrike/>
                <w:color w:val="000000"/>
                <w:kern w:val="2"/>
              </w:rPr>
            </w:pPr>
            <w:r w:rsidRPr="005863BF">
              <w:rPr>
                <w:rFonts w:ascii="Arial" w:hAnsi="Arial" w:cs="Arial"/>
                <w:dstrike/>
                <w:color w:val="000000"/>
                <w:kern w:val="2"/>
                <w:sz w:val="15"/>
                <w:szCs w:val="15"/>
              </w:rPr>
              <w:t>d): [……</w:t>
            </w:r>
            <w:r w:rsidR="003E7810" w:rsidRPr="005863BF">
              <w:rPr>
                <w:rFonts w:ascii="Arial" w:hAnsi="Arial" w:cs="Arial"/>
                <w:dstrike/>
                <w:color w:val="000000"/>
                <w:kern w:val="2"/>
                <w:sz w:val="15"/>
                <w:szCs w:val="15"/>
              </w:rPr>
              <w:t>.</w:t>
            </w:r>
            <w:r w:rsidRPr="005863BF">
              <w:rPr>
                <w:rFonts w:ascii="Arial" w:hAnsi="Arial" w:cs="Arial"/>
                <w:dstrike/>
                <w:color w:val="000000"/>
                <w:kern w:val="2"/>
                <w:sz w:val="15"/>
                <w:szCs w:val="15"/>
              </w:rPr>
              <w:t>……….]</w:t>
            </w:r>
          </w:p>
        </w:tc>
      </w:tr>
      <w:tr w:rsidR="00A23B3E" w14:paraId="30135B7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ED26C9" w14:textId="77777777" w:rsidR="00A23B3E" w:rsidRPr="006205C1" w:rsidRDefault="00A23B3E">
            <w:pPr>
              <w:pStyle w:val="Text1"/>
              <w:ind w:left="0"/>
              <w:rPr>
                <w:dstrike/>
                <w:kern w:val="15"/>
              </w:rPr>
            </w:pPr>
            <w:r w:rsidRPr="006205C1">
              <w:rPr>
                <w:rFonts w:ascii="Arial" w:hAnsi="Arial" w:cs="Arial"/>
                <w:b/>
                <w:dstrike/>
                <w:kern w:val="15"/>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F5E9B2" w14:textId="77777777" w:rsidR="00A23B3E" w:rsidRPr="006205C1" w:rsidRDefault="00A23B3E">
            <w:pPr>
              <w:pStyle w:val="Text1"/>
              <w:ind w:left="0"/>
              <w:rPr>
                <w:dstrike/>
                <w:kern w:val="15"/>
              </w:rPr>
            </w:pPr>
            <w:r w:rsidRPr="006205C1">
              <w:rPr>
                <w:rFonts w:ascii="Arial" w:hAnsi="Arial" w:cs="Arial"/>
                <w:b/>
                <w:dstrike/>
                <w:kern w:val="15"/>
                <w:sz w:val="15"/>
                <w:szCs w:val="15"/>
              </w:rPr>
              <w:t>Risposta:</w:t>
            </w:r>
          </w:p>
        </w:tc>
      </w:tr>
      <w:tr w:rsidR="00A23B3E" w14:paraId="54EBC8E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A872D7" w14:textId="77777777" w:rsidR="00A23B3E" w:rsidRPr="006205C1" w:rsidRDefault="00A23B3E">
            <w:pPr>
              <w:pStyle w:val="Text1"/>
              <w:spacing w:after="0"/>
              <w:ind w:left="0"/>
              <w:rPr>
                <w:dstrike/>
                <w:kern w:val="15"/>
              </w:rPr>
            </w:pPr>
            <w:r w:rsidRPr="006205C1">
              <w:rPr>
                <w:rFonts w:ascii="Arial" w:hAnsi="Arial" w:cs="Arial"/>
                <w:dstrike/>
                <w:kern w:val="15"/>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4A8C0D" w14:textId="77777777" w:rsidR="00A23B3E" w:rsidRPr="006205C1" w:rsidRDefault="00A23B3E">
            <w:pPr>
              <w:pStyle w:val="Text1"/>
              <w:ind w:left="0"/>
              <w:rPr>
                <w:dstrike/>
                <w:kern w:val="15"/>
              </w:rPr>
            </w:pPr>
            <w:r w:rsidRPr="006205C1">
              <w:rPr>
                <w:rFonts w:ascii="Arial" w:hAnsi="Arial" w:cs="Arial"/>
                <w:dstrike/>
                <w:kern w:val="15"/>
                <w:sz w:val="15"/>
                <w:szCs w:val="15"/>
              </w:rPr>
              <w:t>[   ]</w:t>
            </w:r>
          </w:p>
        </w:tc>
      </w:tr>
    </w:tbl>
    <w:p w14:paraId="7488361D" w14:textId="77777777" w:rsidR="00A23B3E" w:rsidRPr="00AA5F93" w:rsidRDefault="00A23B3E">
      <w:pPr>
        <w:pStyle w:val="SectionTitle"/>
        <w:spacing w:before="0" w:after="0"/>
        <w:jc w:val="both"/>
        <w:rPr>
          <w:rFonts w:ascii="Arial" w:hAnsi="Arial" w:cs="Arial"/>
          <w:b w:val="0"/>
          <w:caps/>
          <w:sz w:val="10"/>
          <w:szCs w:val="10"/>
        </w:rPr>
      </w:pPr>
    </w:p>
    <w:p w14:paraId="2890E6B4" w14:textId="77777777" w:rsidR="00A23B3E" w:rsidRPr="00AA5F93" w:rsidRDefault="00A23B3E">
      <w:pPr>
        <w:pStyle w:val="SectionTitle"/>
        <w:spacing w:before="0" w:after="0"/>
        <w:jc w:val="both"/>
        <w:rPr>
          <w:rFonts w:ascii="Arial" w:hAnsi="Arial" w:cs="Arial"/>
          <w:b w:val="0"/>
          <w:caps/>
          <w:sz w:val="12"/>
          <w:szCs w:val="12"/>
        </w:rPr>
      </w:pPr>
    </w:p>
    <w:p w14:paraId="59EF5E15"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EF92B89"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35E17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0813CA"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C113C" w14:textId="77777777" w:rsidR="00A23B3E" w:rsidRDefault="00A23B3E">
            <w:r>
              <w:rPr>
                <w:rFonts w:ascii="Arial" w:hAnsi="Arial" w:cs="Arial"/>
                <w:b/>
                <w:sz w:val="15"/>
                <w:szCs w:val="15"/>
              </w:rPr>
              <w:t>Risposta:</w:t>
            </w:r>
          </w:p>
        </w:tc>
      </w:tr>
      <w:tr w:rsidR="00A23B3E" w14:paraId="47C867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B352A2"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75D064"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3B1ED5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324F39"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1621E4" w14:textId="77777777" w:rsidR="00A23B3E" w:rsidRDefault="00A23B3E">
            <w:r>
              <w:rPr>
                <w:rFonts w:ascii="Arial" w:hAnsi="Arial" w:cs="Arial"/>
                <w:sz w:val="14"/>
                <w:szCs w:val="14"/>
              </w:rPr>
              <w:t>[………….…]</w:t>
            </w:r>
          </w:p>
        </w:tc>
      </w:tr>
      <w:tr w:rsidR="00A23B3E" w14:paraId="0E57451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FB5A94"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CEB735" w14:textId="77777777" w:rsidR="00A23B3E" w:rsidRDefault="00A23B3E">
            <w:pPr>
              <w:spacing w:after="0"/>
            </w:pPr>
            <w:r>
              <w:rPr>
                <w:rFonts w:ascii="Arial" w:hAnsi="Arial" w:cs="Arial"/>
                <w:sz w:val="14"/>
                <w:szCs w:val="14"/>
              </w:rPr>
              <w:t>[………….…]</w:t>
            </w:r>
          </w:p>
        </w:tc>
      </w:tr>
      <w:tr w:rsidR="00A23B3E" w14:paraId="078C47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37A12"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6EED24" w14:textId="77777777" w:rsidR="00A23B3E" w:rsidRDefault="00A23B3E">
            <w:r>
              <w:rPr>
                <w:rFonts w:ascii="Arial" w:hAnsi="Arial" w:cs="Arial"/>
                <w:sz w:val="14"/>
                <w:szCs w:val="14"/>
              </w:rPr>
              <w:t>[………….…]</w:t>
            </w:r>
          </w:p>
        </w:tc>
      </w:tr>
      <w:tr w:rsidR="00A23B3E" w14:paraId="45B69E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D407F"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C01370" w14:textId="77777777" w:rsidR="00A23B3E" w:rsidRDefault="00A23B3E">
            <w:r>
              <w:rPr>
                <w:rFonts w:ascii="Arial" w:hAnsi="Arial" w:cs="Arial"/>
                <w:sz w:val="14"/>
                <w:szCs w:val="14"/>
              </w:rPr>
              <w:t>[…………….]</w:t>
            </w:r>
          </w:p>
        </w:tc>
      </w:tr>
      <w:tr w:rsidR="00A23B3E" w14:paraId="1B386C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EE8D61"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B26E26" w14:textId="77777777" w:rsidR="00A23B3E" w:rsidRDefault="00A23B3E">
            <w:r>
              <w:rPr>
                <w:rFonts w:ascii="Arial" w:hAnsi="Arial" w:cs="Arial"/>
                <w:sz w:val="14"/>
                <w:szCs w:val="14"/>
              </w:rPr>
              <w:t>[………….…]</w:t>
            </w:r>
          </w:p>
        </w:tc>
      </w:tr>
    </w:tbl>
    <w:p w14:paraId="5E9C4D99"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2D0EEDE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9DBB2"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4E11D4"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23296DE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C86798"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133AF50F"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57D7F4D3"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12D81B38"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901A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14:paraId="13E0E9AA" w14:textId="77777777" w:rsidR="00A23B3E" w:rsidRDefault="00A23B3E">
            <w:pPr>
              <w:rPr>
                <w:rFonts w:ascii="Arial" w:hAnsi="Arial" w:cs="Arial"/>
                <w:color w:val="000000"/>
                <w:sz w:val="15"/>
                <w:szCs w:val="15"/>
              </w:rPr>
            </w:pPr>
          </w:p>
          <w:p w14:paraId="3670E69D" w14:textId="77777777" w:rsidR="00CA04F3" w:rsidRPr="003A443E" w:rsidRDefault="00CA04F3">
            <w:pPr>
              <w:rPr>
                <w:rFonts w:ascii="Arial" w:hAnsi="Arial" w:cs="Arial"/>
                <w:color w:val="000000"/>
                <w:sz w:val="15"/>
                <w:szCs w:val="15"/>
              </w:rPr>
            </w:pPr>
          </w:p>
          <w:p w14:paraId="244BF64B"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11346C3F"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076AEA0E"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2BA1BD1B"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76E07A1D" w14:textId="77777777" w:rsidR="00D93877" w:rsidRDefault="00D93877" w:rsidP="00F351F0">
      <w:pPr>
        <w:pStyle w:val="ChapterTitle"/>
        <w:spacing w:before="0" w:after="0"/>
        <w:jc w:val="left"/>
        <w:rPr>
          <w:rFonts w:ascii="Arial" w:hAnsi="Arial" w:cs="Arial"/>
          <w:b w:val="0"/>
          <w:caps/>
          <w:sz w:val="14"/>
          <w:szCs w:val="14"/>
        </w:rPr>
      </w:pPr>
    </w:p>
    <w:p w14:paraId="1CB9AB6A" w14:textId="77777777" w:rsidR="00A23B3E" w:rsidRPr="006205C1" w:rsidRDefault="00A23B3E" w:rsidP="00FB3543">
      <w:pPr>
        <w:pStyle w:val="ChapterTitle"/>
        <w:spacing w:before="0" w:after="0"/>
        <w:rPr>
          <w:rFonts w:ascii="Arial" w:hAnsi="Arial" w:cs="Arial"/>
          <w:dstrike/>
          <w:color w:val="000000"/>
          <w:kern w:val="2"/>
          <w:sz w:val="15"/>
          <w:szCs w:val="15"/>
        </w:rPr>
      </w:pPr>
      <w:r w:rsidRPr="006205C1">
        <w:rPr>
          <w:rFonts w:ascii="Arial" w:hAnsi="Arial" w:cs="Arial"/>
          <w:b w:val="0"/>
          <w:caps/>
          <w:dstrike/>
          <w:kern w:val="2"/>
          <w:sz w:val="14"/>
          <w:szCs w:val="14"/>
        </w:rPr>
        <w:t xml:space="preserve">D: Informazioni concernenti i </w:t>
      </w:r>
      <w:r w:rsidRPr="006205C1">
        <w:rPr>
          <w:rFonts w:ascii="Arial" w:hAnsi="Arial" w:cs="Arial"/>
          <w:b w:val="0"/>
          <w:caps/>
          <w:dstrike/>
          <w:color w:val="000000"/>
          <w:kern w:val="2"/>
          <w:sz w:val="14"/>
          <w:szCs w:val="14"/>
        </w:rPr>
        <w:t>subappaltatori sulle cui capacità l'operatore economico non fa</w:t>
      </w:r>
      <w:r w:rsidR="00FB3543" w:rsidRPr="006205C1">
        <w:rPr>
          <w:rFonts w:ascii="Arial" w:hAnsi="Arial" w:cs="Arial"/>
          <w:b w:val="0"/>
          <w:caps/>
          <w:dstrike/>
          <w:color w:val="000000"/>
          <w:kern w:val="2"/>
          <w:sz w:val="14"/>
          <w:szCs w:val="14"/>
        </w:rPr>
        <w:t xml:space="preserve"> </w:t>
      </w:r>
      <w:r w:rsidRPr="006205C1">
        <w:rPr>
          <w:rFonts w:ascii="Arial" w:hAnsi="Arial" w:cs="Arial"/>
          <w:b w:val="0"/>
          <w:caps/>
          <w:dstrike/>
          <w:color w:val="000000"/>
          <w:kern w:val="2"/>
          <w:sz w:val="14"/>
          <w:szCs w:val="14"/>
        </w:rPr>
        <w:t xml:space="preserve"> affidamento (</w:t>
      </w:r>
      <w:r w:rsidRPr="006205C1">
        <w:rPr>
          <w:rFonts w:ascii="Arial" w:hAnsi="Arial" w:cs="Arial"/>
          <w:b w:val="0"/>
          <w:smallCaps/>
          <w:dstrike/>
          <w:color w:val="000000"/>
          <w:kern w:val="2"/>
          <w:sz w:val="14"/>
          <w:szCs w:val="14"/>
        </w:rPr>
        <w:t>Articolo 105 del Codice - Subappalto)</w:t>
      </w:r>
    </w:p>
    <w:p w14:paraId="19F1C52C" w14:textId="77777777" w:rsidR="00A23B3E" w:rsidRPr="006205C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dstrike/>
          <w:kern w:val="2"/>
          <w:sz w:val="12"/>
          <w:szCs w:val="12"/>
        </w:rPr>
      </w:pPr>
      <w:r w:rsidRPr="006205C1">
        <w:rPr>
          <w:rFonts w:ascii="Arial" w:hAnsi="Arial" w:cs="Arial"/>
          <w:dstrike/>
          <w:color w:val="000000"/>
          <w:kern w:val="2"/>
          <w:sz w:val="12"/>
          <w:szCs w:val="12"/>
        </w:rPr>
        <w:t>(Tale sezione è da compilare solo se le informazioni sono</w:t>
      </w:r>
      <w:r w:rsidRPr="006205C1">
        <w:rPr>
          <w:rFonts w:ascii="Arial" w:hAnsi="Arial" w:cs="Arial"/>
          <w:dstrike/>
          <w:kern w:val="2"/>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6205C1" w14:paraId="7162506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25DD48" w14:textId="77777777" w:rsidR="00A23B3E" w:rsidRPr="006205C1" w:rsidRDefault="00A23B3E">
            <w:pPr>
              <w:rPr>
                <w:dstrike/>
                <w:kern w:val="2"/>
              </w:rPr>
            </w:pPr>
            <w:r w:rsidRPr="006205C1">
              <w:rPr>
                <w:rFonts w:ascii="Arial" w:hAnsi="Arial" w:cs="Arial"/>
                <w:b/>
                <w:dstrike/>
                <w:kern w:val="2"/>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6A70B1E" w14:textId="77777777" w:rsidR="00A23B3E" w:rsidRPr="006205C1" w:rsidRDefault="00A23B3E">
            <w:pPr>
              <w:rPr>
                <w:dstrike/>
                <w:kern w:val="2"/>
              </w:rPr>
            </w:pPr>
            <w:r w:rsidRPr="006205C1">
              <w:rPr>
                <w:rFonts w:ascii="Arial" w:hAnsi="Arial" w:cs="Arial"/>
                <w:b/>
                <w:dstrike/>
                <w:kern w:val="2"/>
                <w:sz w:val="15"/>
                <w:szCs w:val="15"/>
              </w:rPr>
              <w:t>Risposta:</w:t>
            </w:r>
          </w:p>
        </w:tc>
      </w:tr>
      <w:tr w:rsidR="000953DC" w:rsidRPr="006205C1" w14:paraId="6C1DEBF4"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B30C01" w14:textId="77777777" w:rsidR="00A23B3E" w:rsidRPr="006205C1" w:rsidRDefault="00A23B3E">
            <w:pPr>
              <w:rPr>
                <w:rFonts w:ascii="Arial" w:hAnsi="Arial" w:cs="Arial"/>
                <w:b/>
                <w:dstrike/>
                <w:color w:val="000000"/>
                <w:kern w:val="2"/>
                <w:sz w:val="15"/>
                <w:szCs w:val="15"/>
              </w:rPr>
            </w:pPr>
            <w:r w:rsidRPr="006205C1">
              <w:rPr>
                <w:rFonts w:ascii="Arial" w:hAnsi="Arial" w:cs="Arial"/>
                <w:dstrike/>
                <w:color w:val="000000"/>
                <w:kern w:val="2"/>
                <w:sz w:val="15"/>
                <w:szCs w:val="15"/>
              </w:rPr>
              <w:t>L'operatore economico intende subappaltare parte del contratto a terzi?</w:t>
            </w:r>
            <w:r w:rsidRPr="006205C1">
              <w:rPr>
                <w:rFonts w:ascii="Arial" w:hAnsi="Arial" w:cs="Arial"/>
                <w:b/>
                <w:dstrike/>
                <w:color w:val="000000"/>
                <w:kern w:val="2"/>
                <w:sz w:val="15"/>
                <w:szCs w:val="15"/>
              </w:rPr>
              <w:t xml:space="preserve"> </w:t>
            </w:r>
          </w:p>
          <w:p w14:paraId="66E06FFB" w14:textId="77777777" w:rsidR="00A23B3E" w:rsidRPr="006205C1" w:rsidRDefault="00A23B3E">
            <w:pPr>
              <w:rPr>
                <w:rFonts w:ascii="Arial" w:hAnsi="Arial" w:cs="Arial"/>
                <w:dstrike/>
                <w:color w:val="000000"/>
                <w:kern w:val="2"/>
                <w:sz w:val="15"/>
                <w:szCs w:val="15"/>
              </w:rPr>
            </w:pPr>
            <w:r w:rsidRPr="006205C1">
              <w:rPr>
                <w:rFonts w:ascii="Arial" w:hAnsi="Arial" w:cs="Arial"/>
                <w:b/>
                <w:dstrike/>
                <w:color w:val="000000"/>
                <w:kern w:val="2"/>
                <w:sz w:val="15"/>
                <w:szCs w:val="15"/>
              </w:rPr>
              <w:t>In caso affermativo:</w:t>
            </w:r>
          </w:p>
          <w:p w14:paraId="4B34E66C" w14:textId="77777777" w:rsidR="00A23B3E" w:rsidRPr="006205C1" w:rsidRDefault="00A23B3E" w:rsidP="00FB3543">
            <w:pPr>
              <w:jc w:val="both"/>
              <w:rPr>
                <w:rFonts w:ascii="Arial" w:hAnsi="Arial" w:cs="Arial"/>
                <w:dstrike/>
                <w:color w:val="000000"/>
                <w:kern w:val="2"/>
                <w:sz w:val="15"/>
                <w:szCs w:val="15"/>
              </w:rPr>
            </w:pPr>
            <w:r w:rsidRPr="006205C1">
              <w:rPr>
                <w:rFonts w:ascii="Arial" w:hAnsi="Arial" w:cs="Arial"/>
                <w:dstrike/>
                <w:color w:val="000000"/>
                <w:kern w:val="2"/>
                <w:sz w:val="15"/>
                <w:szCs w:val="15"/>
              </w:rPr>
              <w:t xml:space="preserve">Elencare le prestazioni o lavorazioni che si intende subappaltare e la relativa quota (espressa in percentuale) sull’importo contrattuale:  </w:t>
            </w:r>
          </w:p>
          <w:p w14:paraId="477888D6" w14:textId="77777777" w:rsidR="00A23B3E" w:rsidRPr="006205C1" w:rsidRDefault="00A23B3E" w:rsidP="00FB3543">
            <w:pPr>
              <w:jc w:val="both"/>
              <w:rPr>
                <w:dstrike/>
                <w:color w:val="000000"/>
                <w:kern w:val="2"/>
              </w:rPr>
            </w:pPr>
            <w:r w:rsidRPr="006205C1">
              <w:rPr>
                <w:rFonts w:ascii="Arial" w:hAnsi="Arial" w:cs="Arial"/>
                <w:dstrike/>
                <w:color w:val="000000"/>
                <w:kern w:val="2"/>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6265E25" w14:textId="77777777" w:rsidR="00A23B3E" w:rsidRPr="006205C1" w:rsidRDefault="00A23B3E">
            <w:pPr>
              <w:rPr>
                <w:rFonts w:ascii="Arial" w:hAnsi="Arial" w:cs="Arial"/>
                <w:b/>
                <w:dstrike/>
                <w:color w:val="000000"/>
                <w:kern w:val="2"/>
                <w:sz w:val="15"/>
                <w:szCs w:val="15"/>
              </w:rPr>
            </w:pPr>
            <w:r w:rsidRPr="006205C1">
              <w:rPr>
                <w:rFonts w:ascii="Arial" w:hAnsi="Arial" w:cs="Arial"/>
                <w:dstrike/>
                <w:color w:val="000000"/>
                <w:kern w:val="2"/>
                <w:sz w:val="15"/>
                <w:szCs w:val="15"/>
              </w:rPr>
              <w:t>[ ]Sì [ ]No</w:t>
            </w:r>
            <w:r w:rsidRPr="006205C1">
              <w:rPr>
                <w:rFonts w:ascii="Arial" w:hAnsi="Arial" w:cs="Arial"/>
                <w:dstrike/>
                <w:color w:val="000000"/>
                <w:kern w:val="2"/>
                <w:sz w:val="15"/>
                <w:szCs w:val="15"/>
              </w:rPr>
              <w:br/>
            </w:r>
          </w:p>
          <w:p w14:paraId="38F69A91" w14:textId="77777777" w:rsidR="00A23B3E" w:rsidRPr="006205C1" w:rsidRDefault="00A23B3E">
            <w:pPr>
              <w:rPr>
                <w:rFonts w:ascii="Arial" w:hAnsi="Arial" w:cs="Arial"/>
                <w:b/>
                <w:dstrike/>
                <w:color w:val="000000"/>
                <w:kern w:val="2"/>
                <w:sz w:val="15"/>
                <w:szCs w:val="15"/>
              </w:rPr>
            </w:pPr>
          </w:p>
          <w:p w14:paraId="67948085" w14:textId="77777777" w:rsidR="00A23B3E" w:rsidRPr="006205C1" w:rsidRDefault="00A23B3E">
            <w:pPr>
              <w:rPr>
                <w:rFonts w:ascii="Arial" w:hAnsi="Arial" w:cs="Arial"/>
                <w:dstrike/>
                <w:color w:val="000000"/>
                <w:kern w:val="2"/>
                <w:sz w:val="15"/>
                <w:szCs w:val="15"/>
              </w:rPr>
            </w:pPr>
            <w:r w:rsidRPr="006205C1">
              <w:rPr>
                <w:rFonts w:ascii="Arial" w:hAnsi="Arial" w:cs="Arial"/>
                <w:dstrike/>
                <w:color w:val="000000"/>
                <w:kern w:val="2"/>
                <w:sz w:val="15"/>
                <w:szCs w:val="15"/>
              </w:rPr>
              <w:t xml:space="preserve"> [……………….]    [……………….]</w:t>
            </w:r>
          </w:p>
          <w:p w14:paraId="471351F9" w14:textId="77777777" w:rsidR="00BB116C" w:rsidRPr="006205C1" w:rsidRDefault="00BB116C">
            <w:pPr>
              <w:rPr>
                <w:rFonts w:ascii="Arial" w:hAnsi="Arial" w:cs="Arial"/>
                <w:dstrike/>
                <w:color w:val="000000"/>
                <w:kern w:val="2"/>
                <w:sz w:val="15"/>
                <w:szCs w:val="15"/>
              </w:rPr>
            </w:pPr>
          </w:p>
          <w:p w14:paraId="4B3C8743" w14:textId="77777777" w:rsidR="00A23B3E" w:rsidRPr="006205C1" w:rsidRDefault="00A23B3E">
            <w:pPr>
              <w:rPr>
                <w:dstrike/>
                <w:color w:val="000000"/>
                <w:kern w:val="2"/>
              </w:rPr>
            </w:pPr>
            <w:r w:rsidRPr="006205C1">
              <w:rPr>
                <w:rFonts w:ascii="Arial" w:hAnsi="Arial" w:cs="Arial"/>
                <w:dstrike/>
                <w:color w:val="000000"/>
                <w:kern w:val="2"/>
                <w:sz w:val="15"/>
                <w:szCs w:val="15"/>
              </w:rPr>
              <w:t>[……………….]</w:t>
            </w:r>
          </w:p>
        </w:tc>
      </w:tr>
    </w:tbl>
    <w:p w14:paraId="52F1EEF1" w14:textId="77777777" w:rsidR="00A23B3E" w:rsidRPr="006205C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dstrike/>
          <w:color w:val="000000"/>
          <w:kern w:val="2"/>
          <w:sz w:val="14"/>
          <w:szCs w:val="14"/>
        </w:rPr>
      </w:pPr>
      <w:r w:rsidRPr="006205C1">
        <w:rPr>
          <w:rFonts w:ascii="Arial" w:hAnsi="Arial" w:cs="Arial"/>
          <w:dstrike/>
          <w:color w:val="000000"/>
          <w:kern w:val="2"/>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6205C1">
        <w:rPr>
          <w:rFonts w:ascii="Arial" w:hAnsi="Arial" w:cs="Arial"/>
          <w:dstrike/>
          <w:color w:val="000000"/>
          <w:kern w:val="2"/>
          <w:sz w:val="14"/>
          <w:szCs w:val="14"/>
        </w:rPr>
        <w:t xml:space="preserve">III, dalla parte IV ove pertinente </w:t>
      </w:r>
      <w:r w:rsidRPr="006205C1">
        <w:rPr>
          <w:rFonts w:ascii="Arial" w:hAnsi="Arial" w:cs="Arial"/>
          <w:dstrike/>
          <w:color w:val="000000"/>
          <w:kern w:val="2"/>
          <w:sz w:val="14"/>
          <w:szCs w:val="14"/>
        </w:rPr>
        <w:t>e dalla parte VI</w:t>
      </w:r>
      <w:r w:rsidR="00FD32EC" w:rsidRPr="006205C1">
        <w:rPr>
          <w:rFonts w:ascii="Arial" w:hAnsi="Arial" w:cs="Arial"/>
          <w:dstrike/>
          <w:color w:val="000000"/>
          <w:kern w:val="2"/>
          <w:sz w:val="14"/>
          <w:szCs w:val="14"/>
        </w:rPr>
        <w:t>.</w:t>
      </w:r>
      <w:r w:rsidRPr="006205C1">
        <w:rPr>
          <w:rFonts w:ascii="Arial" w:hAnsi="Arial" w:cs="Arial"/>
          <w:dstrike/>
          <w:color w:val="000000"/>
          <w:kern w:val="2"/>
          <w:sz w:val="14"/>
          <w:szCs w:val="14"/>
        </w:rPr>
        <w:t xml:space="preserve"> </w:t>
      </w:r>
    </w:p>
    <w:p w14:paraId="266884C5" w14:textId="77777777" w:rsidR="00A23B3E" w:rsidRDefault="00A23B3E">
      <w:pPr>
        <w:spacing w:before="0"/>
        <w:rPr>
          <w:rFonts w:ascii="Arial" w:hAnsi="Arial" w:cs="Arial"/>
          <w:b/>
          <w:sz w:val="15"/>
          <w:szCs w:val="15"/>
        </w:rPr>
      </w:pPr>
    </w:p>
    <w:p w14:paraId="12BA3EA7"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0E025248"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0A1B3DD2"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521F5477"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16F8356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4B25273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B5DC29D"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0700013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63C52E9"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73456EA3"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49B253AF"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53326400"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9412CC6"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45F9DB8"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79459731"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F332AC4"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78FC8814" w14:textId="77777777" w:rsidR="00F575CF" w:rsidRPr="00EB45DC" w:rsidRDefault="00F575CF" w:rsidP="00F575CF">
            <w:pPr>
              <w:rPr>
                <w:rStyle w:val="small"/>
                <w:color w:val="000000"/>
              </w:rPr>
            </w:pPr>
          </w:p>
          <w:p w14:paraId="0AFD502B"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2F9407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1F2BBE19" w14:textId="77777777" w:rsidR="00A23B3E" w:rsidRPr="00EB45DC" w:rsidRDefault="00A23B3E">
            <w:pPr>
              <w:spacing w:after="0"/>
              <w:rPr>
                <w:rFonts w:ascii="Arial" w:hAnsi="Arial" w:cs="Arial"/>
                <w:color w:val="000000"/>
                <w:sz w:val="14"/>
                <w:szCs w:val="14"/>
              </w:rPr>
            </w:pPr>
          </w:p>
          <w:p w14:paraId="6C2891E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B716BE8"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14:paraId="54FEDB1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DC63300"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379F7F1C"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7CDC359A" w14:textId="77777777" w:rsidR="00A23B3E" w:rsidRPr="00EB45DC" w:rsidRDefault="00A23B3E">
            <w:pPr>
              <w:pStyle w:val="Paragrafoelenco1"/>
              <w:spacing w:after="0"/>
              <w:rPr>
                <w:rFonts w:ascii="Arial" w:hAnsi="Arial" w:cs="Arial"/>
                <w:color w:val="000000"/>
                <w:sz w:val="14"/>
                <w:szCs w:val="14"/>
              </w:rPr>
            </w:pPr>
          </w:p>
          <w:p w14:paraId="27014C6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77DC13C1"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0EED03E" w14:textId="77777777" w:rsidR="00A23B3E" w:rsidRPr="00EB45DC" w:rsidRDefault="00A23B3E">
            <w:pPr>
              <w:spacing w:after="0"/>
              <w:rPr>
                <w:rFonts w:ascii="Arial" w:hAnsi="Arial" w:cs="Arial"/>
                <w:color w:val="000000"/>
                <w:sz w:val="14"/>
                <w:szCs w:val="14"/>
              </w:rPr>
            </w:pPr>
          </w:p>
          <w:p w14:paraId="74B7C18C" w14:textId="77777777" w:rsidR="00A23B3E" w:rsidRPr="00EB45DC" w:rsidRDefault="00A23B3E">
            <w:pPr>
              <w:spacing w:after="0"/>
              <w:rPr>
                <w:rFonts w:ascii="Arial" w:hAnsi="Arial" w:cs="Arial"/>
                <w:color w:val="000000"/>
                <w:sz w:val="14"/>
                <w:szCs w:val="14"/>
              </w:rPr>
            </w:pPr>
          </w:p>
          <w:p w14:paraId="48890EB2" w14:textId="77777777" w:rsidR="00FB3543" w:rsidRPr="00EB45DC" w:rsidRDefault="00FB3543">
            <w:pPr>
              <w:spacing w:after="0"/>
              <w:rPr>
                <w:rFonts w:ascii="Arial" w:hAnsi="Arial" w:cs="Arial"/>
                <w:color w:val="000000"/>
                <w:sz w:val="14"/>
                <w:szCs w:val="14"/>
              </w:rPr>
            </w:pPr>
          </w:p>
          <w:p w14:paraId="4D059FC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6BD04CD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3120DE59"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3D8462F9"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028DF1F" w14:textId="77777777"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B047E34" w14:textId="77777777" w:rsidR="00A23B3E" w:rsidRDefault="00A23B3E">
            <w:pPr>
              <w:spacing w:after="0"/>
              <w:rPr>
                <w:rFonts w:ascii="Arial" w:hAnsi="Arial" w:cs="Arial"/>
                <w:sz w:val="14"/>
                <w:szCs w:val="14"/>
              </w:rPr>
            </w:pPr>
          </w:p>
          <w:p w14:paraId="066A77D9"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770D35B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AD5CB91"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6EF3CB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72F9E7F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7843D4C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5D45BF9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57D4B93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16D30C6A" w14:textId="77777777" w:rsidR="00270DA2" w:rsidRPr="003A443E" w:rsidRDefault="00270DA2" w:rsidP="005309A4">
            <w:pPr>
              <w:tabs>
                <w:tab w:val="left" w:pos="304"/>
              </w:tabs>
              <w:spacing w:after="0"/>
              <w:jc w:val="both"/>
              <w:rPr>
                <w:rFonts w:ascii="Arial" w:hAnsi="Arial" w:cs="Arial"/>
                <w:color w:val="000000"/>
                <w:sz w:val="14"/>
                <w:szCs w:val="14"/>
              </w:rPr>
            </w:pPr>
          </w:p>
          <w:p w14:paraId="398FFB46"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63A7922E" w14:textId="77777777" w:rsidR="00270DA2" w:rsidRPr="003A443E" w:rsidRDefault="00270DA2" w:rsidP="005309A4">
            <w:pPr>
              <w:tabs>
                <w:tab w:val="left" w:pos="304"/>
              </w:tabs>
              <w:spacing w:after="0"/>
              <w:jc w:val="both"/>
              <w:rPr>
                <w:rFonts w:ascii="Arial" w:hAnsi="Arial" w:cs="Arial"/>
                <w:color w:val="000000"/>
                <w:sz w:val="14"/>
                <w:szCs w:val="14"/>
              </w:rPr>
            </w:pPr>
          </w:p>
          <w:p w14:paraId="2E9FE22D" w14:textId="77777777" w:rsidR="00270DA2" w:rsidRPr="003A443E" w:rsidRDefault="00270DA2" w:rsidP="005309A4">
            <w:pPr>
              <w:tabs>
                <w:tab w:val="left" w:pos="304"/>
              </w:tabs>
              <w:spacing w:after="0"/>
              <w:jc w:val="both"/>
              <w:rPr>
                <w:rFonts w:ascii="Arial" w:hAnsi="Arial" w:cs="Arial"/>
                <w:color w:val="000000"/>
                <w:sz w:val="14"/>
                <w:szCs w:val="14"/>
              </w:rPr>
            </w:pPr>
          </w:p>
          <w:p w14:paraId="46B4AEAA"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C9D9331" w14:textId="77777777" w:rsidR="00A23B3E" w:rsidRPr="003A443E" w:rsidRDefault="00A23B3E">
            <w:pPr>
              <w:spacing w:after="0"/>
              <w:rPr>
                <w:rFonts w:ascii="Arial" w:hAnsi="Arial" w:cs="Arial"/>
                <w:color w:val="000000"/>
                <w:sz w:val="14"/>
                <w:szCs w:val="14"/>
              </w:rPr>
            </w:pPr>
          </w:p>
          <w:p w14:paraId="642473B3"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65777D01" w14:textId="77777777" w:rsidR="00A46950" w:rsidRPr="003A443E" w:rsidRDefault="00A46950" w:rsidP="00CD3E4F">
            <w:pPr>
              <w:spacing w:before="0" w:after="0"/>
              <w:rPr>
                <w:rFonts w:ascii="Arial" w:hAnsi="Arial" w:cs="Arial"/>
                <w:color w:val="000000"/>
                <w:sz w:val="14"/>
                <w:szCs w:val="14"/>
              </w:rPr>
            </w:pPr>
          </w:p>
          <w:p w14:paraId="34038D8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759E2D8" w14:textId="77777777" w:rsidR="00A23B3E" w:rsidRPr="003A443E" w:rsidRDefault="00A23B3E">
            <w:pPr>
              <w:spacing w:after="0"/>
              <w:rPr>
                <w:rFonts w:ascii="Arial" w:hAnsi="Arial" w:cs="Arial"/>
                <w:color w:val="000000"/>
                <w:sz w:val="14"/>
                <w:szCs w:val="14"/>
              </w:rPr>
            </w:pPr>
          </w:p>
          <w:p w14:paraId="1E6027AD" w14:textId="77777777" w:rsidR="00CD3E4F" w:rsidRDefault="00CD3E4F">
            <w:pPr>
              <w:spacing w:after="0"/>
              <w:rPr>
                <w:rFonts w:ascii="Arial" w:hAnsi="Arial" w:cs="Arial"/>
                <w:color w:val="000000"/>
                <w:sz w:val="4"/>
                <w:szCs w:val="4"/>
              </w:rPr>
            </w:pPr>
          </w:p>
          <w:p w14:paraId="69DEDBF5" w14:textId="77777777" w:rsidR="00CD3E4F" w:rsidRPr="00CD3E4F" w:rsidRDefault="00CD3E4F">
            <w:pPr>
              <w:spacing w:after="0"/>
              <w:rPr>
                <w:rFonts w:ascii="Arial" w:hAnsi="Arial" w:cs="Arial"/>
                <w:color w:val="000000"/>
                <w:sz w:val="4"/>
                <w:szCs w:val="4"/>
              </w:rPr>
            </w:pPr>
          </w:p>
          <w:p w14:paraId="25A9241E"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4DB4BC4"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4BF6993C" w14:textId="77777777" w:rsidR="00270DA2" w:rsidRPr="003A443E" w:rsidRDefault="00270DA2">
            <w:pPr>
              <w:spacing w:after="0"/>
              <w:rPr>
                <w:rFonts w:ascii="Arial" w:hAnsi="Arial" w:cs="Arial"/>
                <w:color w:val="000000"/>
                <w:sz w:val="14"/>
                <w:szCs w:val="14"/>
              </w:rPr>
            </w:pPr>
          </w:p>
          <w:p w14:paraId="4E617660"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C072A14"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09E5F5A5"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560D6D24" w14:textId="77777777" w:rsidR="00270DA2" w:rsidRPr="003A443E" w:rsidRDefault="00270DA2">
            <w:pPr>
              <w:spacing w:after="0"/>
              <w:rPr>
                <w:rFonts w:ascii="Arial" w:hAnsi="Arial" w:cs="Arial"/>
                <w:color w:val="000000"/>
                <w:sz w:val="14"/>
                <w:szCs w:val="14"/>
              </w:rPr>
            </w:pPr>
          </w:p>
          <w:p w14:paraId="5C20F2BD"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50D3A83E" w14:textId="77777777" w:rsidR="003E60D1" w:rsidRDefault="003E60D1" w:rsidP="00A46950">
      <w:pPr>
        <w:jc w:val="center"/>
        <w:rPr>
          <w:rFonts w:ascii="Arial" w:hAnsi="Arial" w:cs="Arial"/>
          <w:w w:val="0"/>
          <w:sz w:val="14"/>
          <w:szCs w:val="14"/>
        </w:rPr>
      </w:pPr>
    </w:p>
    <w:p w14:paraId="62EA33DA"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6DDF15B1"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D43086"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05667F5" w14:textId="77777777" w:rsidR="00A23B3E" w:rsidRDefault="00A23B3E">
            <w:r>
              <w:rPr>
                <w:rFonts w:ascii="Arial" w:hAnsi="Arial" w:cs="Arial"/>
                <w:b/>
                <w:sz w:val="15"/>
                <w:szCs w:val="15"/>
              </w:rPr>
              <w:t>Risposta:</w:t>
            </w:r>
          </w:p>
        </w:tc>
      </w:tr>
      <w:tr w:rsidR="00A23B3E" w14:paraId="552BDCA5"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501286"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4E375D2" w14:textId="77777777" w:rsidR="00A23B3E" w:rsidRDefault="00A23B3E">
            <w:r>
              <w:rPr>
                <w:rFonts w:ascii="Arial" w:hAnsi="Arial" w:cs="Arial"/>
                <w:sz w:val="15"/>
                <w:szCs w:val="15"/>
              </w:rPr>
              <w:t>[ ] Sì [ ] No</w:t>
            </w:r>
          </w:p>
        </w:tc>
      </w:tr>
      <w:tr w:rsidR="00A23B3E" w14:paraId="26B38FB3"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EBC7A64"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FAFF6A3"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4C95C0C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28116BFC"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F68664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2328B9CA"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6C6C47DB"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10D95B9"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513582BE"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0CE59722"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E39A3D"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CA0FA6A" w14:textId="77777777" w:rsidR="00A23B3E" w:rsidRDefault="00A23B3E">
            <w:r>
              <w:rPr>
                <w:rFonts w:ascii="Arial" w:hAnsi="Arial" w:cs="Arial"/>
                <w:b/>
                <w:sz w:val="15"/>
                <w:szCs w:val="15"/>
              </w:rPr>
              <w:t>Contributi previdenziali</w:t>
            </w:r>
          </w:p>
        </w:tc>
      </w:tr>
      <w:tr w:rsidR="00A23B3E" w14:paraId="42B67B75"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19C7BAD"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4177C8" w14:textId="77777777" w:rsidR="00A23B3E" w:rsidRDefault="00A23B3E">
            <w:pPr>
              <w:rPr>
                <w:rFonts w:ascii="Arial" w:hAnsi="Arial" w:cs="Arial"/>
                <w:color w:val="000000"/>
                <w:sz w:val="15"/>
                <w:szCs w:val="15"/>
              </w:rPr>
            </w:pPr>
          </w:p>
          <w:p w14:paraId="199D2EFE"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E207926"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7ED48D74"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3B439580"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ACB1AC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CD0195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669FE64" w14:textId="77777777" w:rsidR="00F351F0" w:rsidRDefault="00F351F0">
            <w:pPr>
              <w:pStyle w:val="Tiret0"/>
              <w:ind w:left="850" w:hanging="850"/>
              <w:rPr>
                <w:rFonts w:ascii="Arial" w:hAnsi="Arial" w:cs="Arial"/>
                <w:color w:val="000000"/>
                <w:sz w:val="15"/>
                <w:szCs w:val="15"/>
              </w:rPr>
            </w:pPr>
          </w:p>
          <w:p w14:paraId="0B513AF7"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64FDA24"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00706AB4"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3BA23C6" w14:textId="77777777" w:rsidR="00A23B3E" w:rsidRDefault="00A23B3E">
            <w:pPr>
              <w:rPr>
                <w:rFonts w:ascii="Arial" w:hAnsi="Arial" w:cs="Arial"/>
                <w:color w:val="000000"/>
                <w:sz w:val="15"/>
                <w:szCs w:val="15"/>
              </w:rPr>
            </w:pPr>
          </w:p>
          <w:p w14:paraId="46FB5F76"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48A12E6"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3003E403"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204F147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14D1F19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52E73E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220CE96" w14:textId="77777777" w:rsidR="00F351F0" w:rsidRDefault="00F351F0">
            <w:pPr>
              <w:pStyle w:val="Tiret0"/>
              <w:ind w:left="850" w:hanging="850"/>
              <w:rPr>
                <w:rFonts w:ascii="Arial" w:hAnsi="Arial" w:cs="Arial"/>
                <w:color w:val="000000"/>
                <w:sz w:val="15"/>
                <w:szCs w:val="15"/>
              </w:rPr>
            </w:pPr>
          </w:p>
          <w:p w14:paraId="6FA24BBF"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040D6F2"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282E5CC"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5D9DE7E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AB01C1"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6F498A"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14:paraId="4C6519DC" w14:textId="77777777" w:rsidR="00A23B3E" w:rsidRDefault="00A23B3E">
            <w:r>
              <w:rPr>
                <w:rFonts w:ascii="Arial" w:hAnsi="Arial" w:cs="Arial"/>
                <w:sz w:val="15"/>
                <w:szCs w:val="15"/>
              </w:rPr>
              <w:t>[……………][……………][…………..…]</w:t>
            </w:r>
          </w:p>
        </w:tc>
      </w:tr>
    </w:tbl>
    <w:p w14:paraId="0DD5B693"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5AC9E757"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789B72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CC874"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62C76E" w14:textId="77777777" w:rsidR="00A23B3E" w:rsidRDefault="00A23B3E">
            <w:r>
              <w:rPr>
                <w:rFonts w:ascii="Arial" w:hAnsi="Arial" w:cs="Arial"/>
                <w:b/>
                <w:sz w:val="15"/>
                <w:szCs w:val="15"/>
              </w:rPr>
              <w:t>Risposta:</w:t>
            </w:r>
          </w:p>
        </w:tc>
      </w:tr>
      <w:tr w:rsidR="00A23B3E" w14:paraId="2862D90E"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94343AF"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44884A1F" w14:textId="77777777" w:rsidR="00A23B3E" w:rsidRPr="003A443E" w:rsidRDefault="00A23B3E">
            <w:pPr>
              <w:spacing w:before="0" w:after="0"/>
              <w:rPr>
                <w:rFonts w:ascii="Arial" w:hAnsi="Arial" w:cs="Arial"/>
                <w:color w:val="000000"/>
                <w:sz w:val="15"/>
                <w:szCs w:val="15"/>
              </w:rPr>
            </w:pPr>
          </w:p>
          <w:p w14:paraId="3B904DEB"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2A0A153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5FDD1847" w14:textId="77777777" w:rsidR="00A23B3E" w:rsidRPr="003A443E" w:rsidRDefault="00A23B3E">
            <w:pPr>
              <w:spacing w:before="0" w:after="0"/>
              <w:rPr>
                <w:rFonts w:ascii="Arial" w:hAnsi="Arial" w:cs="Arial"/>
                <w:color w:val="000000"/>
                <w:sz w:val="14"/>
                <w:szCs w:val="14"/>
              </w:rPr>
            </w:pPr>
          </w:p>
          <w:p w14:paraId="3FF93D33"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7ADAC76" w14:textId="77777777" w:rsidR="00A23B3E" w:rsidRPr="003A443E" w:rsidRDefault="00A23B3E">
            <w:pPr>
              <w:spacing w:before="0" w:after="0"/>
              <w:rPr>
                <w:rFonts w:ascii="Arial" w:hAnsi="Arial" w:cs="Arial"/>
                <w:color w:val="000000"/>
                <w:sz w:val="14"/>
                <w:szCs w:val="14"/>
              </w:rPr>
            </w:pPr>
          </w:p>
          <w:p w14:paraId="3CBE0A07"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61937C3E"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72123E39"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40E9F988" w14:textId="77777777" w:rsidR="00A23B3E" w:rsidRPr="003A443E" w:rsidRDefault="00A23B3E">
            <w:pPr>
              <w:spacing w:before="0" w:after="0"/>
              <w:rPr>
                <w:rFonts w:ascii="Arial" w:hAnsi="Arial" w:cs="Arial"/>
                <w:color w:val="000000"/>
                <w:sz w:val="14"/>
                <w:szCs w:val="14"/>
              </w:rPr>
            </w:pPr>
          </w:p>
          <w:p w14:paraId="6B16B4BD"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6120AACC" w14:textId="77777777" w:rsidR="00A23B3E" w:rsidRPr="003A443E" w:rsidRDefault="00A23B3E">
            <w:pPr>
              <w:spacing w:before="0" w:after="0"/>
              <w:rPr>
                <w:rFonts w:ascii="Arial" w:hAnsi="Arial" w:cs="Arial"/>
                <w:color w:val="000000"/>
                <w:sz w:val="14"/>
                <w:szCs w:val="14"/>
              </w:rPr>
            </w:pPr>
          </w:p>
          <w:p w14:paraId="3D4542EE"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2570BD"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31313515"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32DB21E"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72667" w14:textId="77777777" w:rsidR="00A23B3E" w:rsidRPr="003A443E" w:rsidRDefault="00A23B3E">
            <w:pPr>
              <w:rPr>
                <w:rFonts w:ascii="Arial" w:hAnsi="Arial" w:cs="Arial"/>
                <w:color w:val="000000"/>
                <w:sz w:val="15"/>
                <w:szCs w:val="15"/>
              </w:rPr>
            </w:pPr>
          </w:p>
          <w:p w14:paraId="022920DA" w14:textId="77777777" w:rsidR="00A23B3E" w:rsidRPr="003A443E" w:rsidRDefault="00A23B3E">
            <w:pPr>
              <w:rPr>
                <w:rFonts w:ascii="Arial" w:hAnsi="Arial" w:cs="Arial"/>
                <w:color w:val="000000"/>
                <w:sz w:val="15"/>
                <w:szCs w:val="15"/>
              </w:rPr>
            </w:pPr>
          </w:p>
          <w:p w14:paraId="7EDE0017" w14:textId="77777777" w:rsidR="00A23B3E" w:rsidRPr="003A443E" w:rsidRDefault="00A23B3E">
            <w:pPr>
              <w:rPr>
                <w:rFonts w:ascii="Arial" w:hAnsi="Arial" w:cs="Arial"/>
                <w:color w:val="000000"/>
                <w:sz w:val="15"/>
                <w:szCs w:val="15"/>
              </w:rPr>
            </w:pPr>
          </w:p>
          <w:p w14:paraId="25B67BB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64B470D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795A011B" w14:textId="77777777" w:rsidR="00A23B3E" w:rsidRPr="003A443E" w:rsidRDefault="00A23B3E">
            <w:pPr>
              <w:rPr>
                <w:rFonts w:ascii="Arial" w:hAnsi="Arial" w:cs="Arial"/>
                <w:color w:val="000000"/>
                <w:sz w:val="15"/>
                <w:szCs w:val="15"/>
              </w:rPr>
            </w:pPr>
          </w:p>
          <w:p w14:paraId="0CE96591" w14:textId="77777777" w:rsidR="00A23B3E" w:rsidRPr="003A443E" w:rsidRDefault="00A23B3E">
            <w:pPr>
              <w:rPr>
                <w:rFonts w:ascii="Arial" w:hAnsi="Arial" w:cs="Arial"/>
                <w:color w:val="000000"/>
                <w:sz w:val="14"/>
                <w:szCs w:val="14"/>
              </w:rPr>
            </w:pPr>
          </w:p>
          <w:p w14:paraId="70EA2FC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338102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8CFA13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068DC60"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1DB329A"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478FDD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CE3920"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4D7259F0"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36F139CF" w14:textId="77777777" w:rsidR="00A23B3E" w:rsidRPr="005863BF" w:rsidRDefault="00A23B3E" w:rsidP="005309A4">
            <w:pPr>
              <w:pStyle w:val="NormalLeft"/>
              <w:spacing w:before="0" w:after="0"/>
              <w:ind w:left="162"/>
              <w:jc w:val="both"/>
              <w:rPr>
                <w:rFonts w:ascii="Arial" w:hAnsi="Arial" w:cs="Arial"/>
                <w:b/>
                <w:color w:val="000000"/>
                <w:sz w:val="14"/>
                <w:szCs w:val="14"/>
              </w:rPr>
            </w:pPr>
            <w:r w:rsidRPr="005863BF">
              <w:rPr>
                <w:rFonts w:ascii="Arial" w:hAnsi="Arial" w:cs="Arial"/>
                <w:b/>
                <w:color w:val="000000"/>
                <w:sz w:val="14"/>
                <w:szCs w:val="14"/>
              </w:rPr>
              <w:t>a) fallimento</w:t>
            </w:r>
          </w:p>
          <w:p w14:paraId="5F438A12" w14:textId="77777777" w:rsidR="00A23B3E" w:rsidRPr="003A443E" w:rsidRDefault="00A23B3E">
            <w:pPr>
              <w:pStyle w:val="NormalLeft"/>
              <w:spacing w:before="0" w:after="0"/>
              <w:jc w:val="both"/>
              <w:rPr>
                <w:rFonts w:ascii="Arial" w:hAnsi="Arial" w:cs="Arial"/>
                <w:b/>
                <w:color w:val="000000"/>
                <w:sz w:val="14"/>
                <w:szCs w:val="14"/>
              </w:rPr>
            </w:pPr>
          </w:p>
          <w:p w14:paraId="3D14C681" w14:textId="77777777" w:rsidR="00A23B3E" w:rsidRPr="003A443E" w:rsidRDefault="00A23B3E" w:rsidP="005863BF">
            <w:pPr>
              <w:pStyle w:val="NormalLeft"/>
              <w:spacing w:before="0" w:after="0"/>
              <w:ind w:left="304"/>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61102744"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43BF44D4" w14:textId="77777777" w:rsidR="00AA2252" w:rsidRDefault="00AA2252" w:rsidP="00F351F0">
            <w:pPr>
              <w:pStyle w:val="NormalLeft"/>
              <w:spacing w:before="0" w:after="0"/>
              <w:ind w:left="162"/>
              <w:jc w:val="both"/>
              <w:rPr>
                <w:b/>
                <w:color w:val="000000"/>
                <w:sz w:val="16"/>
                <w:szCs w:val="16"/>
              </w:rPr>
            </w:pPr>
          </w:p>
          <w:p w14:paraId="1BC04CCA" w14:textId="77777777" w:rsidR="00AA2252" w:rsidRDefault="00AA2252" w:rsidP="00F351F0">
            <w:pPr>
              <w:pStyle w:val="NormalLeft"/>
              <w:spacing w:before="0" w:after="0"/>
              <w:ind w:left="162"/>
              <w:jc w:val="both"/>
              <w:rPr>
                <w:b/>
                <w:color w:val="000000"/>
                <w:sz w:val="16"/>
                <w:szCs w:val="16"/>
              </w:rPr>
            </w:pPr>
          </w:p>
          <w:p w14:paraId="3B4E97B5"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14:paraId="511EC8AE" w14:textId="77777777" w:rsidR="00AA2252" w:rsidRDefault="00AA2252" w:rsidP="00F351F0">
            <w:pPr>
              <w:pStyle w:val="NormalLeft"/>
              <w:spacing w:before="0" w:after="0"/>
              <w:ind w:left="162"/>
              <w:jc w:val="both"/>
              <w:rPr>
                <w:color w:val="000000"/>
              </w:rPr>
            </w:pPr>
          </w:p>
          <w:p w14:paraId="25059175" w14:textId="77777777" w:rsidR="00A23B3E" w:rsidRPr="005863BF" w:rsidRDefault="00A23B3E" w:rsidP="00F351F0">
            <w:pPr>
              <w:pStyle w:val="NormalLeft"/>
              <w:spacing w:before="0" w:after="0"/>
              <w:ind w:left="162"/>
              <w:jc w:val="both"/>
              <w:rPr>
                <w:rFonts w:ascii="Arial" w:hAnsi="Arial" w:cs="Arial"/>
                <w:b/>
                <w:color w:val="000000"/>
                <w:sz w:val="14"/>
                <w:szCs w:val="14"/>
              </w:rPr>
            </w:pPr>
            <w:r w:rsidRPr="005863BF">
              <w:rPr>
                <w:rFonts w:ascii="Arial" w:hAnsi="Arial" w:cs="Arial"/>
                <w:b/>
                <w:color w:val="000000"/>
                <w:sz w:val="14"/>
                <w:szCs w:val="14"/>
              </w:rPr>
              <w:t>b) liquidazione coatta</w:t>
            </w:r>
          </w:p>
          <w:p w14:paraId="61A9EB9A" w14:textId="77777777" w:rsidR="005E2955" w:rsidRPr="005863BF" w:rsidRDefault="005E2955" w:rsidP="00F62F53">
            <w:pPr>
              <w:pStyle w:val="NormalLeft"/>
              <w:spacing w:before="0" w:after="0"/>
              <w:ind w:left="162"/>
              <w:jc w:val="both"/>
              <w:rPr>
                <w:rFonts w:ascii="Arial" w:hAnsi="Arial" w:cs="Arial"/>
                <w:b/>
                <w:color w:val="000000"/>
                <w:sz w:val="14"/>
                <w:szCs w:val="14"/>
              </w:rPr>
            </w:pPr>
          </w:p>
          <w:p w14:paraId="4EC05254" w14:textId="77777777" w:rsidR="00A23B3E" w:rsidRPr="005863BF" w:rsidRDefault="00A23B3E" w:rsidP="00F62F53">
            <w:pPr>
              <w:pStyle w:val="NormalLeft"/>
              <w:spacing w:before="0" w:after="0"/>
              <w:ind w:left="162"/>
              <w:jc w:val="both"/>
              <w:rPr>
                <w:rFonts w:ascii="Arial" w:hAnsi="Arial" w:cs="Arial"/>
                <w:b/>
                <w:color w:val="000000"/>
                <w:sz w:val="14"/>
                <w:szCs w:val="14"/>
              </w:rPr>
            </w:pPr>
            <w:r w:rsidRPr="005863BF">
              <w:rPr>
                <w:rFonts w:ascii="Arial" w:hAnsi="Arial" w:cs="Arial"/>
                <w:b/>
                <w:color w:val="000000"/>
                <w:sz w:val="14"/>
                <w:szCs w:val="14"/>
              </w:rPr>
              <w:t>c) concordato preventivo</w:t>
            </w:r>
          </w:p>
          <w:p w14:paraId="4323431F" w14:textId="77777777" w:rsidR="00AA2252" w:rsidRPr="005863BF" w:rsidRDefault="00F351F0" w:rsidP="00F351F0">
            <w:pPr>
              <w:pStyle w:val="NormalLeft"/>
              <w:spacing w:before="0" w:after="0"/>
              <w:jc w:val="both"/>
              <w:rPr>
                <w:rFonts w:ascii="Arial" w:hAnsi="Arial" w:cs="Arial"/>
                <w:b/>
                <w:color w:val="000000"/>
                <w:sz w:val="14"/>
                <w:szCs w:val="14"/>
              </w:rPr>
            </w:pPr>
            <w:r w:rsidRPr="005863BF">
              <w:rPr>
                <w:rFonts w:ascii="Arial" w:hAnsi="Arial" w:cs="Arial"/>
                <w:b/>
                <w:color w:val="000000"/>
                <w:sz w:val="14"/>
                <w:szCs w:val="14"/>
              </w:rPr>
              <w:t xml:space="preserve">   </w:t>
            </w:r>
          </w:p>
          <w:p w14:paraId="3AD2D79A" w14:textId="77777777" w:rsidR="00A23B3E" w:rsidRPr="005863BF" w:rsidRDefault="00F351F0" w:rsidP="005E2955">
            <w:pPr>
              <w:pStyle w:val="NormalLeft"/>
              <w:spacing w:before="0" w:after="0"/>
              <w:ind w:left="162"/>
              <w:jc w:val="both"/>
              <w:rPr>
                <w:rFonts w:ascii="Arial" w:hAnsi="Arial" w:cs="Arial"/>
                <w:b/>
                <w:color w:val="000000"/>
                <w:sz w:val="14"/>
                <w:szCs w:val="14"/>
              </w:rPr>
            </w:pPr>
            <w:r w:rsidRPr="005863BF">
              <w:rPr>
                <w:rFonts w:ascii="Arial" w:hAnsi="Arial" w:cs="Arial"/>
                <w:b/>
                <w:color w:val="000000"/>
                <w:sz w:val="14"/>
                <w:szCs w:val="14"/>
              </w:rPr>
              <w:t xml:space="preserve"> </w:t>
            </w:r>
            <w:r w:rsidR="00A23B3E" w:rsidRPr="005863BF">
              <w:rPr>
                <w:rFonts w:ascii="Arial" w:hAnsi="Arial" w:cs="Arial"/>
                <w:b/>
                <w:color w:val="000000"/>
                <w:sz w:val="14"/>
                <w:szCs w:val="14"/>
              </w:rPr>
              <w:t xml:space="preserve">d) è ammesso a concordato con continuità aziendale </w:t>
            </w:r>
          </w:p>
          <w:p w14:paraId="45A5F288" w14:textId="77777777" w:rsidR="00A23B3E" w:rsidRPr="003A443E" w:rsidRDefault="00A23B3E">
            <w:pPr>
              <w:pStyle w:val="NormalLeft"/>
              <w:spacing w:before="0" w:after="0"/>
              <w:jc w:val="both"/>
              <w:rPr>
                <w:rFonts w:ascii="Arial" w:hAnsi="Arial" w:cs="Arial"/>
                <w:color w:val="000000"/>
                <w:sz w:val="14"/>
                <w:szCs w:val="14"/>
              </w:rPr>
            </w:pPr>
          </w:p>
          <w:p w14:paraId="0A561F1B" w14:textId="77777777" w:rsidR="00A23B3E" w:rsidRPr="003A443E" w:rsidRDefault="00A23B3E" w:rsidP="005863BF">
            <w:pPr>
              <w:pStyle w:val="NormalLeft"/>
              <w:spacing w:before="0" w:after="0"/>
              <w:ind w:left="162"/>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24F3FE2A"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3F6A634E" w14:textId="77777777" w:rsidR="00A23B3E" w:rsidRDefault="00A23B3E">
            <w:pPr>
              <w:pStyle w:val="NormalLeft"/>
              <w:spacing w:before="0" w:after="0"/>
              <w:jc w:val="both"/>
              <w:rPr>
                <w:rFonts w:ascii="Arial" w:hAnsi="Arial" w:cs="Arial"/>
                <w:strike/>
                <w:color w:val="000000"/>
                <w:sz w:val="15"/>
                <w:szCs w:val="15"/>
              </w:rPr>
            </w:pPr>
          </w:p>
          <w:p w14:paraId="6F707D34"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498013E0"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74613" w14:textId="77777777" w:rsidR="00A23B3E" w:rsidRPr="003A443E" w:rsidRDefault="00A23B3E">
            <w:pPr>
              <w:spacing w:before="0" w:after="0"/>
              <w:rPr>
                <w:rFonts w:ascii="Arial" w:hAnsi="Arial" w:cs="Arial"/>
                <w:color w:val="000000"/>
                <w:sz w:val="14"/>
                <w:szCs w:val="14"/>
              </w:rPr>
            </w:pPr>
          </w:p>
          <w:p w14:paraId="4D982E9A" w14:textId="77777777" w:rsidR="00A23B3E" w:rsidRPr="003A443E" w:rsidRDefault="00A23B3E">
            <w:pPr>
              <w:spacing w:before="0" w:after="0"/>
              <w:rPr>
                <w:rFonts w:ascii="Arial" w:hAnsi="Arial" w:cs="Arial"/>
                <w:color w:val="000000"/>
                <w:sz w:val="14"/>
                <w:szCs w:val="14"/>
              </w:rPr>
            </w:pPr>
          </w:p>
          <w:p w14:paraId="6240B2C5" w14:textId="77777777" w:rsidR="00A23B3E" w:rsidRPr="003A443E" w:rsidRDefault="00A23B3E">
            <w:pPr>
              <w:spacing w:before="0" w:after="0"/>
              <w:rPr>
                <w:rFonts w:ascii="Arial" w:hAnsi="Arial" w:cs="Arial"/>
                <w:color w:val="000000"/>
                <w:sz w:val="14"/>
                <w:szCs w:val="14"/>
              </w:rPr>
            </w:pPr>
          </w:p>
          <w:p w14:paraId="67170DD3" w14:textId="77777777" w:rsidR="00A23B3E" w:rsidRDefault="00A23B3E">
            <w:pPr>
              <w:spacing w:before="0" w:after="0"/>
              <w:rPr>
                <w:rFonts w:ascii="Arial" w:hAnsi="Arial" w:cs="Arial"/>
                <w:color w:val="000000"/>
                <w:sz w:val="14"/>
                <w:szCs w:val="14"/>
              </w:rPr>
            </w:pPr>
          </w:p>
          <w:p w14:paraId="7A7A44D2" w14:textId="77777777" w:rsidR="00F9449A" w:rsidRPr="003A443E" w:rsidRDefault="00F9449A">
            <w:pPr>
              <w:spacing w:before="0" w:after="0"/>
              <w:rPr>
                <w:rFonts w:ascii="Arial" w:hAnsi="Arial" w:cs="Arial"/>
                <w:color w:val="000000"/>
                <w:sz w:val="14"/>
                <w:szCs w:val="14"/>
              </w:rPr>
            </w:pPr>
          </w:p>
          <w:p w14:paraId="3FAF1F14"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C482698" w14:textId="77777777" w:rsidR="00A23B3E" w:rsidRPr="003A443E" w:rsidRDefault="00A23B3E">
            <w:pPr>
              <w:spacing w:before="0" w:after="0"/>
              <w:rPr>
                <w:rFonts w:ascii="Arial" w:hAnsi="Arial" w:cs="Arial"/>
                <w:color w:val="000000"/>
                <w:sz w:val="14"/>
                <w:szCs w:val="14"/>
              </w:rPr>
            </w:pPr>
          </w:p>
          <w:p w14:paraId="36FD7760"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34D975C4" w14:textId="77777777" w:rsidR="00F9449A" w:rsidRDefault="00F9449A">
            <w:pPr>
              <w:spacing w:before="0" w:after="0"/>
              <w:rPr>
                <w:rFonts w:ascii="Arial" w:hAnsi="Arial" w:cs="Arial"/>
                <w:color w:val="000000"/>
                <w:sz w:val="14"/>
                <w:szCs w:val="14"/>
              </w:rPr>
            </w:pPr>
          </w:p>
          <w:p w14:paraId="1587BC85"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1357E567"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2E0864E7" w14:textId="77777777" w:rsidR="00A23B3E" w:rsidRDefault="00A23B3E">
            <w:pPr>
              <w:spacing w:before="0" w:after="0"/>
              <w:rPr>
                <w:rFonts w:ascii="Arial" w:hAnsi="Arial" w:cs="Arial"/>
                <w:color w:val="000000"/>
              </w:rPr>
            </w:pPr>
          </w:p>
          <w:p w14:paraId="1313CC82" w14:textId="77777777" w:rsidR="00AA2252" w:rsidRDefault="00AA2252">
            <w:pPr>
              <w:spacing w:before="0" w:after="0"/>
              <w:rPr>
                <w:rFonts w:ascii="Arial" w:hAnsi="Arial" w:cs="Arial"/>
                <w:color w:val="000000"/>
                <w:sz w:val="14"/>
                <w:szCs w:val="14"/>
              </w:rPr>
            </w:pPr>
          </w:p>
          <w:p w14:paraId="799961DA"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14:paraId="0C4BE51B"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6A0E87E"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7603FFA3" w14:textId="77777777" w:rsidR="00AA2252" w:rsidRDefault="00AA2252" w:rsidP="006B4D39">
            <w:pPr>
              <w:spacing w:before="0" w:after="0"/>
              <w:rPr>
                <w:rFonts w:ascii="Arial" w:hAnsi="Arial" w:cs="Arial"/>
                <w:color w:val="000000"/>
                <w:sz w:val="14"/>
                <w:szCs w:val="14"/>
              </w:rPr>
            </w:pPr>
          </w:p>
          <w:p w14:paraId="12731690" w14:textId="77777777" w:rsidR="00AA2252" w:rsidRDefault="00AA2252" w:rsidP="006B4D39">
            <w:pPr>
              <w:spacing w:before="0" w:after="0"/>
              <w:rPr>
                <w:rFonts w:ascii="Arial" w:hAnsi="Arial" w:cs="Arial"/>
                <w:color w:val="000000"/>
                <w:sz w:val="14"/>
                <w:szCs w:val="14"/>
              </w:rPr>
            </w:pPr>
          </w:p>
          <w:p w14:paraId="64356003"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EB13ACA" w14:textId="77777777" w:rsidR="00AA2252" w:rsidRDefault="00AA2252" w:rsidP="006B4D39">
            <w:pPr>
              <w:spacing w:before="0" w:after="0"/>
              <w:rPr>
                <w:rFonts w:ascii="Arial" w:hAnsi="Arial" w:cs="Arial"/>
                <w:color w:val="000000"/>
                <w:sz w:val="14"/>
                <w:szCs w:val="14"/>
              </w:rPr>
            </w:pPr>
          </w:p>
          <w:p w14:paraId="20294036"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9910F9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7D0FE1A1" w14:textId="77777777" w:rsidR="005E2955" w:rsidRDefault="005E2955">
            <w:pPr>
              <w:rPr>
                <w:rFonts w:ascii="Arial" w:hAnsi="Arial" w:cs="Arial"/>
                <w:color w:val="000000"/>
                <w:sz w:val="14"/>
                <w:szCs w:val="14"/>
              </w:rPr>
            </w:pPr>
          </w:p>
          <w:p w14:paraId="654FCC28"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4157FF4F" w14:textId="77777777" w:rsidR="005E2955" w:rsidRDefault="005E2955" w:rsidP="005E2955">
            <w:pPr>
              <w:spacing w:before="0" w:after="0"/>
              <w:rPr>
                <w:rFonts w:ascii="Arial" w:hAnsi="Arial" w:cs="Arial"/>
                <w:color w:val="000000"/>
                <w:sz w:val="14"/>
                <w:szCs w:val="14"/>
              </w:rPr>
            </w:pPr>
          </w:p>
          <w:p w14:paraId="67EA5F4D"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2556F281"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3A1F710"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1F1F165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231D4B"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5F27AC12"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01290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17908A8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1345EE4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A9C5E8"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3A19F9C6"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18FE604"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5877ED0F"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0BCE4ED7"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04B34149" w14:textId="77777777" w:rsidR="00A23B3E" w:rsidRPr="003A443E" w:rsidRDefault="00A23B3E">
            <w:pPr>
              <w:spacing w:before="0" w:after="0"/>
              <w:rPr>
                <w:rFonts w:ascii="Arial" w:hAnsi="Arial" w:cs="Arial"/>
                <w:color w:val="000000"/>
                <w:sz w:val="14"/>
                <w:szCs w:val="14"/>
              </w:rPr>
            </w:pPr>
          </w:p>
          <w:p w14:paraId="6BDC4351"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7C0F644C" w14:textId="77777777" w:rsidR="00A23B3E" w:rsidRPr="003A443E" w:rsidRDefault="00A23B3E">
            <w:pPr>
              <w:rPr>
                <w:rFonts w:ascii="Arial" w:hAnsi="Arial" w:cs="Arial"/>
                <w:b/>
                <w:color w:val="000000"/>
                <w:sz w:val="15"/>
                <w:szCs w:val="15"/>
              </w:rPr>
            </w:pPr>
          </w:p>
          <w:p w14:paraId="7587AAC5"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AF4EC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106F5629" w14:textId="77777777" w:rsidR="00A23B3E" w:rsidRPr="003A443E" w:rsidRDefault="00A23B3E">
            <w:pPr>
              <w:rPr>
                <w:rFonts w:ascii="Arial" w:hAnsi="Arial" w:cs="Arial"/>
                <w:color w:val="000000"/>
                <w:sz w:val="15"/>
                <w:szCs w:val="15"/>
              </w:rPr>
            </w:pPr>
          </w:p>
          <w:p w14:paraId="1A491938" w14:textId="77777777" w:rsidR="00A23B3E" w:rsidRPr="003A443E" w:rsidRDefault="00A23B3E">
            <w:pPr>
              <w:rPr>
                <w:rFonts w:ascii="Arial" w:hAnsi="Arial" w:cs="Arial"/>
                <w:color w:val="000000"/>
                <w:sz w:val="15"/>
                <w:szCs w:val="15"/>
              </w:rPr>
            </w:pPr>
          </w:p>
          <w:p w14:paraId="01594746" w14:textId="77777777" w:rsidR="00BB639E" w:rsidRPr="00BB639E" w:rsidRDefault="00BB639E">
            <w:pPr>
              <w:rPr>
                <w:rFonts w:ascii="Arial" w:hAnsi="Arial" w:cs="Arial"/>
                <w:color w:val="000000"/>
                <w:sz w:val="4"/>
                <w:szCs w:val="4"/>
              </w:rPr>
            </w:pPr>
          </w:p>
          <w:p w14:paraId="590FF84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4B5CB2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D3FCEB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3EB299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FA836AB"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1E39E5A9"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3D1F1"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6529FFD0"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47B2BF"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34A0F73E"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2F15754E"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2C3998"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71AA54B5"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809173"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1558BF9F" w14:textId="77777777" w:rsidR="00A23B3E" w:rsidRPr="000953DC" w:rsidRDefault="00A23B3E">
            <w:pPr>
              <w:rPr>
                <w:rFonts w:ascii="Arial" w:hAnsi="Arial" w:cs="Arial"/>
                <w:color w:val="FF0000"/>
                <w:sz w:val="15"/>
                <w:szCs w:val="15"/>
              </w:rPr>
            </w:pPr>
          </w:p>
          <w:p w14:paraId="08BBFE3F" w14:textId="77777777" w:rsidR="00A23B3E" w:rsidRPr="000953DC" w:rsidRDefault="00A23B3E">
            <w:r w:rsidRPr="000953DC">
              <w:rPr>
                <w:rFonts w:ascii="Arial" w:hAnsi="Arial" w:cs="Arial"/>
                <w:sz w:val="15"/>
                <w:szCs w:val="15"/>
              </w:rPr>
              <w:t xml:space="preserve"> […………………]</w:t>
            </w:r>
          </w:p>
        </w:tc>
      </w:tr>
      <w:tr w:rsidR="00A23B3E" w14:paraId="3E912F65"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41F093"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2DB71CEE"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64DDB505"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766380" w14:textId="77777777" w:rsidR="00F351F0" w:rsidRPr="003A443E" w:rsidRDefault="00F351F0">
            <w:pPr>
              <w:rPr>
                <w:rFonts w:ascii="Arial" w:hAnsi="Arial" w:cs="Arial"/>
                <w:color w:val="000000"/>
                <w:sz w:val="15"/>
                <w:szCs w:val="15"/>
              </w:rPr>
            </w:pPr>
          </w:p>
          <w:p w14:paraId="60D3E17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3B7C91E1" w14:textId="77777777" w:rsidR="00B32C28" w:rsidRPr="001D3A2B" w:rsidRDefault="00B32C28">
            <w:pPr>
              <w:rPr>
                <w:rFonts w:ascii="Arial" w:hAnsi="Arial" w:cs="Arial"/>
                <w:color w:val="000000"/>
                <w:szCs w:val="24"/>
              </w:rPr>
            </w:pPr>
          </w:p>
          <w:p w14:paraId="34F538CF" w14:textId="77777777" w:rsidR="00A23B3E" w:rsidRPr="003A443E" w:rsidRDefault="00A23B3E">
            <w:pPr>
              <w:rPr>
                <w:color w:val="000000"/>
              </w:rPr>
            </w:pPr>
            <w:r w:rsidRPr="003A443E">
              <w:rPr>
                <w:rFonts w:ascii="Arial" w:hAnsi="Arial" w:cs="Arial"/>
                <w:color w:val="000000"/>
                <w:sz w:val="15"/>
                <w:szCs w:val="15"/>
              </w:rPr>
              <w:t>[ ] Sì [ ] No</w:t>
            </w:r>
          </w:p>
        </w:tc>
      </w:tr>
    </w:tbl>
    <w:p w14:paraId="62D4197E" w14:textId="77777777" w:rsidR="006B4D39" w:rsidRDefault="006B4D39" w:rsidP="00BF74E1">
      <w:pPr>
        <w:pStyle w:val="SectionTitle"/>
        <w:rPr>
          <w:rFonts w:ascii="Arial" w:hAnsi="Arial" w:cs="Arial"/>
          <w:b w:val="0"/>
          <w:caps/>
          <w:sz w:val="15"/>
          <w:szCs w:val="15"/>
        </w:rPr>
      </w:pPr>
    </w:p>
    <w:p w14:paraId="7DE2F4E0"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84A588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D92A1E"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317460" w14:textId="77777777" w:rsidR="00A23B3E" w:rsidRPr="000953DC" w:rsidRDefault="00A23B3E">
            <w:r w:rsidRPr="000953DC">
              <w:rPr>
                <w:rFonts w:ascii="Arial" w:hAnsi="Arial" w:cs="Arial"/>
                <w:b/>
                <w:sz w:val="15"/>
                <w:szCs w:val="15"/>
              </w:rPr>
              <w:t>Risposta:</w:t>
            </w:r>
          </w:p>
        </w:tc>
      </w:tr>
      <w:tr w:rsidR="00A23B3E" w14:paraId="091565C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33CC40"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2F817B"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7E86F112"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9DB31E2"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14:paraId="24CEFCF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EE1906"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0D42C89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3" w:anchor="09" w:history="1">
              <w:r w:rsidRPr="00121BF6">
                <w:rPr>
                  <w:rStyle w:val="Collegamentoipertestuale"/>
                  <w:rFonts w:ascii="Arial" w:eastAsia="font327"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4" w:anchor="014" w:history="1">
              <w:r w:rsidRPr="00121BF6">
                <w:rPr>
                  <w:rStyle w:val="Collegamentoipertestuale"/>
                  <w:rFonts w:ascii="Arial" w:eastAsia="font327"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5615C7F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A4D4F4" w14:textId="77777777" w:rsidR="00A23B3E" w:rsidRPr="00121BF6" w:rsidRDefault="00A23B3E" w:rsidP="00F351F0">
            <w:pPr>
              <w:pStyle w:val="NormaleWeb1"/>
              <w:spacing w:before="0" w:after="0"/>
              <w:jc w:val="both"/>
              <w:rPr>
                <w:rFonts w:ascii="Arial" w:hAnsi="Arial" w:cs="Arial"/>
                <w:color w:val="000000"/>
                <w:sz w:val="14"/>
                <w:szCs w:val="14"/>
              </w:rPr>
            </w:pPr>
          </w:p>
          <w:p w14:paraId="7A8A4B09"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266D938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C1743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952BF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1C47A79"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27" w:hAnsi="Arial" w:cs="Arial"/>
                <w:color w:val="000000"/>
                <w:sz w:val="14"/>
                <w:szCs w:val="14"/>
                <w:u w:val="none"/>
              </w:rPr>
              <w:t>articolo 17 della legge 19 marzo 1990, n. 55</w:t>
            </w:r>
            <w:r w:rsidR="00625142" w:rsidRPr="00121BF6">
              <w:rPr>
                <w:rStyle w:val="Collegamentoipertestuale"/>
                <w:rFonts w:ascii="Arial" w:eastAsia="font327"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099B4256" w14:textId="77777777" w:rsidR="00625142" w:rsidRPr="00121BF6" w:rsidRDefault="00625142">
            <w:pPr>
              <w:spacing w:before="0" w:after="0"/>
              <w:ind w:left="284" w:hanging="284"/>
              <w:jc w:val="both"/>
              <w:rPr>
                <w:rFonts w:ascii="Arial" w:hAnsi="Arial" w:cs="Arial"/>
                <w:color w:val="000000"/>
                <w:sz w:val="14"/>
                <w:szCs w:val="14"/>
              </w:rPr>
            </w:pPr>
          </w:p>
          <w:p w14:paraId="244C9092"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2852F4C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11853190"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3DCB2EC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36CECE2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6C8898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65129E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2C17AA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38B3C8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F9EA59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4429C4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A72C34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FBB944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327" w:hAnsi="Arial" w:cs="Arial"/>
                  <w:color w:val="000000"/>
                  <w:sz w:val="14"/>
                  <w:szCs w:val="14"/>
                  <w:u w:val="none"/>
                </w:rPr>
                <w:t>a legge 12 marzo 1999, n. 68</w:t>
              </w:r>
            </w:hyperlink>
          </w:p>
          <w:p w14:paraId="5A3434D1" w14:textId="77777777" w:rsidR="00A23B3E" w:rsidRPr="00121BF6" w:rsidRDefault="00A23B3E">
            <w:pPr>
              <w:pStyle w:val="NormaleWeb1"/>
              <w:spacing w:before="0" w:after="0"/>
              <w:ind w:left="284"/>
              <w:jc w:val="both"/>
              <w:rPr>
                <w:rFonts w:eastAsia="font327"/>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1FDB2BA4" w14:textId="77777777" w:rsidR="00A23B3E" w:rsidRPr="00121BF6" w:rsidRDefault="00A23B3E">
            <w:pPr>
              <w:pStyle w:val="NormaleWeb1"/>
              <w:spacing w:before="0" w:after="0"/>
              <w:ind w:left="284" w:hanging="284"/>
              <w:jc w:val="both"/>
              <w:rPr>
                <w:rFonts w:eastAsia="font327"/>
                <w:color w:val="000000"/>
              </w:rPr>
            </w:pPr>
          </w:p>
          <w:p w14:paraId="3625F3C4" w14:textId="77777777" w:rsidR="00A23B3E" w:rsidRPr="00121BF6" w:rsidRDefault="00A23B3E">
            <w:pPr>
              <w:pStyle w:val="NormaleWeb1"/>
              <w:spacing w:before="0" w:after="0"/>
              <w:jc w:val="both"/>
              <w:rPr>
                <w:rFonts w:ascii="Arial" w:hAnsi="Arial" w:cs="Arial"/>
                <w:color w:val="000000"/>
                <w:sz w:val="14"/>
                <w:szCs w:val="14"/>
              </w:rPr>
            </w:pPr>
          </w:p>
          <w:p w14:paraId="69058117" w14:textId="77777777" w:rsidR="00A23B3E" w:rsidRPr="00121BF6" w:rsidRDefault="00A23B3E">
            <w:pPr>
              <w:pStyle w:val="NormaleWeb1"/>
              <w:spacing w:before="0" w:after="0"/>
              <w:jc w:val="both"/>
              <w:rPr>
                <w:rFonts w:ascii="Arial" w:hAnsi="Arial" w:cs="Arial"/>
                <w:color w:val="000000"/>
                <w:sz w:val="14"/>
                <w:szCs w:val="14"/>
              </w:rPr>
            </w:pPr>
          </w:p>
          <w:p w14:paraId="133635DC" w14:textId="77777777" w:rsidR="00A23B3E" w:rsidRPr="00121BF6" w:rsidRDefault="00A23B3E">
            <w:pPr>
              <w:pStyle w:val="NormaleWeb1"/>
              <w:spacing w:before="0" w:after="0"/>
              <w:jc w:val="both"/>
              <w:rPr>
                <w:rFonts w:ascii="Arial" w:hAnsi="Arial" w:cs="Arial"/>
                <w:color w:val="000000"/>
                <w:sz w:val="14"/>
                <w:szCs w:val="14"/>
              </w:rPr>
            </w:pPr>
          </w:p>
          <w:p w14:paraId="21BCFEFB" w14:textId="77777777" w:rsidR="00A23B3E" w:rsidRPr="00121BF6" w:rsidRDefault="00A23B3E">
            <w:pPr>
              <w:pStyle w:val="NormaleWeb1"/>
              <w:spacing w:before="0" w:after="0"/>
              <w:jc w:val="both"/>
              <w:rPr>
                <w:rFonts w:ascii="Arial" w:hAnsi="Arial" w:cs="Arial"/>
                <w:color w:val="000000"/>
                <w:sz w:val="14"/>
                <w:szCs w:val="14"/>
              </w:rPr>
            </w:pPr>
          </w:p>
          <w:p w14:paraId="6A8EB6A7" w14:textId="77777777" w:rsidR="00A23B3E" w:rsidRPr="00121BF6" w:rsidRDefault="00A23B3E">
            <w:pPr>
              <w:pStyle w:val="NormaleWeb1"/>
              <w:spacing w:before="0" w:after="0"/>
              <w:jc w:val="both"/>
              <w:rPr>
                <w:rFonts w:ascii="Arial" w:hAnsi="Arial" w:cs="Arial"/>
                <w:color w:val="000000"/>
                <w:sz w:val="14"/>
                <w:szCs w:val="14"/>
              </w:rPr>
            </w:pPr>
          </w:p>
          <w:p w14:paraId="00020BD9" w14:textId="77777777" w:rsidR="00A23B3E" w:rsidRPr="00121BF6" w:rsidRDefault="00A23B3E">
            <w:pPr>
              <w:pStyle w:val="NormaleWeb1"/>
              <w:spacing w:before="0" w:after="0"/>
              <w:jc w:val="both"/>
              <w:rPr>
                <w:rFonts w:ascii="Arial" w:hAnsi="Arial" w:cs="Arial"/>
                <w:color w:val="000000"/>
                <w:sz w:val="14"/>
                <w:szCs w:val="14"/>
              </w:rPr>
            </w:pPr>
          </w:p>
          <w:p w14:paraId="698D3BE0" w14:textId="77777777" w:rsidR="006B4D39" w:rsidRPr="00121BF6" w:rsidRDefault="006B4D39">
            <w:pPr>
              <w:pStyle w:val="NormaleWeb1"/>
              <w:spacing w:before="0" w:after="0"/>
              <w:jc w:val="both"/>
              <w:rPr>
                <w:rFonts w:ascii="Arial" w:hAnsi="Arial" w:cs="Arial"/>
                <w:color w:val="000000"/>
                <w:sz w:val="14"/>
                <w:szCs w:val="14"/>
              </w:rPr>
            </w:pPr>
          </w:p>
          <w:p w14:paraId="6A3EFB7B" w14:textId="77777777" w:rsidR="00A23B3E" w:rsidRPr="00121BF6" w:rsidRDefault="00A23B3E">
            <w:pPr>
              <w:pStyle w:val="NormaleWeb1"/>
              <w:spacing w:before="0" w:after="0"/>
              <w:jc w:val="both"/>
              <w:rPr>
                <w:rFonts w:ascii="Arial" w:hAnsi="Arial" w:cs="Arial"/>
                <w:color w:val="000000"/>
                <w:sz w:val="14"/>
                <w:szCs w:val="14"/>
              </w:rPr>
            </w:pPr>
          </w:p>
          <w:p w14:paraId="0D429619"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327"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327"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4E84EC9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C75167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12EC13F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5C60BA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19B9A5E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21DD35B"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4D41EE0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5553D3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1A3A1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332D5A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03C2177"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DDCC758"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9D85137"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327"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B06114" w14:textId="77777777" w:rsidR="00A23B3E" w:rsidRPr="003A443E" w:rsidRDefault="00A23B3E">
            <w:pPr>
              <w:rPr>
                <w:rFonts w:ascii="Arial" w:hAnsi="Arial" w:cs="Arial"/>
                <w:color w:val="000000"/>
                <w:sz w:val="15"/>
                <w:szCs w:val="15"/>
              </w:rPr>
            </w:pPr>
          </w:p>
          <w:p w14:paraId="0B891BA7"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25F691EA"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F4872FB"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96FF123" w14:textId="77777777" w:rsidR="006A5E21" w:rsidRPr="001D3A2B" w:rsidRDefault="006A5E21" w:rsidP="005309A4">
            <w:pPr>
              <w:jc w:val="both"/>
              <w:rPr>
                <w:rFonts w:ascii="Arial" w:hAnsi="Arial" w:cs="Arial"/>
                <w:color w:val="000000"/>
                <w:sz w:val="4"/>
                <w:szCs w:val="4"/>
              </w:rPr>
            </w:pPr>
          </w:p>
          <w:p w14:paraId="7682793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067056D3"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EBF803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3A7AF14" w14:textId="77777777" w:rsidR="001D3A2B" w:rsidRPr="001D3A2B" w:rsidRDefault="001D3A2B">
            <w:pPr>
              <w:rPr>
                <w:rFonts w:ascii="Arial" w:hAnsi="Arial" w:cs="Arial"/>
                <w:color w:val="000000"/>
                <w:sz w:val="4"/>
                <w:szCs w:val="4"/>
              </w:rPr>
            </w:pPr>
          </w:p>
          <w:p w14:paraId="42F462F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4856942" w14:textId="77777777" w:rsidR="00F351F0" w:rsidRPr="003A443E" w:rsidRDefault="00F351F0">
            <w:pPr>
              <w:spacing w:before="0" w:after="0"/>
              <w:ind w:left="284" w:hanging="284"/>
              <w:jc w:val="both"/>
              <w:rPr>
                <w:rFonts w:ascii="Arial" w:hAnsi="Arial" w:cs="Arial"/>
                <w:color w:val="000000"/>
                <w:sz w:val="14"/>
                <w:szCs w:val="14"/>
              </w:rPr>
            </w:pPr>
          </w:p>
          <w:p w14:paraId="7D23E669"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654B3763" w14:textId="77777777" w:rsidR="00F351F0" w:rsidRPr="003A443E" w:rsidRDefault="00F351F0">
            <w:pPr>
              <w:rPr>
                <w:rFonts w:ascii="Arial" w:hAnsi="Arial" w:cs="Arial"/>
                <w:color w:val="000000"/>
                <w:sz w:val="14"/>
                <w:szCs w:val="14"/>
              </w:rPr>
            </w:pPr>
          </w:p>
          <w:p w14:paraId="1198CAE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DABBB28"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037C7D2"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6F99868" w14:textId="77777777" w:rsidR="00A23B3E" w:rsidRPr="003A443E" w:rsidRDefault="00A23B3E">
            <w:pPr>
              <w:rPr>
                <w:rFonts w:ascii="Arial" w:hAnsi="Arial" w:cs="Arial"/>
                <w:color w:val="000000"/>
                <w:sz w:val="14"/>
                <w:szCs w:val="14"/>
              </w:rPr>
            </w:pPr>
          </w:p>
          <w:p w14:paraId="1058B4D0"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361D39A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A3A587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B60DD6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5E1A3173" w14:textId="77777777" w:rsidR="006A5E21" w:rsidRPr="001D3A2B" w:rsidRDefault="006A5E21">
            <w:pPr>
              <w:rPr>
                <w:rFonts w:ascii="Arial" w:hAnsi="Arial" w:cs="Arial"/>
                <w:color w:val="000000"/>
                <w:sz w:val="4"/>
                <w:szCs w:val="4"/>
              </w:rPr>
            </w:pPr>
          </w:p>
          <w:p w14:paraId="2DE7E6B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48BB1F5" w14:textId="77777777" w:rsidR="00A23B3E" w:rsidRPr="003A443E" w:rsidRDefault="00A23B3E">
            <w:pPr>
              <w:rPr>
                <w:rFonts w:ascii="Arial" w:hAnsi="Arial" w:cs="Arial"/>
                <w:color w:val="000000"/>
                <w:sz w:val="14"/>
                <w:szCs w:val="14"/>
              </w:rPr>
            </w:pPr>
          </w:p>
          <w:p w14:paraId="6E36E0EA" w14:textId="77777777" w:rsidR="00A23B3E" w:rsidRPr="003A443E" w:rsidRDefault="00A23B3E">
            <w:pPr>
              <w:rPr>
                <w:rFonts w:ascii="Arial" w:hAnsi="Arial" w:cs="Arial"/>
                <w:color w:val="000000"/>
              </w:rPr>
            </w:pPr>
          </w:p>
          <w:p w14:paraId="4A5F53D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4620290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AD4090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36A3C10"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6D8EFD56" w14:textId="77777777" w:rsidR="001D3A2B" w:rsidRDefault="001D3A2B">
            <w:pPr>
              <w:rPr>
                <w:rFonts w:ascii="Arial" w:hAnsi="Arial" w:cs="Arial"/>
                <w:color w:val="000000"/>
                <w:sz w:val="14"/>
                <w:szCs w:val="14"/>
              </w:rPr>
            </w:pPr>
          </w:p>
          <w:p w14:paraId="2199D00B"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6C2B556B"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AF701"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72BD74"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28DAC7AF"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5578E9B3"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AAA4D6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2670B1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620E8B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78D78C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95EFCC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C15192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0725DA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E7FDF3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AA3B52D"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456A31A0" w14:textId="77777777" w:rsidR="00A23B3E" w:rsidRDefault="00A23B3E">
      <w:pPr>
        <w:spacing w:before="0" w:after="0"/>
        <w:rPr>
          <w:rFonts w:ascii="Arial" w:hAnsi="Arial" w:cs="Arial"/>
          <w:sz w:val="17"/>
          <w:szCs w:val="17"/>
        </w:rPr>
      </w:pPr>
    </w:p>
    <w:p w14:paraId="15FE9C65"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63C29D4A" w14:textId="77777777" w:rsidR="00A23B3E" w:rsidRPr="00DE4996" w:rsidRDefault="00A23B3E">
      <w:pPr>
        <w:spacing w:before="0" w:after="0"/>
        <w:rPr>
          <w:rFonts w:ascii="Arial" w:hAnsi="Arial" w:cs="Arial"/>
          <w:sz w:val="16"/>
          <w:szCs w:val="16"/>
        </w:rPr>
      </w:pPr>
    </w:p>
    <w:p w14:paraId="3C190E7A" w14:textId="77777777" w:rsidR="00A23B3E" w:rsidRPr="005863BF" w:rsidRDefault="00A23B3E">
      <w:pPr>
        <w:pStyle w:val="SectionTitle"/>
        <w:spacing w:before="0" w:after="0"/>
        <w:jc w:val="both"/>
        <w:rPr>
          <w:kern w:val="2"/>
          <w:sz w:val="16"/>
          <w:szCs w:val="16"/>
        </w:rPr>
      </w:pPr>
      <w:r w:rsidRPr="005863BF">
        <w:rPr>
          <w:rFonts w:ascii="Symbol" w:eastAsia="Symbol" w:hAnsi="Symbol" w:cs="Symbol"/>
          <w:b w:val="0"/>
          <w:caps/>
          <w:kern w:val="2"/>
          <w:szCs w:val="28"/>
        </w:rPr>
        <w:t></w:t>
      </w:r>
      <w:r w:rsidRPr="005863BF">
        <w:rPr>
          <w:rFonts w:ascii="Arial" w:hAnsi="Arial" w:cs="Arial"/>
          <w:b w:val="0"/>
          <w:caps/>
          <w:kern w:val="2"/>
          <w:sz w:val="16"/>
          <w:szCs w:val="16"/>
        </w:rPr>
        <w:t xml:space="preserve">: </w:t>
      </w:r>
      <w:r w:rsidRPr="005863BF">
        <w:rPr>
          <w:rFonts w:ascii="Arial" w:hAnsi="Arial" w:cs="Arial"/>
          <w:b w:val="0"/>
          <w:caps/>
          <w:color w:val="000000"/>
          <w:kern w:val="2"/>
          <w:sz w:val="16"/>
          <w:szCs w:val="16"/>
        </w:rPr>
        <w:t>Indicazione globale</w:t>
      </w:r>
      <w:r w:rsidRPr="005863BF">
        <w:rPr>
          <w:rFonts w:ascii="Arial" w:hAnsi="Arial" w:cs="Arial"/>
          <w:b w:val="0"/>
          <w:caps/>
          <w:kern w:val="2"/>
          <w:sz w:val="16"/>
          <w:szCs w:val="16"/>
        </w:rPr>
        <w:t xml:space="preserve"> per tutti i criteri di selezione</w:t>
      </w:r>
    </w:p>
    <w:p w14:paraId="284D3C0F" w14:textId="77777777" w:rsidR="00A23B3E" w:rsidRPr="005863BF" w:rsidRDefault="00A23B3E">
      <w:pPr>
        <w:pStyle w:val="Titolo1"/>
        <w:spacing w:before="0" w:after="0"/>
        <w:rPr>
          <w:kern w:val="2"/>
          <w:sz w:val="16"/>
          <w:szCs w:val="16"/>
        </w:rPr>
      </w:pPr>
    </w:p>
    <w:p w14:paraId="3605C7D8" w14:textId="77777777" w:rsidR="00A23B3E" w:rsidRPr="005863BF"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kern w:val="2"/>
          <w:sz w:val="15"/>
          <w:szCs w:val="15"/>
        </w:rPr>
      </w:pPr>
      <w:r w:rsidRPr="005863BF">
        <w:rPr>
          <w:rFonts w:ascii="Arial" w:hAnsi="Arial" w:cs="Arial"/>
          <w:b/>
          <w:w w:val="0"/>
          <w:kern w:val="2"/>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5863BF">
        <w:rPr>
          <w:rFonts w:ascii="Symbol" w:eastAsia="Symbol" w:hAnsi="Symbol" w:cs="Symbol"/>
          <w:b/>
          <w:w w:val="0"/>
          <w:kern w:val="2"/>
          <w:sz w:val="15"/>
          <w:szCs w:val="15"/>
        </w:rPr>
        <w:t></w:t>
      </w:r>
      <w:r w:rsidRPr="005863BF">
        <w:rPr>
          <w:rFonts w:ascii="Arial" w:hAnsi="Arial" w:cs="Arial"/>
          <w:b/>
          <w:w w:val="0"/>
          <w:kern w:val="2"/>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5863BF" w14:paraId="6343665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6D06C62" w14:textId="77777777" w:rsidR="00A23B3E" w:rsidRPr="005863BF" w:rsidRDefault="00A23B3E">
            <w:pPr>
              <w:rPr>
                <w:kern w:val="2"/>
              </w:rPr>
            </w:pPr>
            <w:r w:rsidRPr="005863BF">
              <w:rPr>
                <w:rFonts w:ascii="Arial" w:hAnsi="Arial" w:cs="Arial"/>
                <w:b/>
                <w:kern w:val="2"/>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4DAA6F2" w14:textId="77777777" w:rsidR="00A23B3E" w:rsidRPr="005863BF" w:rsidRDefault="00A23B3E">
            <w:pPr>
              <w:rPr>
                <w:kern w:val="2"/>
              </w:rPr>
            </w:pPr>
            <w:r w:rsidRPr="005863BF">
              <w:rPr>
                <w:rFonts w:ascii="Arial" w:hAnsi="Arial" w:cs="Arial"/>
                <w:b/>
                <w:kern w:val="2"/>
                <w:sz w:val="15"/>
                <w:szCs w:val="15"/>
              </w:rPr>
              <w:t>Risposta</w:t>
            </w:r>
          </w:p>
        </w:tc>
      </w:tr>
      <w:tr w:rsidR="00A23B3E" w:rsidRPr="005863BF" w14:paraId="61498FC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BBAA619" w14:textId="77777777" w:rsidR="00A23B3E" w:rsidRPr="005863BF" w:rsidRDefault="00A23B3E">
            <w:pPr>
              <w:rPr>
                <w:kern w:val="2"/>
              </w:rPr>
            </w:pPr>
            <w:r w:rsidRPr="005863BF">
              <w:rPr>
                <w:rFonts w:ascii="Arial" w:hAnsi="Arial" w:cs="Arial"/>
                <w:kern w:val="2"/>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282DC48" w14:textId="77777777" w:rsidR="00A23B3E" w:rsidRPr="005863BF" w:rsidRDefault="00A23B3E">
            <w:pPr>
              <w:rPr>
                <w:kern w:val="2"/>
              </w:rPr>
            </w:pPr>
            <w:r w:rsidRPr="005863BF">
              <w:rPr>
                <w:rFonts w:ascii="Arial" w:hAnsi="Arial" w:cs="Arial"/>
                <w:w w:val="0"/>
                <w:kern w:val="2"/>
                <w:sz w:val="15"/>
                <w:szCs w:val="15"/>
              </w:rPr>
              <w:t>[ ] Sì [ ] No</w:t>
            </w:r>
          </w:p>
        </w:tc>
      </w:tr>
    </w:tbl>
    <w:p w14:paraId="5E1D5BB2" w14:textId="77777777" w:rsidR="00A23B3E" w:rsidRDefault="00A23B3E">
      <w:pPr>
        <w:pStyle w:val="SectionTitle"/>
        <w:spacing w:after="120"/>
        <w:jc w:val="both"/>
        <w:rPr>
          <w:rFonts w:ascii="Arial" w:hAnsi="Arial" w:cs="Arial"/>
          <w:b w:val="0"/>
          <w:caps/>
          <w:sz w:val="16"/>
          <w:szCs w:val="16"/>
        </w:rPr>
      </w:pPr>
    </w:p>
    <w:p w14:paraId="2753A16B" w14:textId="77777777" w:rsidR="00A23B3E" w:rsidRPr="005863BF" w:rsidRDefault="00A23B3E">
      <w:pPr>
        <w:pStyle w:val="SectionTitle"/>
        <w:jc w:val="both"/>
        <w:rPr>
          <w:rFonts w:ascii="Arial" w:hAnsi="Arial" w:cs="Arial"/>
          <w:dstrike/>
          <w:color w:val="000000"/>
          <w:w w:val="0"/>
          <w:kern w:val="2"/>
          <w:sz w:val="15"/>
          <w:szCs w:val="15"/>
        </w:rPr>
      </w:pPr>
      <w:r w:rsidRPr="005863BF">
        <w:rPr>
          <w:rFonts w:ascii="Arial" w:hAnsi="Arial" w:cs="Arial"/>
          <w:b w:val="0"/>
          <w:caps/>
          <w:dstrike/>
          <w:kern w:val="2"/>
          <w:sz w:val="16"/>
          <w:szCs w:val="16"/>
        </w:rPr>
        <w:t>A</w:t>
      </w:r>
      <w:r w:rsidRPr="005863BF">
        <w:rPr>
          <w:rFonts w:ascii="Arial" w:hAnsi="Arial" w:cs="Arial"/>
          <w:b w:val="0"/>
          <w:caps/>
          <w:dstrike/>
          <w:color w:val="000000"/>
          <w:kern w:val="2"/>
          <w:sz w:val="16"/>
          <w:szCs w:val="16"/>
        </w:rPr>
        <w:t>: Idoneità (A</w:t>
      </w:r>
      <w:r w:rsidRPr="005863BF">
        <w:rPr>
          <w:rFonts w:ascii="Arial" w:hAnsi="Arial" w:cs="Arial"/>
          <w:b w:val="0"/>
          <w:smallCaps w:val="0"/>
          <w:dstrike/>
          <w:color w:val="000000"/>
          <w:kern w:val="2"/>
          <w:sz w:val="16"/>
          <w:szCs w:val="16"/>
        </w:rPr>
        <w:t xml:space="preserve">rticolo 83, comma 1, lettera </w:t>
      </w:r>
      <w:r w:rsidRPr="005863BF">
        <w:rPr>
          <w:rFonts w:ascii="Arial" w:hAnsi="Arial" w:cs="Arial"/>
          <w:b w:val="0"/>
          <w:i/>
          <w:smallCaps w:val="0"/>
          <w:dstrike/>
          <w:color w:val="000000"/>
          <w:kern w:val="2"/>
          <w:sz w:val="16"/>
          <w:szCs w:val="16"/>
        </w:rPr>
        <w:t>a)</w:t>
      </w:r>
      <w:r w:rsidRPr="005863BF">
        <w:rPr>
          <w:rFonts w:ascii="Arial" w:hAnsi="Arial" w:cs="Arial"/>
          <w:b w:val="0"/>
          <w:smallCaps w:val="0"/>
          <w:dstrike/>
          <w:color w:val="000000"/>
          <w:kern w:val="2"/>
          <w:sz w:val="16"/>
          <w:szCs w:val="16"/>
        </w:rPr>
        <w:t xml:space="preserve">, del Codice) </w:t>
      </w:r>
    </w:p>
    <w:p w14:paraId="4E6452F9" w14:textId="77777777" w:rsidR="00A23B3E" w:rsidRPr="005863BF"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dstrike/>
          <w:color w:val="000000"/>
          <w:kern w:val="2"/>
          <w:sz w:val="15"/>
          <w:szCs w:val="15"/>
        </w:rPr>
      </w:pPr>
      <w:r w:rsidRPr="005863BF">
        <w:rPr>
          <w:rFonts w:ascii="Arial" w:hAnsi="Arial" w:cs="Arial"/>
          <w:b/>
          <w:dstrike/>
          <w:color w:val="000000"/>
          <w:w w:val="0"/>
          <w:kern w:val="2"/>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5863BF" w14:paraId="033E07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FF0C5" w14:textId="77777777" w:rsidR="00A23B3E" w:rsidRPr="005863BF" w:rsidRDefault="00A23B3E">
            <w:pPr>
              <w:rPr>
                <w:dstrike/>
                <w:kern w:val="2"/>
              </w:rPr>
            </w:pPr>
            <w:r w:rsidRPr="005863BF">
              <w:rPr>
                <w:rFonts w:ascii="Arial" w:hAnsi="Arial" w:cs="Arial"/>
                <w:b/>
                <w:dstrike/>
                <w:kern w:val="2"/>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54BF5C" w14:textId="77777777" w:rsidR="00A23B3E" w:rsidRPr="005863BF" w:rsidRDefault="00A23B3E">
            <w:pPr>
              <w:rPr>
                <w:dstrike/>
                <w:kern w:val="2"/>
              </w:rPr>
            </w:pPr>
            <w:r w:rsidRPr="005863BF">
              <w:rPr>
                <w:rFonts w:ascii="Arial" w:hAnsi="Arial" w:cs="Arial"/>
                <w:b/>
                <w:dstrike/>
                <w:kern w:val="2"/>
                <w:sz w:val="15"/>
                <w:szCs w:val="15"/>
              </w:rPr>
              <w:t>Risposta</w:t>
            </w:r>
          </w:p>
        </w:tc>
      </w:tr>
      <w:tr w:rsidR="00A23B3E" w:rsidRPr="005863BF" w14:paraId="15592B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BC876C" w14:textId="77777777" w:rsidR="00A23B3E" w:rsidRPr="005863BF" w:rsidRDefault="00A23B3E">
            <w:pPr>
              <w:pStyle w:val="Paragrafoelenco1"/>
              <w:numPr>
                <w:ilvl w:val="0"/>
                <w:numId w:val="3"/>
              </w:numPr>
              <w:tabs>
                <w:tab w:val="left" w:pos="284"/>
              </w:tabs>
              <w:ind w:left="284" w:hanging="284"/>
              <w:rPr>
                <w:rFonts w:ascii="Arial" w:hAnsi="Arial" w:cs="Arial"/>
                <w:dstrike/>
                <w:kern w:val="2"/>
                <w:sz w:val="15"/>
                <w:szCs w:val="15"/>
              </w:rPr>
            </w:pPr>
            <w:r w:rsidRPr="005863BF">
              <w:rPr>
                <w:rFonts w:ascii="Arial" w:hAnsi="Arial" w:cs="Arial"/>
                <w:b/>
                <w:dstrike/>
                <w:kern w:val="2"/>
                <w:sz w:val="15"/>
                <w:szCs w:val="15"/>
              </w:rPr>
              <w:t xml:space="preserve">Iscrizione in un registro professionale o commerciale tenuto nello Stato membro di stabilimento </w:t>
            </w:r>
            <w:r w:rsidRPr="005863BF">
              <w:rPr>
                <w:rFonts w:ascii="Arial" w:hAnsi="Arial" w:cs="Arial"/>
                <w:dstrike/>
                <w:kern w:val="2"/>
                <w:sz w:val="15"/>
                <w:szCs w:val="15"/>
              </w:rPr>
              <w:t>(</w:t>
            </w:r>
            <w:r w:rsidRPr="005863BF">
              <w:rPr>
                <w:rStyle w:val="Rimandonotaapidipagina"/>
                <w:rFonts w:ascii="Arial" w:hAnsi="Arial" w:cs="Arial"/>
                <w:dstrike/>
                <w:kern w:val="2"/>
                <w:sz w:val="15"/>
                <w:szCs w:val="15"/>
              </w:rPr>
              <w:footnoteReference w:id="25"/>
            </w:r>
            <w:r w:rsidRPr="005863BF">
              <w:rPr>
                <w:rFonts w:ascii="Arial" w:hAnsi="Arial" w:cs="Arial"/>
                <w:dstrike/>
                <w:kern w:val="2"/>
                <w:sz w:val="15"/>
                <w:szCs w:val="15"/>
              </w:rPr>
              <w:t>)</w:t>
            </w:r>
            <w:r w:rsidRPr="005863BF">
              <w:rPr>
                <w:rFonts w:ascii="Arial" w:hAnsi="Arial" w:cs="Arial"/>
                <w:dstrike/>
                <w:kern w:val="2"/>
                <w:sz w:val="15"/>
                <w:szCs w:val="15"/>
              </w:rPr>
              <w:br/>
            </w:r>
          </w:p>
          <w:p w14:paraId="44A4344C" w14:textId="77777777" w:rsidR="00A23B3E" w:rsidRPr="005863BF" w:rsidRDefault="00A23B3E">
            <w:pPr>
              <w:pStyle w:val="Paragrafoelenco1"/>
              <w:ind w:left="284"/>
              <w:rPr>
                <w:dstrike/>
                <w:kern w:val="2"/>
              </w:rPr>
            </w:pPr>
            <w:r w:rsidRPr="005863BF">
              <w:rPr>
                <w:rFonts w:ascii="Arial" w:hAnsi="Arial" w:cs="Arial"/>
                <w:dstrike/>
                <w:kern w:val="2"/>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70DF7" w14:textId="77777777" w:rsidR="00A23B3E" w:rsidRPr="005863BF" w:rsidRDefault="00A23B3E">
            <w:pPr>
              <w:rPr>
                <w:rFonts w:ascii="Arial" w:hAnsi="Arial" w:cs="Arial"/>
                <w:dstrike/>
                <w:kern w:val="2"/>
                <w:sz w:val="15"/>
                <w:szCs w:val="15"/>
              </w:rPr>
            </w:pPr>
            <w:r w:rsidRPr="005863BF">
              <w:rPr>
                <w:rFonts w:ascii="Arial" w:hAnsi="Arial" w:cs="Arial"/>
                <w:dstrike/>
                <w:w w:val="0"/>
                <w:kern w:val="2"/>
                <w:sz w:val="15"/>
                <w:szCs w:val="15"/>
              </w:rPr>
              <w:t>[………….…]</w:t>
            </w:r>
            <w:r w:rsidRPr="005863BF">
              <w:rPr>
                <w:rFonts w:ascii="Arial" w:hAnsi="Arial" w:cs="Arial"/>
                <w:dstrike/>
                <w:w w:val="0"/>
                <w:kern w:val="2"/>
                <w:sz w:val="15"/>
                <w:szCs w:val="15"/>
              </w:rPr>
              <w:br/>
            </w:r>
            <w:r w:rsidRPr="005863BF">
              <w:rPr>
                <w:rFonts w:ascii="Arial" w:hAnsi="Arial" w:cs="Arial"/>
                <w:dstrike/>
                <w:w w:val="0"/>
                <w:kern w:val="2"/>
                <w:sz w:val="15"/>
                <w:szCs w:val="15"/>
              </w:rPr>
              <w:br/>
            </w:r>
            <w:r w:rsidRPr="005863BF">
              <w:rPr>
                <w:rFonts w:ascii="Arial" w:hAnsi="Arial" w:cs="Arial"/>
                <w:dstrike/>
                <w:w w:val="0"/>
                <w:kern w:val="2"/>
                <w:sz w:val="15"/>
                <w:szCs w:val="15"/>
              </w:rPr>
              <w:br/>
            </w:r>
            <w:r w:rsidRPr="005863BF">
              <w:rPr>
                <w:rFonts w:ascii="Arial" w:hAnsi="Arial" w:cs="Arial"/>
                <w:dstrike/>
                <w:kern w:val="2"/>
                <w:sz w:val="15"/>
                <w:szCs w:val="15"/>
              </w:rPr>
              <w:t>(indirizzo web, autorità o organismo di emanazione, riferimento preciso della documentazione):</w:t>
            </w:r>
            <w:r w:rsidRPr="005863BF">
              <w:rPr>
                <w:rFonts w:ascii="Arial" w:hAnsi="Arial" w:cs="Arial"/>
                <w:i/>
                <w:dstrike/>
                <w:kern w:val="2"/>
                <w:sz w:val="15"/>
                <w:szCs w:val="15"/>
              </w:rPr>
              <w:t xml:space="preserve"> </w:t>
            </w:r>
          </w:p>
          <w:p w14:paraId="745FAC12" w14:textId="77777777" w:rsidR="00A23B3E" w:rsidRPr="005863BF" w:rsidRDefault="00A23B3E">
            <w:pPr>
              <w:rPr>
                <w:dstrike/>
                <w:kern w:val="2"/>
              </w:rPr>
            </w:pPr>
            <w:r w:rsidRPr="005863BF">
              <w:rPr>
                <w:rFonts w:ascii="Arial" w:hAnsi="Arial" w:cs="Arial"/>
                <w:dstrike/>
                <w:kern w:val="2"/>
                <w:sz w:val="15"/>
                <w:szCs w:val="15"/>
              </w:rPr>
              <w:t>[…………][……..…][…………]</w:t>
            </w:r>
          </w:p>
        </w:tc>
      </w:tr>
      <w:tr w:rsidR="00A23B3E" w14:paraId="2F124AB3"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EA4634" w14:textId="77777777" w:rsidR="00A23B3E" w:rsidRPr="006205C1" w:rsidRDefault="00A23B3E">
            <w:pPr>
              <w:pStyle w:val="Paragrafoelenco1"/>
              <w:numPr>
                <w:ilvl w:val="0"/>
                <w:numId w:val="3"/>
              </w:numPr>
              <w:tabs>
                <w:tab w:val="left" w:pos="284"/>
              </w:tabs>
              <w:ind w:left="284" w:hanging="284"/>
              <w:rPr>
                <w:rFonts w:ascii="Arial" w:hAnsi="Arial" w:cs="Arial"/>
                <w:dstrike/>
                <w:kern w:val="15"/>
                <w:sz w:val="15"/>
                <w:szCs w:val="15"/>
              </w:rPr>
            </w:pPr>
            <w:r w:rsidRPr="006205C1">
              <w:rPr>
                <w:rFonts w:ascii="Arial" w:hAnsi="Arial" w:cs="Arial"/>
                <w:b/>
                <w:dstrike/>
                <w:kern w:val="15"/>
                <w:sz w:val="15"/>
                <w:szCs w:val="15"/>
              </w:rPr>
              <w:t>Per gli appalti di servizi:</w:t>
            </w:r>
          </w:p>
          <w:p w14:paraId="6E940684" w14:textId="77777777" w:rsidR="00A23B3E" w:rsidRPr="006205C1" w:rsidRDefault="00A23B3E">
            <w:pPr>
              <w:pStyle w:val="Paragrafoelenco1"/>
              <w:tabs>
                <w:tab w:val="left" w:pos="284"/>
              </w:tabs>
              <w:ind w:left="284"/>
              <w:rPr>
                <w:rFonts w:ascii="Arial" w:hAnsi="Arial" w:cs="Arial"/>
                <w:dstrike/>
                <w:kern w:val="15"/>
                <w:sz w:val="15"/>
                <w:szCs w:val="15"/>
              </w:rPr>
            </w:pPr>
          </w:p>
          <w:p w14:paraId="3FCAD6B0" w14:textId="77777777" w:rsidR="00A23B3E" w:rsidRPr="006205C1" w:rsidRDefault="00A23B3E">
            <w:pPr>
              <w:pStyle w:val="Paragrafoelenco1"/>
              <w:tabs>
                <w:tab w:val="left" w:pos="284"/>
              </w:tabs>
              <w:ind w:left="284"/>
              <w:rPr>
                <w:rFonts w:ascii="Arial" w:hAnsi="Arial" w:cs="Arial"/>
                <w:dstrike/>
                <w:kern w:val="15"/>
                <w:sz w:val="15"/>
                <w:szCs w:val="15"/>
              </w:rPr>
            </w:pPr>
            <w:r w:rsidRPr="006205C1">
              <w:rPr>
                <w:rFonts w:ascii="Arial" w:hAnsi="Arial" w:cs="Arial"/>
                <w:dstrike/>
                <w:kern w:val="15"/>
                <w:sz w:val="15"/>
                <w:szCs w:val="15"/>
              </w:rPr>
              <w:t xml:space="preserve">È richiesta una particolare </w:t>
            </w:r>
            <w:r w:rsidRPr="006205C1">
              <w:rPr>
                <w:rFonts w:ascii="Arial" w:hAnsi="Arial" w:cs="Arial"/>
                <w:b/>
                <w:dstrike/>
                <w:kern w:val="15"/>
                <w:sz w:val="15"/>
                <w:szCs w:val="15"/>
              </w:rPr>
              <w:t>autorizzazione o appartenenza</w:t>
            </w:r>
            <w:r w:rsidRPr="006205C1">
              <w:rPr>
                <w:rFonts w:ascii="Arial" w:hAnsi="Arial" w:cs="Arial"/>
                <w:dstrike/>
                <w:kern w:val="15"/>
                <w:sz w:val="15"/>
                <w:szCs w:val="15"/>
              </w:rPr>
              <w:t xml:space="preserve"> a una particolare </w:t>
            </w:r>
            <w:r w:rsidRPr="006205C1">
              <w:rPr>
                <w:rFonts w:ascii="Arial" w:hAnsi="Arial" w:cs="Arial"/>
                <w:dstrike/>
                <w:color w:val="000000"/>
                <w:kern w:val="15"/>
                <w:sz w:val="15"/>
                <w:szCs w:val="15"/>
              </w:rPr>
              <w:t>organizzazione (elenchi, albi, ecc.) per</w:t>
            </w:r>
            <w:r w:rsidRPr="006205C1">
              <w:rPr>
                <w:rFonts w:ascii="Arial" w:hAnsi="Arial" w:cs="Arial"/>
                <w:dstrike/>
                <w:kern w:val="15"/>
                <w:sz w:val="15"/>
                <w:szCs w:val="15"/>
              </w:rPr>
              <w:t xml:space="preserve"> poter prestare il servizio di cui trattasi nel paese di stabilimento dell'operatore economico? </w:t>
            </w:r>
            <w:r w:rsidRPr="006205C1">
              <w:rPr>
                <w:rFonts w:ascii="Arial" w:hAnsi="Arial" w:cs="Arial"/>
                <w:dstrike/>
                <w:kern w:val="15"/>
                <w:sz w:val="15"/>
                <w:szCs w:val="15"/>
              </w:rPr>
              <w:br/>
            </w:r>
          </w:p>
          <w:p w14:paraId="639AE498" w14:textId="77777777" w:rsidR="00A23B3E" w:rsidRPr="006205C1" w:rsidRDefault="00A23B3E">
            <w:pPr>
              <w:pStyle w:val="Paragrafoelenco1"/>
              <w:tabs>
                <w:tab w:val="left" w:pos="0"/>
              </w:tabs>
              <w:ind w:left="0"/>
              <w:rPr>
                <w:dstrike/>
                <w:kern w:val="15"/>
              </w:rPr>
            </w:pPr>
            <w:r w:rsidRPr="006205C1">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408012" w14:textId="77777777" w:rsidR="00A23B3E" w:rsidRPr="006205C1" w:rsidRDefault="00A23B3E">
            <w:pPr>
              <w:rPr>
                <w:rFonts w:ascii="Arial" w:hAnsi="Arial" w:cs="Arial"/>
                <w:dstrike/>
                <w:kern w:val="15"/>
                <w:sz w:val="15"/>
                <w:szCs w:val="15"/>
              </w:rPr>
            </w:pPr>
            <w:r w:rsidRPr="006205C1">
              <w:rPr>
                <w:rFonts w:ascii="Arial" w:hAnsi="Arial" w:cs="Arial"/>
                <w:dstrike/>
                <w:w w:val="0"/>
                <w:kern w:val="15"/>
                <w:sz w:val="15"/>
                <w:szCs w:val="15"/>
              </w:rPr>
              <w:br/>
              <w:t>[ ] Sì [ ] No</w:t>
            </w:r>
            <w:r w:rsidRPr="006205C1">
              <w:rPr>
                <w:rFonts w:ascii="Arial" w:hAnsi="Arial" w:cs="Arial"/>
                <w:dstrike/>
                <w:w w:val="0"/>
                <w:kern w:val="15"/>
                <w:sz w:val="15"/>
                <w:szCs w:val="15"/>
              </w:rPr>
              <w:br/>
            </w:r>
            <w:r w:rsidRPr="006205C1">
              <w:rPr>
                <w:rFonts w:ascii="Arial" w:hAnsi="Arial" w:cs="Arial"/>
                <w:dstrike/>
                <w:w w:val="0"/>
                <w:kern w:val="15"/>
                <w:sz w:val="15"/>
                <w:szCs w:val="15"/>
              </w:rPr>
              <w:br/>
              <w:t>In caso affermativo, specificare quale documentazione e se l'operatore economico ne dispone: [ …] [ ] Sì [ ] No</w:t>
            </w:r>
            <w:r w:rsidRPr="006205C1">
              <w:rPr>
                <w:rFonts w:ascii="Arial" w:hAnsi="Arial" w:cs="Arial"/>
                <w:dstrike/>
                <w:w w:val="0"/>
                <w:kern w:val="15"/>
                <w:sz w:val="15"/>
                <w:szCs w:val="15"/>
              </w:rPr>
              <w:br/>
            </w:r>
          </w:p>
          <w:p w14:paraId="6D7E1F1C"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t xml:space="preserve">(indirizzo web, autorità o organismo di emanazione, riferimento preciso della documentazione): </w:t>
            </w:r>
          </w:p>
          <w:p w14:paraId="1A7C5695" w14:textId="77777777" w:rsidR="00A23B3E" w:rsidRPr="006205C1" w:rsidRDefault="00A23B3E">
            <w:pPr>
              <w:rPr>
                <w:dstrike/>
                <w:kern w:val="15"/>
              </w:rPr>
            </w:pPr>
            <w:r w:rsidRPr="006205C1">
              <w:rPr>
                <w:rFonts w:ascii="Arial" w:hAnsi="Arial" w:cs="Arial"/>
                <w:dstrike/>
                <w:kern w:val="15"/>
                <w:sz w:val="15"/>
                <w:szCs w:val="15"/>
              </w:rPr>
              <w:t>[…………][……….…][…………]</w:t>
            </w:r>
          </w:p>
        </w:tc>
      </w:tr>
    </w:tbl>
    <w:p w14:paraId="6BC8942F" w14:textId="77777777" w:rsidR="00A23B3E" w:rsidRDefault="00A23B3E">
      <w:pPr>
        <w:pStyle w:val="SectionTitle"/>
        <w:spacing w:before="0" w:after="0"/>
        <w:jc w:val="both"/>
        <w:rPr>
          <w:rFonts w:ascii="Arial" w:hAnsi="Arial" w:cs="Arial"/>
          <w:sz w:val="4"/>
          <w:szCs w:val="4"/>
        </w:rPr>
      </w:pPr>
    </w:p>
    <w:p w14:paraId="08E9C324" w14:textId="77777777" w:rsidR="00A23B3E" w:rsidRDefault="00A23B3E">
      <w:pPr>
        <w:spacing w:before="0"/>
      </w:pPr>
    </w:p>
    <w:p w14:paraId="0AEFFD7E" w14:textId="77777777" w:rsidR="00A23B3E" w:rsidRDefault="00A23B3E">
      <w:pPr>
        <w:pStyle w:val="SectionTitle"/>
        <w:pageBreakBefore/>
        <w:spacing w:before="0" w:after="0"/>
        <w:jc w:val="both"/>
        <w:rPr>
          <w:rFonts w:ascii="Arial" w:hAnsi="Arial" w:cs="Arial"/>
          <w:b w:val="0"/>
          <w:caps/>
          <w:sz w:val="15"/>
          <w:szCs w:val="15"/>
        </w:rPr>
      </w:pPr>
    </w:p>
    <w:p w14:paraId="33DC9434"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302E6908"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C39A02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01F16" w14:textId="77777777" w:rsidR="00A23B3E" w:rsidRPr="005863BF" w:rsidRDefault="00A23B3E">
            <w:pPr>
              <w:rPr>
                <w:dstrike/>
              </w:rPr>
            </w:pPr>
            <w:r w:rsidRPr="005863BF">
              <w:rPr>
                <w:rFonts w:ascii="Arial" w:hAnsi="Arial" w:cs="Arial"/>
                <w:b/>
                <w:dstrike/>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357E42" w14:textId="77777777" w:rsidR="00A23B3E" w:rsidRPr="005863BF" w:rsidRDefault="00A23B3E">
            <w:pPr>
              <w:rPr>
                <w:dstrike/>
              </w:rPr>
            </w:pPr>
            <w:r w:rsidRPr="005863BF">
              <w:rPr>
                <w:rFonts w:ascii="Arial" w:hAnsi="Arial" w:cs="Arial"/>
                <w:b/>
                <w:dstrike/>
                <w:sz w:val="15"/>
                <w:szCs w:val="15"/>
              </w:rPr>
              <w:t>Risposta</w:t>
            </w:r>
            <w:r w:rsidRPr="005863BF">
              <w:rPr>
                <w:rFonts w:ascii="Arial" w:hAnsi="Arial" w:cs="Arial"/>
                <w:b/>
                <w:i/>
                <w:dstrike/>
                <w:sz w:val="15"/>
                <w:szCs w:val="15"/>
              </w:rPr>
              <w:t>:</w:t>
            </w:r>
          </w:p>
        </w:tc>
      </w:tr>
      <w:tr w:rsidR="00A23B3E" w14:paraId="027953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C149CA" w14:textId="77777777" w:rsidR="00A23B3E" w:rsidRPr="005863BF" w:rsidRDefault="00A23B3E">
            <w:pPr>
              <w:ind w:left="284" w:hanging="284"/>
              <w:rPr>
                <w:rFonts w:ascii="Arial" w:hAnsi="Arial" w:cs="Arial"/>
                <w:b/>
                <w:dstrike/>
                <w:kern w:val="15"/>
                <w:sz w:val="12"/>
                <w:szCs w:val="12"/>
              </w:rPr>
            </w:pPr>
            <w:r w:rsidRPr="005863BF">
              <w:rPr>
                <w:rFonts w:ascii="Arial" w:hAnsi="Arial" w:cs="Arial"/>
                <w:dstrike/>
                <w:kern w:val="15"/>
                <w:sz w:val="15"/>
                <w:szCs w:val="15"/>
              </w:rPr>
              <w:t xml:space="preserve">1a)  Il </w:t>
            </w:r>
            <w:r w:rsidRPr="005863BF">
              <w:rPr>
                <w:rFonts w:ascii="Arial" w:hAnsi="Arial" w:cs="Arial"/>
                <w:b/>
                <w:dstrike/>
                <w:kern w:val="15"/>
                <w:sz w:val="15"/>
                <w:szCs w:val="15"/>
              </w:rPr>
              <w:t>fatturato annuo</w:t>
            </w:r>
            <w:r w:rsidRPr="005863BF">
              <w:rPr>
                <w:rFonts w:ascii="Arial" w:hAnsi="Arial" w:cs="Arial"/>
                <w:dstrike/>
                <w:kern w:val="15"/>
                <w:sz w:val="15"/>
                <w:szCs w:val="15"/>
              </w:rPr>
              <w:t xml:space="preserve"> ("generale") dell'operatore economico per il numero di esercizi richiesto nell'avviso o bando pertinente o nei documenti di gara è il seguente</w:t>
            </w:r>
            <w:r w:rsidRPr="005863BF">
              <w:rPr>
                <w:rFonts w:ascii="Arial" w:hAnsi="Arial" w:cs="Arial"/>
                <w:b/>
                <w:dstrike/>
                <w:kern w:val="15"/>
                <w:sz w:val="15"/>
                <w:szCs w:val="15"/>
              </w:rPr>
              <w:t>:</w:t>
            </w:r>
          </w:p>
          <w:p w14:paraId="47389383" w14:textId="77777777" w:rsidR="00A23B3E" w:rsidRPr="005863BF" w:rsidRDefault="00A23B3E">
            <w:pPr>
              <w:ind w:left="284" w:hanging="284"/>
              <w:rPr>
                <w:rFonts w:ascii="Arial" w:hAnsi="Arial" w:cs="Arial"/>
                <w:b/>
                <w:dstrike/>
                <w:kern w:val="15"/>
                <w:sz w:val="12"/>
                <w:szCs w:val="12"/>
              </w:rPr>
            </w:pPr>
          </w:p>
          <w:p w14:paraId="607FED38" w14:textId="77777777" w:rsidR="00A23B3E" w:rsidRPr="005863BF" w:rsidRDefault="00A23B3E">
            <w:pPr>
              <w:ind w:left="284" w:hanging="284"/>
              <w:rPr>
                <w:rFonts w:ascii="Arial" w:hAnsi="Arial" w:cs="Arial"/>
                <w:dstrike/>
                <w:kern w:val="15"/>
                <w:sz w:val="12"/>
                <w:szCs w:val="12"/>
              </w:rPr>
            </w:pPr>
            <w:r w:rsidRPr="005863BF">
              <w:rPr>
                <w:rFonts w:ascii="Arial" w:hAnsi="Arial" w:cs="Arial"/>
                <w:b/>
                <w:dstrike/>
                <w:kern w:val="15"/>
                <w:sz w:val="15"/>
                <w:szCs w:val="15"/>
              </w:rPr>
              <w:t>e/o,</w:t>
            </w:r>
          </w:p>
          <w:p w14:paraId="26BC5503" w14:textId="77777777" w:rsidR="00A23B3E" w:rsidRPr="005863BF" w:rsidRDefault="00A23B3E">
            <w:pPr>
              <w:ind w:left="284" w:hanging="142"/>
              <w:rPr>
                <w:rFonts w:ascii="Arial" w:hAnsi="Arial" w:cs="Arial"/>
                <w:dstrike/>
                <w:kern w:val="15"/>
                <w:sz w:val="12"/>
                <w:szCs w:val="12"/>
              </w:rPr>
            </w:pPr>
          </w:p>
          <w:p w14:paraId="22161B80" w14:textId="77777777" w:rsidR="00A23B3E" w:rsidRPr="005863BF" w:rsidRDefault="00A23B3E">
            <w:pPr>
              <w:ind w:left="284" w:hanging="284"/>
              <w:rPr>
                <w:rFonts w:ascii="Arial" w:hAnsi="Arial" w:cs="Arial"/>
                <w:dstrike/>
                <w:kern w:val="15"/>
                <w:sz w:val="15"/>
                <w:szCs w:val="15"/>
              </w:rPr>
            </w:pPr>
            <w:r w:rsidRPr="005863BF">
              <w:rPr>
                <w:rFonts w:ascii="Arial" w:hAnsi="Arial" w:cs="Arial"/>
                <w:dstrike/>
                <w:kern w:val="15"/>
                <w:sz w:val="15"/>
                <w:szCs w:val="15"/>
              </w:rPr>
              <w:t xml:space="preserve">1b)  Il </w:t>
            </w:r>
            <w:r w:rsidRPr="005863BF">
              <w:rPr>
                <w:rFonts w:ascii="Arial" w:hAnsi="Arial" w:cs="Arial"/>
                <w:b/>
                <w:dstrike/>
                <w:kern w:val="15"/>
                <w:sz w:val="15"/>
                <w:szCs w:val="15"/>
              </w:rPr>
              <w:t>fatturato annuo medio</w:t>
            </w:r>
            <w:r w:rsidRPr="005863BF">
              <w:rPr>
                <w:rFonts w:ascii="Arial" w:hAnsi="Arial" w:cs="Arial"/>
                <w:dstrike/>
                <w:kern w:val="15"/>
                <w:sz w:val="15"/>
                <w:szCs w:val="15"/>
              </w:rPr>
              <w:t xml:space="preserve"> dell'operatore economico </w:t>
            </w:r>
            <w:r w:rsidRPr="005863BF">
              <w:rPr>
                <w:rFonts w:ascii="Arial" w:hAnsi="Arial" w:cs="Arial"/>
                <w:b/>
                <w:dstrike/>
                <w:kern w:val="15"/>
                <w:sz w:val="15"/>
                <w:szCs w:val="15"/>
              </w:rPr>
              <w:t xml:space="preserve">per il numero di esercizi richiesto nell'avviso o bando pertinente o nei documenti di gara è il seguente </w:t>
            </w:r>
            <w:r w:rsidRPr="005863BF">
              <w:rPr>
                <w:rFonts w:ascii="Arial" w:hAnsi="Arial" w:cs="Arial"/>
                <w:dstrike/>
                <w:kern w:val="15"/>
                <w:sz w:val="15"/>
                <w:szCs w:val="15"/>
              </w:rPr>
              <w:t>(</w:t>
            </w:r>
            <w:r w:rsidRPr="005863BF">
              <w:rPr>
                <w:rStyle w:val="Rimandonotaapidipagina"/>
                <w:rFonts w:ascii="Arial" w:hAnsi="Arial" w:cs="Arial"/>
                <w:dstrike/>
                <w:kern w:val="15"/>
                <w:sz w:val="15"/>
                <w:szCs w:val="15"/>
              </w:rPr>
              <w:footnoteReference w:id="26"/>
            </w:r>
            <w:r w:rsidRPr="005863BF">
              <w:rPr>
                <w:rFonts w:ascii="Arial" w:hAnsi="Arial" w:cs="Arial"/>
                <w:dstrike/>
                <w:kern w:val="15"/>
                <w:sz w:val="15"/>
                <w:szCs w:val="15"/>
              </w:rPr>
              <w:t>)</w:t>
            </w:r>
            <w:r w:rsidRPr="005863BF">
              <w:rPr>
                <w:rFonts w:ascii="Arial" w:hAnsi="Arial" w:cs="Arial"/>
                <w:b/>
                <w:dstrike/>
                <w:kern w:val="15"/>
                <w:sz w:val="15"/>
                <w:szCs w:val="15"/>
              </w:rPr>
              <w:t>:</w:t>
            </w:r>
          </w:p>
          <w:p w14:paraId="4529B4F2" w14:textId="77777777" w:rsidR="00A23B3E" w:rsidRPr="005863BF" w:rsidRDefault="00A23B3E">
            <w:pPr>
              <w:ind w:left="284" w:hanging="284"/>
              <w:rPr>
                <w:dstrike/>
                <w:kern w:val="15"/>
              </w:rPr>
            </w:pPr>
            <w:r w:rsidRPr="005863BF">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0F91A3" w14:textId="77777777" w:rsidR="00A23B3E" w:rsidRPr="005863BF" w:rsidRDefault="00A23B3E">
            <w:pPr>
              <w:rPr>
                <w:rFonts w:ascii="Arial" w:hAnsi="Arial" w:cs="Arial"/>
                <w:dstrike/>
                <w:kern w:val="15"/>
                <w:sz w:val="15"/>
                <w:szCs w:val="15"/>
              </w:rPr>
            </w:pPr>
            <w:r w:rsidRPr="005863BF">
              <w:rPr>
                <w:rFonts w:ascii="Arial" w:hAnsi="Arial" w:cs="Arial"/>
                <w:dstrike/>
                <w:kern w:val="15"/>
                <w:sz w:val="15"/>
                <w:szCs w:val="15"/>
              </w:rPr>
              <w:t>esercizio:  [……] fatturato: [……] […] valuta</w:t>
            </w:r>
            <w:r w:rsidRPr="005863BF">
              <w:rPr>
                <w:rFonts w:ascii="Arial" w:hAnsi="Arial" w:cs="Arial"/>
                <w:dstrike/>
                <w:kern w:val="15"/>
                <w:sz w:val="15"/>
                <w:szCs w:val="15"/>
              </w:rPr>
              <w:br/>
              <w:t>esercizio:  [……] fatturato: [……] […] valuta</w:t>
            </w:r>
            <w:r w:rsidRPr="005863BF">
              <w:rPr>
                <w:rFonts w:ascii="Arial" w:hAnsi="Arial" w:cs="Arial"/>
                <w:dstrike/>
                <w:kern w:val="15"/>
                <w:sz w:val="15"/>
                <w:szCs w:val="15"/>
              </w:rPr>
              <w:br/>
              <w:t>esercizio:  [……] fatturato: [……] […] valuta</w:t>
            </w:r>
            <w:r w:rsidRPr="005863BF">
              <w:rPr>
                <w:rFonts w:ascii="Arial" w:hAnsi="Arial" w:cs="Arial"/>
                <w:dstrike/>
                <w:kern w:val="15"/>
                <w:sz w:val="15"/>
                <w:szCs w:val="15"/>
              </w:rPr>
              <w:br/>
            </w:r>
            <w:r w:rsidRPr="005863BF">
              <w:rPr>
                <w:rFonts w:ascii="Arial" w:hAnsi="Arial" w:cs="Arial"/>
                <w:dstrike/>
                <w:kern w:val="15"/>
                <w:sz w:val="15"/>
                <w:szCs w:val="15"/>
              </w:rPr>
              <w:br/>
            </w:r>
            <w:r w:rsidRPr="005863BF">
              <w:rPr>
                <w:rFonts w:ascii="Arial" w:hAnsi="Arial" w:cs="Arial"/>
                <w:dstrike/>
                <w:kern w:val="15"/>
                <w:sz w:val="15"/>
                <w:szCs w:val="15"/>
              </w:rPr>
              <w:br/>
              <w:t>(numero di esercizi, fatturato medio)</w:t>
            </w:r>
            <w:r w:rsidRPr="005863BF">
              <w:rPr>
                <w:rFonts w:ascii="Arial" w:hAnsi="Arial" w:cs="Arial"/>
                <w:b/>
                <w:dstrike/>
                <w:kern w:val="15"/>
                <w:sz w:val="15"/>
                <w:szCs w:val="15"/>
              </w:rPr>
              <w:t>:</w:t>
            </w:r>
            <w:r w:rsidRPr="005863BF">
              <w:rPr>
                <w:rFonts w:ascii="Arial" w:hAnsi="Arial" w:cs="Arial"/>
                <w:dstrike/>
                <w:kern w:val="15"/>
                <w:sz w:val="15"/>
                <w:szCs w:val="15"/>
              </w:rPr>
              <w:t xml:space="preserve">  </w:t>
            </w:r>
          </w:p>
          <w:p w14:paraId="2C52FF5F" w14:textId="77777777" w:rsidR="00A23B3E" w:rsidRPr="005863BF" w:rsidRDefault="00A23B3E">
            <w:pPr>
              <w:rPr>
                <w:rFonts w:ascii="Arial" w:hAnsi="Arial" w:cs="Arial"/>
                <w:dstrike/>
                <w:kern w:val="15"/>
                <w:sz w:val="15"/>
                <w:szCs w:val="15"/>
              </w:rPr>
            </w:pPr>
            <w:r w:rsidRPr="005863BF">
              <w:rPr>
                <w:rFonts w:ascii="Arial" w:hAnsi="Arial" w:cs="Arial"/>
                <w:dstrike/>
                <w:kern w:val="15"/>
                <w:sz w:val="15"/>
                <w:szCs w:val="15"/>
              </w:rPr>
              <w:t>[……], [……] […] valuta</w:t>
            </w:r>
          </w:p>
          <w:p w14:paraId="071B9B62" w14:textId="77777777" w:rsidR="00A23B3E" w:rsidRPr="005863BF" w:rsidRDefault="00A23B3E">
            <w:pPr>
              <w:rPr>
                <w:rFonts w:ascii="Arial" w:hAnsi="Arial" w:cs="Arial"/>
                <w:dstrike/>
                <w:kern w:val="15"/>
                <w:sz w:val="15"/>
                <w:szCs w:val="15"/>
              </w:rPr>
            </w:pPr>
          </w:p>
          <w:p w14:paraId="4924B719" w14:textId="77777777" w:rsidR="00A23B3E" w:rsidRPr="005863BF" w:rsidRDefault="00A23B3E">
            <w:pPr>
              <w:rPr>
                <w:rFonts w:ascii="Arial" w:hAnsi="Arial" w:cs="Arial"/>
                <w:dstrike/>
                <w:kern w:val="15"/>
                <w:sz w:val="15"/>
                <w:szCs w:val="15"/>
              </w:rPr>
            </w:pPr>
          </w:p>
          <w:p w14:paraId="20911246" w14:textId="77777777" w:rsidR="00A23B3E" w:rsidRPr="005863BF" w:rsidRDefault="00A23B3E">
            <w:pPr>
              <w:rPr>
                <w:rFonts w:ascii="Arial" w:hAnsi="Arial" w:cs="Arial"/>
                <w:dstrike/>
                <w:kern w:val="15"/>
                <w:sz w:val="15"/>
                <w:szCs w:val="15"/>
              </w:rPr>
            </w:pPr>
            <w:r w:rsidRPr="005863BF">
              <w:rPr>
                <w:rFonts w:ascii="Arial" w:hAnsi="Arial" w:cs="Arial"/>
                <w:dstrike/>
                <w:kern w:val="15"/>
                <w:sz w:val="15"/>
                <w:szCs w:val="15"/>
              </w:rPr>
              <w:t xml:space="preserve">(indirizzo web, autorità o organismo di emanazione, riferimento preciso della documentazione): </w:t>
            </w:r>
          </w:p>
          <w:p w14:paraId="7876D940" w14:textId="77777777" w:rsidR="00A23B3E" w:rsidRPr="005863BF" w:rsidRDefault="00A23B3E">
            <w:pPr>
              <w:rPr>
                <w:dstrike/>
                <w:kern w:val="15"/>
              </w:rPr>
            </w:pPr>
            <w:r w:rsidRPr="005863BF">
              <w:rPr>
                <w:rFonts w:ascii="Arial" w:hAnsi="Arial" w:cs="Arial"/>
                <w:dstrike/>
                <w:kern w:val="15"/>
                <w:sz w:val="15"/>
                <w:szCs w:val="15"/>
              </w:rPr>
              <w:t>[…….…][……..…][……..…]</w:t>
            </w:r>
          </w:p>
        </w:tc>
      </w:tr>
      <w:tr w:rsidR="00A23B3E" w14:paraId="575515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881AD4" w14:textId="77777777" w:rsidR="00A23B3E" w:rsidRPr="005863BF" w:rsidRDefault="00A23B3E" w:rsidP="00BF74E1">
            <w:pPr>
              <w:ind w:left="284" w:hanging="284"/>
              <w:jc w:val="both"/>
              <w:rPr>
                <w:rFonts w:ascii="Arial" w:hAnsi="Arial" w:cs="Arial"/>
                <w:b/>
                <w:dstrike/>
                <w:sz w:val="15"/>
                <w:szCs w:val="15"/>
              </w:rPr>
            </w:pPr>
            <w:r w:rsidRPr="005863BF">
              <w:rPr>
                <w:rFonts w:ascii="Arial" w:hAnsi="Arial" w:cs="Arial"/>
                <w:dstrike/>
                <w:sz w:val="15"/>
                <w:szCs w:val="15"/>
              </w:rPr>
              <w:t xml:space="preserve">2a)  Il </w:t>
            </w:r>
            <w:r w:rsidRPr="005863BF">
              <w:rPr>
                <w:rFonts w:ascii="Arial" w:hAnsi="Arial" w:cs="Arial"/>
                <w:b/>
                <w:dstrike/>
                <w:sz w:val="15"/>
                <w:szCs w:val="15"/>
              </w:rPr>
              <w:t>fatturato</w:t>
            </w:r>
            <w:r w:rsidRPr="005863BF">
              <w:rPr>
                <w:rFonts w:ascii="Arial" w:hAnsi="Arial" w:cs="Arial"/>
                <w:dstrike/>
                <w:sz w:val="15"/>
                <w:szCs w:val="15"/>
              </w:rPr>
              <w:t xml:space="preserve"> annuo ("specifico") dell'operatore economico</w:t>
            </w:r>
            <w:r w:rsidRPr="005863BF">
              <w:rPr>
                <w:rFonts w:ascii="Arial" w:hAnsi="Arial" w:cs="Arial"/>
                <w:b/>
                <w:dstrike/>
                <w:sz w:val="15"/>
                <w:szCs w:val="15"/>
              </w:rPr>
              <w:t xml:space="preserve"> nel settore di attività oggetto dell'appalto</w:t>
            </w:r>
            <w:r w:rsidRPr="005863BF">
              <w:rPr>
                <w:rFonts w:ascii="Arial" w:hAnsi="Arial" w:cs="Arial"/>
                <w:dstrike/>
                <w:sz w:val="15"/>
                <w:szCs w:val="15"/>
              </w:rPr>
              <w:t xml:space="preserve"> e specificato nell'avviso o bando pertinente o nei documenti di gara per il numero di esercizi richiesto è il seguente:</w:t>
            </w:r>
          </w:p>
          <w:p w14:paraId="1779E421" w14:textId="77777777" w:rsidR="00A23B3E" w:rsidRPr="005863BF" w:rsidRDefault="00A23B3E">
            <w:pPr>
              <w:rPr>
                <w:rFonts w:ascii="Arial" w:hAnsi="Arial" w:cs="Arial"/>
                <w:dstrike/>
                <w:kern w:val="15"/>
                <w:sz w:val="15"/>
                <w:szCs w:val="15"/>
              </w:rPr>
            </w:pPr>
            <w:r w:rsidRPr="005863BF">
              <w:rPr>
                <w:rFonts w:ascii="Arial" w:hAnsi="Arial" w:cs="Arial"/>
                <w:b/>
                <w:dstrike/>
                <w:kern w:val="15"/>
                <w:sz w:val="15"/>
                <w:szCs w:val="15"/>
              </w:rPr>
              <w:t>e/o,</w:t>
            </w:r>
          </w:p>
          <w:p w14:paraId="3A31776F" w14:textId="77777777" w:rsidR="00A23B3E" w:rsidRPr="005863BF" w:rsidRDefault="00A23B3E" w:rsidP="00BF74E1">
            <w:pPr>
              <w:ind w:left="284" w:hanging="284"/>
              <w:jc w:val="both"/>
              <w:rPr>
                <w:rFonts w:ascii="Arial" w:hAnsi="Arial" w:cs="Arial"/>
                <w:dstrike/>
                <w:kern w:val="15"/>
                <w:sz w:val="15"/>
                <w:szCs w:val="15"/>
              </w:rPr>
            </w:pPr>
            <w:r w:rsidRPr="005863BF">
              <w:rPr>
                <w:rFonts w:ascii="Arial" w:hAnsi="Arial" w:cs="Arial"/>
                <w:dstrike/>
                <w:kern w:val="15"/>
                <w:sz w:val="15"/>
                <w:szCs w:val="15"/>
              </w:rPr>
              <w:t xml:space="preserve">2b) Il </w:t>
            </w:r>
            <w:r w:rsidRPr="005863BF">
              <w:rPr>
                <w:rFonts w:ascii="Arial" w:hAnsi="Arial" w:cs="Arial"/>
                <w:b/>
                <w:dstrike/>
                <w:kern w:val="15"/>
                <w:sz w:val="15"/>
                <w:szCs w:val="15"/>
              </w:rPr>
              <w:t>fatturato annuo medio</w:t>
            </w:r>
            <w:r w:rsidRPr="005863BF">
              <w:rPr>
                <w:rFonts w:ascii="Arial" w:hAnsi="Arial" w:cs="Arial"/>
                <w:dstrike/>
                <w:kern w:val="15"/>
                <w:sz w:val="15"/>
                <w:szCs w:val="15"/>
              </w:rPr>
              <w:t xml:space="preserve"> dell'operatore economico </w:t>
            </w:r>
            <w:r w:rsidRPr="005863BF">
              <w:rPr>
                <w:rFonts w:ascii="Arial" w:hAnsi="Arial" w:cs="Arial"/>
                <w:b/>
                <w:dstrike/>
                <w:kern w:val="15"/>
                <w:sz w:val="15"/>
                <w:szCs w:val="15"/>
              </w:rPr>
              <w:t xml:space="preserve">nel settore e per il numero di esercizi specificato nell'avviso o bando pertinente o nei documenti di gara è il seguente </w:t>
            </w:r>
            <w:r w:rsidRPr="005863BF">
              <w:rPr>
                <w:rFonts w:ascii="Arial" w:hAnsi="Arial" w:cs="Arial"/>
                <w:dstrike/>
                <w:kern w:val="15"/>
                <w:sz w:val="15"/>
                <w:szCs w:val="15"/>
              </w:rPr>
              <w:t>(</w:t>
            </w:r>
            <w:r w:rsidRPr="005863BF">
              <w:rPr>
                <w:rStyle w:val="Rimandonotaapidipagina"/>
                <w:rFonts w:ascii="Arial" w:hAnsi="Arial" w:cs="Arial"/>
                <w:dstrike/>
                <w:kern w:val="15"/>
                <w:sz w:val="15"/>
                <w:szCs w:val="15"/>
              </w:rPr>
              <w:footnoteReference w:id="27"/>
            </w:r>
            <w:r w:rsidRPr="005863BF">
              <w:rPr>
                <w:rFonts w:ascii="Arial" w:hAnsi="Arial" w:cs="Arial"/>
                <w:dstrike/>
                <w:kern w:val="15"/>
                <w:sz w:val="15"/>
                <w:szCs w:val="15"/>
              </w:rPr>
              <w:t>)</w:t>
            </w:r>
            <w:r w:rsidRPr="005863BF">
              <w:rPr>
                <w:rFonts w:ascii="Arial" w:hAnsi="Arial" w:cs="Arial"/>
                <w:b/>
                <w:dstrike/>
                <w:kern w:val="15"/>
                <w:sz w:val="15"/>
                <w:szCs w:val="15"/>
              </w:rPr>
              <w:t>:</w:t>
            </w:r>
          </w:p>
          <w:p w14:paraId="16BFA36C" w14:textId="77777777" w:rsidR="00A23B3E" w:rsidRPr="005863BF" w:rsidRDefault="00A23B3E">
            <w:pPr>
              <w:rPr>
                <w:dstrike/>
              </w:rPr>
            </w:pPr>
            <w:r w:rsidRPr="005863BF">
              <w:rPr>
                <w:rFonts w:ascii="Arial" w:hAnsi="Arial" w:cs="Arial"/>
                <w:d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ED29F8" w14:textId="77777777" w:rsidR="00A23B3E" w:rsidRPr="005863BF" w:rsidRDefault="00A23B3E">
            <w:pPr>
              <w:rPr>
                <w:rFonts w:ascii="Arial" w:hAnsi="Arial" w:cs="Arial"/>
                <w:dstrike/>
                <w:kern w:val="15"/>
                <w:sz w:val="15"/>
                <w:szCs w:val="15"/>
              </w:rPr>
            </w:pPr>
            <w:r w:rsidRPr="005863BF">
              <w:rPr>
                <w:rFonts w:ascii="Arial" w:hAnsi="Arial" w:cs="Arial"/>
                <w:dstrike/>
                <w:sz w:val="15"/>
                <w:szCs w:val="15"/>
              </w:rPr>
              <w:t>esercizio: [……] fatturato: [……] […]valuta</w:t>
            </w:r>
            <w:r w:rsidRPr="005863BF">
              <w:rPr>
                <w:rFonts w:ascii="Arial" w:hAnsi="Arial" w:cs="Arial"/>
                <w:dstrike/>
                <w:sz w:val="15"/>
                <w:szCs w:val="15"/>
              </w:rPr>
              <w:br/>
              <w:t>esercizio: [……] fatturato: [……] […]valuta</w:t>
            </w:r>
            <w:r w:rsidRPr="005863BF">
              <w:rPr>
                <w:rFonts w:ascii="Arial" w:hAnsi="Arial" w:cs="Arial"/>
                <w:dstrike/>
                <w:sz w:val="15"/>
                <w:szCs w:val="15"/>
              </w:rPr>
              <w:br/>
              <w:t>esercizio: [……] fatturato: [……] […]valuta</w:t>
            </w:r>
            <w:r w:rsidRPr="005863BF">
              <w:rPr>
                <w:rFonts w:ascii="Arial" w:hAnsi="Arial" w:cs="Arial"/>
                <w:dstrike/>
                <w:sz w:val="15"/>
                <w:szCs w:val="15"/>
              </w:rPr>
              <w:br/>
            </w:r>
            <w:r w:rsidRPr="005863BF">
              <w:rPr>
                <w:rFonts w:ascii="Arial" w:hAnsi="Arial" w:cs="Arial"/>
                <w:dstrike/>
                <w:sz w:val="15"/>
                <w:szCs w:val="15"/>
              </w:rPr>
              <w:br/>
            </w:r>
            <w:r w:rsidRPr="005863BF">
              <w:rPr>
                <w:rFonts w:ascii="Arial" w:hAnsi="Arial" w:cs="Arial"/>
                <w:dstrike/>
                <w:sz w:val="15"/>
                <w:szCs w:val="15"/>
              </w:rPr>
              <w:br/>
            </w:r>
            <w:r w:rsidRPr="005863BF">
              <w:rPr>
                <w:rFonts w:ascii="Arial" w:hAnsi="Arial" w:cs="Arial"/>
                <w:dstrike/>
                <w:sz w:val="15"/>
                <w:szCs w:val="15"/>
              </w:rPr>
              <w:br/>
            </w:r>
            <w:r w:rsidRPr="005863BF">
              <w:rPr>
                <w:rFonts w:ascii="Arial" w:hAnsi="Arial" w:cs="Arial"/>
                <w:dstrike/>
                <w:kern w:val="15"/>
                <w:sz w:val="15"/>
                <w:szCs w:val="15"/>
              </w:rPr>
              <w:t>(numero di esercizi, fatturato medio)</w:t>
            </w:r>
            <w:r w:rsidRPr="005863BF">
              <w:rPr>
                <w:rFonts w:ascii="Arial" w:hAnsi="Arial" w:cs="Arial"/>
                <w:b/>
                <w:dstrike/>
                <w:kern w:val="15"/>
                <w:sz w:val="15"/>
                <w:szCs w:val="15"/>
              </w:rPr>
              <w:t>:</w:t>
            </w:r>
            <w:r w:rsidRPr="005863BF">
              <w:rPr>
                <w:rFonts w:ascii="Arial" w:hAnsi="Arial" w:cs="Arial"/>
                <w:dstrike/>
                <w:kern w:val="15"/>
                <w:sz w:val="15"/>
                <w:szCs w:val="15"/>
              </w:rPr>
              <w:t xml:space="preserve"> </w:t>
            </w:r>
          </w:p>
          <w:p w14:paraId="356FF0BA" w14:textId="77777777" w:rsidR="00A23B3E" w:rsidRPr="005863BF" w:rsidRDefault="00A23B3E">
            <w:pPr>
              <w:rPr>
                <w:rFonts w:ascii="Arial" w:hAnsi="Arial" w:cs="Arial"/>
                <w:dstrike/>
                <w:kern w:val="15"/>
                <w:sz w:val="15"/>
                <w:szCs w:val="15"/>
              </w:rPr>
            </w:pPr>
            <w:r w:rsidRPr="005863BF">
              <w:rPr>
                <w:rFonts w:ascii="Arial" w:hAnsi="Arial" w:cs="Arial"/>
                <w:dstrike/>
                <w:kern w:val="15"/>
                <w:sz w:val="15"/>
                <w:szCs w:val="15"/>
              </w:rPr>
              <w:t>[……], [……] […] valuta</w:t>
            </w:r>
          </w:p>
          <w:p w14:paraId="2272DD0C" w14:textId="77777777" w:rsidR="00A23B3E" w:rsidRPr="005863BF" w:rsidRDefault="00A23B3E">
            <w:pPr>
              <w:rPr>
                <w:rFonts w:ascii="Arial" w:hAnsi="Arial" w:cs="Arial"/>
                <w:dstrike/>
                <w:sz w:val="15"/>
                <w:szCs w:val="15"/>
              </w:rPr>
            </w:pPr>
            <w:r w:rsidRPr="005863BF">
              <w:rPr>
                <w:rFonts w:ascii="Arial" w:hAnsi="Arial" w:cs="Arial"/>
                <w:dstrike/>
                <w:sz w:val="15"/>
                <w:szCs w:val="15"/>
              </w:rPr>
              <w:br/>
              <w:t xml:space="preserve">(indirizzo web, autorità o organismo di emanazione, riferimento preciso della documentazione): </w:t>
            </w:r>
          </w:p>
          <w:p w14:paraId="2B96E828" w14:textId="77777777" w:rsidR="00A23B3E" w:rsidRPr="005863BF" w:rsidRDefault="00A23B3E">
            <w:pPr>
              <w:rPr>
                <w:dstrike/>
              </w:rPr>
            </w:pPr>
            <w:r w:rsidRPr="005863BF">
              <w:rPr>
                <w:rFonts w:ascii="Arial" w:hAnsi="Arial" w:cs="Arial"/>
                <w:dstrike/>
                <w:sz w:val="15"/>
                <w:szCs w:val="15"/>
              </w:rPr>
              <w:t>[……….…][…………][…………]</w:t>
            </w:r>
          </w:p>
        </w:tc>
      </w:tr>
      <w:tr w:rsidR="00A23B3E" w14:paraId="499C07C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212131" w14:textId="77777777" w:rsidR="00A23B3E" w:rsidRPr="005863BF" w:rsidRDefault="00A23B3E" w:rsidP="00BF74E1">
            <w:pPr>
              <w:jc w:val="both"/>
              <w:rPr>
                <w:dstrike/>
              </w:rPr>
            </w:pPr>
            <w:r w:rsidRPr="005863BF">
              <w:rPr>
                <w:rFonts w:ascii="Arial" w:hAnsi="Arial" w:cs="Arial"/>
                <w:dstrike/>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34C89" w14:textId="77777777" w:rsidR="00A23B3E" w:rsidRPr="005863BF" w:rsidRDefault="00A23B3E">
            <w:pPr>
              <w:rPr>
                <w:dstrike/>
              </w:rPr>
            </w:pPr>
            <w:r w:rsidRPr="005863BF">
              <w:rPr>
                <w:rFonts w:ascii="Arial" w:hAnsi="Arial" w:cs="Arial"/>
                <w:dstrike/>
                <w:sz w:val="15"/>
                <w:szCs w:val="15"/>
              </w:rPr>
              <w:t>[……]</w:t>
            </w:r>
          </w:p>
        </w:tc>
      </w:tr>
      <w:tr w:rsidR="00A23B3E" w14:paraId="0D7329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E409D6" w14:textId="77777777" w:rsidR="00F351F0" w:rsidRPr="0005585D" w:rsidRDefault="00A23B3E" w:rsidP="00BF74E1">
            <w:pPr>
              <w:pStyle w:val="Paragrafoelenco1"/>
              <w:numPr>
                <w:ilvl w:val="0"/>
                <w:numId w:val="4"/>
              </w:numPr>
              <w:ind w:left="284" w:hanging="284"/>
              <w:jc w:val="both"/>
              <w:rPr>
                <w:rFonts w:ascii="Arial" w:hAnsi="Arial" w:cs="Arial"/>
                <w:dstrike/>
                <w:kern w:val="15"/>
                <w:sz w:val="15"/>
                <w:szCs w:val="15"/>
              </w:rPr>
            </w:pPr>
            <w:r w:rsidRPr="0005585D">
              <w:rPr>
                <w:rFonts w:ascii="Arial" w:hAnsi="Arial" w:cs="Arial"/>
                <w:dstrike/>
                <w:kern w:val="15"/>
                <w:sz w:val="15"/>
                <w:szCs w:val="15"/>
              </w:rPr>
              <w:t xml:space="preserve">Per quanto riguarda gli </w:t>
            </w:r>
            <w:r w:rsidRPr="0005585D">
              <w:rPr>
                <w:rFonts w:ascii="Arial" w:hAnsi="Arial" w:cs="Arial"/>
                <w:b/>
                <w:dstrike/>
                <w:kern w:val="15"/>
                <w:sz w:val="15"/>
                <w:szCs w:val="15"/>
              </w:rPr>
              <w:t xml:space="preserve">indici finanziari </w:t>
            </w:r>
            <w:r w:rsidRPr="0005585D">
              <w:rPr>
                <w:rFonts w:ascii="Arial" w:hAnsi="Arial" w:cs="Arial"/>
                <w:dstrike/>
                <w:kern w:val="15"/>
                <w:sz w:val="15"/>
                <w:szCs w:val="15"/>
              </w:rPr>
              <w:t>(</w:t>
            </w:r>
            <w:r w:rsidRPr="0005585D">
              <w:rPr>
                <w:rStyle w:val="Rimandonotaapidipagina"/>
                <w:rFonts w:ascii="Arial" w:hAnsi="Arial" w:cs="Arial"/>
                <w:dstrike/>
                <w:kern w:val="15"/>
                <w:sz w:val="15"/>
                <w:szCs w:val="15"/>
              </w:rPr>
              <w:footnoteReference w:id="28"/>
            </w:r>
            <w:r w:rsidRPr="0005585D">
              <w:rPr>
                <w:rFonts w:ascii="Arial" w:hAnsi="Arial" w:cs="Arial"/>
                <w:dstrike/>
                <w:kern w:val="15"/>
                <w:sz w:val="15"/>
                <w:szCs w:val="15"/>
              </w:rPr>
              <w:t>) specificati nell'avviso o bando pertinente o nei documenti di gar</w:t>
            </w:r>
            <w:r w:rsidRPr="0005585D">
              <w:rPr>
                <w:rFonts w:ascii="Arial" w:hAnsi="Arial" w:cs="Arial"/>
                <w:dstrike/>
                <w:color w:val="000000"/>
                <w:kern w:val="15"/>
                <w:sz w:val="15"/>
                <w:szCs w:val="15"/>
              </w:rPr>
              <w:t xml:space="preserve">a ai sensi dell’art. 83 comma 4, lett. </w:t>
            </w:r>
            <w:r w:rsidRPr="0005585D">
              <w:rPr>
                <w:rFonts w:ascii="Arial" w:hAnsi="Arial" w:cs="Arial"/>
                <w:i/>
                <w:dstrike/>
                <w:color w:val="000000"/>
                <w:kern w:val="15"/>
                <w:sz w:val="15"/>
                <w:szCs w:val="15"/>
              </w:rPr>
              <w:t>b)</w:t>
            </w:r>
            <w:r w:rsidRPr="0005585D">
              <w:rPr>
                <w:rFonts w:ascii="Arial" w:hAnsi="Arial" w:cs="Arial"/>
                <w:dstrike/>
                <w:color w:val="000000"/>
                <w:kern w:val="15"/>
                <w:sz w:val="15"/>
                <w:szCs w:val="15"/>
              </w:rPr>
              <w:t xml:space="preserve">, del Codice, l'operatore economico dichiara che i valori attuali degli indici richiesti </w:t>
            </w:r>
            <w:r w:rsidRPr="0005585D">
              <w:rPr>
                <w:rFonts w:ascii="Arial" w:hAnsi="Arial" w:cs="Arial"/>
                <w:dstrike/>
                <w:kern w:val="15"/>
                <w:sz w:val="15"/>
                <w:szCs w:val="15"/>
              </w:rPr>
              <w:t>sono i seguenti:</w:t>
            </w:r>
          </w:p>
          <w:p w14:paraId="2459F95C" w14:textId="77777777" w:rsidR="00A23B3E" w:rsidRPr="0005585D" w:rsidRDefault="00A23B3E">
            <w:pPr>
              <w:pStyle w:val="Paragrafoelenco1"/>
              <w:ind w:left="0"/>
              <w:rPr>
                <w:dstrike/>
                <w:kern w:val="15"/>
              </w:rPr>
            </w:pPr>
            <w:r w:rsidRPr="0005585D">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0151E" w14:textId="77777777" w:rsidR="00A23B3E" w:rsidRPr="0005585D" w:rsidRDefault="00A23B3E">
            <w:pPr>
              <w:rPr>
                <w:rFonts w:ascii="Arial" w:hAnsi="Arial" w:cs="Arial"/>
                <w:dstrike/>
                <w:kern w:val="15"/>
                <w:sz w:val="15"/>
                <w:szCs w:val="15"/>
              </w:rPr>
            </w:pPr>
            <w:r w:rsidRPr="0005585D">
              <w:rPr>
                <w:rFonts w:ascii="Arial" w:hAnsi="Arial" w:cs="Arial"/>
                <w:dstrike/>
                <w:kern w:val="15"/>
                <w:sz w:val="15"/>
                <w:szCs w:val="15"/>
              </w:rPr>
              <w:t>(indicazione dell'indice richiesto, come rapporto tra x e y (</w:t>
            </w:r>
            <w:r w:rsidRPr="0005585D">
              <w:rPr>
                <w:rStyle w:val="Rimandonotaapidipagina"/>
                <w:rFonts w:ascii="Arial" w:hAnsi="Arial" w:cs="Arial"/>
                <w:dstrike/>
                <w:kern w:val="15"/>
                <w:sz w:val="15"/>
                <w:szCs w:val="15"/>
              </w:rPr>
              <w:footnoteReference w:id="29"/>
            </w:r>
            <w:r w:rsidRPr="0005585D">
              <w:rPr>
                <w:rFonts w:ascii="Arial" w:hAnsi="Arial" w:cs="Arial"/>
                <w:dstrike/>
                <w:kern w:val="15"/>
                <w:sz w:val="15"/>
                <w:szCs w:val="15"/>
              </w:rPr>
              <w:t>), e valore)</w:t>
            </w:r>
            <w:r w:rsidRPr="0005585D">
              <w:rPr>
                <w:rFonts w:ascii="Arial" w:hAnsi="Arial" w:cs="Arial"/>
                <w:dstrike/>
                <w:kern w:val="15"/>
                <w:sz w:val="15"/>
                <w:szCs w:val="15"/>
              </w:rPr>
              <w:br/>
              <w:t>[……], [……] (</w:t>
            </w:r>
            <w:r w:rsidRPr="0005585D">
              <w:rPr>
                <w:rStyle w:val="Rimandonotaapidipagina"/>
                <w:rFonts w:ascii="Arial" w:hAnsi="Arial" w:cs="Arial"/>
                <w:dstrike/>
                <w:kern w:val="15"/>
                <w:sz w:val="15"/>
                <w:szCs w:val="15"/>
              </w:rPr>
              <w:footnoteReference w:id="30"/>
            </w:r>
            <w:r w:rsidRPr="0005585D">
              <w:rPr>
                <w:rFonts w:ascii="Arial" w:hAnsi="Arial" w:cs="Arial"/>
                <w:dstrike/>
                <w:kern w:val="15"/>
                <w:sz w:val="15"/>
                <w:szCs w:val="15"/>
              </w:rPr>
              <w:t>)</w:t>
            </w:r>
            <w:r w:rsidRPr="0005585D">
              <w:rPr>
                <w:rFonts w:ascii="Arial" w:hAnsi="Arial" w:cs="Arial"/>
                <w:dstrike/>
                <w:kern w:val="15"/>
                <w:sz w:val="15"/>
                <w:szCs w:val="15"/>
              </w:rPr>
              <w:br/>
            </w:r>
            <w:r w:rsidRPr="0005585D">
              <w:rPr>
                <w:rFonts w:ascii="Arial" w:hAnsi="Arial" w:cs="Arial"/>
                <w:i/>
                <w:dstrike/>
                <w:kern w:val="15"/>
                <w:sz w:val="15"/>
                <w:szCs w:val="15"/>
              </w:rPr>
              <w:br/>
            </w:r>
            <w:r w:rsidRPr="0005585D">
              <w:rPr>
                <w:rFonts w:ascii="Arial" w:hAnsi="Arial" w:cs="Arial"/>
                <w:dstrike/>
                <w:kern w:val="15"/>
                <w:sz w:val="15"/>
                <w:szCs w:val="15"/>
              </w:rPr>
              <w:t>(indirizzo web, autorità o organismo di emanazione, riferimento preciso della documentazione):</w:t>
            </w:r>
            <w:r w:rsidRPr="0005585D">
              <w:rPr>
                <w:rFonts w:ascii="Arial" w:hAnsi="Arial" w:cs="Arial"/>
                <w:i/>
                <w:dstrike/>
                <w:kern w:val="15"/>
                <w:sz w:val="15"/>
                <w:szCs w:val="15"/>
              </w:rPr>
              <w:t xml:space="preserve"> </w:t>
            </w:r>
          </w:p>
          <w:p w14:paraId="25F6F073" w14:textId="77777777" w:rsidR="00A23B3E" w:rsidRPr="0005585D" w:rsidRDefault="00A23B3E">
            <w:pPr>
              <w:rPr>
                <w:dstrike/>
                <w:kern w:val="15"/>
              </w:rPr>
            </w:pPr>
            <w:r w:rsidRPr="0005585D">
              <w:rPr>
                <w:rFonts w:ascii="Arial" w:hAnsi="Arial" w:cs="Arial"/>
                <w:dstrike/>
                <w:kern w:val="15"/>
                <w:sz w:val="15"/>
                <w:szCs w:val="15"/>
              </w:rPr>
              <w:t>[………..…][…………][……….…]</w:t>
            </w:r>
          </w:p>
        </w:tc>
      </w:tr>
      <w:tr w:rsidR="00A23B3E" w14:paraId="762C3A7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6E0D4" w14:textId="77777777" w:rsidR="00A23B3E" w:rsidRPr="005863BF" w:rsidRDefault="00A23B3E" w:rsidP="00F351F0">
            <w:pPr>
              <w:pStyle w:val="Paragrafoelenco1"/>
              <w:numPr>
                <w:ilvl w:val="0"/>
                <w:numId w:val="4"/>
              </w:numPr>
              <w:ind w:left="284" w:hanging="284"/>
              <w:rPr>
                <w:rStyle w:val="NormalBoldChar"/>
                <w:rFonts w:ascii="Arial" w:eastAsia="Calibri" w:hAnsi="Arial" w:cs="Arial"/>
                <w:b w:val="0"/>
                <w:dstrike/>
                <w:kern w:val="15"/>
                <w:sz w:val="15"/>
                <w:szCs w:val="15"/>
              </w:rPr>
            </w:pPr>
            <w:r w:rsidRPr="005863BF">
              <w:rPr>
                <w:rFonts w:ascii="Arial" w:hAnsi="Arial" w:cs="Arial"/>
                <w:dstrike/>
                <w:kern w:val="15"/>
                <w:sz w:val="15"/>
                <w:szCs w:val="15"/>
              </w:rPr>
              <w:t xml:space="preserve">L'importo assicurato </w:t>
            </w:r>
            <w:r w:rsidRPr="005863BF">
              <w:rPr>
                <w:rFonts w:ascii="Arial" w:hAnsi="Arial" w:cs="Arial"/>
                <w:dstrike/>
                <w:color w:val="000000"/>
                <w:kern w:val="15"/>
                <w:sz w:val="15"/>
                <w:szCs w:val="15"/>
              </w:rPr>
              <w:t xml:space="preserve">dalla </w:t>
            </w:r>
            <w:r w:rsidRPr="005863BF">
              <w:rPr>
                <w:rFonts w:ascii="Arial" w:hAnsi="Arial" w:cs="Arial"/>
                <w:b/>
                <w:dstrike/>
                <w:color w:val="000000"/>
                <w:kern w:val="15"/>
                <w:sz w:val="15"/>
                <w:szCs w:val="15"/>
              </w:rPr>
              <w:t>copertura contro i rischi professional</w:t>
            </w:r>
            <w:r w:rsidRPr="005863BF">
              <w:rPr>
                <w:rFonts w:ascii="Arial" w:hAnsi="Arial" w:cs="Arial"/>
                <w:dstrike/>
                <w:color w:val="000000"/>
                <w:kern w:val="15"/>
                <w:sz w:val="15"/>
                <w:szCs w:val="15"/>
              </w:rPr>
              <w:t xml:space="preserve">i è il seguente (articolo 83, comma 4, lettera </w:t>
            </w:r>
            <w:r w:rsidRPr="005863BF">
              <w:rPr>
                <w:rFonts w:ascii="Arial" w:hAnsi="Arial" w:cs="Arial"/>
                <w:i/>
                <w:dstrike/>
                <w:color w:val="000000"/>
                <w:kern w:val="15"/>
                <w:sz w:val="15"/>
                <w:szCs w:val="15"/>
              </w:rPr>
              <w:t>c)</w:t>
            </w:r>
            <w:r w:rsidRPr="005863BF">
              <w:rPr>
                <w:rFonts w:ascii="Arial" w:hAnsi="Arial" w:cs="Arial"/>
                <w:dstrike/>
                <w:color w:val="000000"/>
                <w:kern w:val="15"/>
                <w:sz w:val="15"/>
                <w:szCs w:val="15"/>
              </w:rPr>
              <w:t xml:space="preserve"> del Codice):</w:t>
            </w:r>
          </w:p>
          <w:p w14:paraId="20EBEB27" w14:textId="77777777" w:rsidR="00A23B3E" w:rsidRPr="005863BF" w:rsidRDefault="00A23B3E">
            <w:pPr>
              <w:rPr>
                <w:dstrike/>
                <w:kern w:val="15"/>
              </w:rPr>
            </w:pPr>
            <w:r w:rsidRPr="005863BF">
              <w:rPr>
                <w:rStyle w:val="NormalBoldChar"/>
                <w:rFonts w:ascii="Arial" w:eastAsia="Calibri" w:hAnsi="Arial" w:cs="Arial"/>
                <w:b w:val="0"/>
                <w:dstrike/>
                <w:kern w:val="15"/>
                <w:sz w:val="15"/>
                <w:szCs w:val="15"/>
              </w:rPr>
              <w:t xml:space="preserve">Se </w:t>
            </w:r>
            <w:r w:rsidRPr="005863BF">
              <w:rPr>
                <w:rFonts w:ascii="Arial" w:hAnsi="Arial" w:cs="Arial"/>
                <w:dstrike/>
                <w:kern w:val="15"/>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A8EB3F" w14:textId="77777777" w:rsidR="00A23B3E" w:rsidRPr="005863BF" w:rsidRDefault="00A23B3E">
            <w:pPr>
              <w:rPr>
                <w:rFonts w:ascii="Arial" w:hAnsi="Arial" w:cs="Arial"/>
                <w:dstrike/>
                <w:kern w:val="15"/>
                <w:sz w:val="15"/>
                <w:szCs w:val="15"/>
              </w:rPr>
            </w:pPr>
            <w:r w:rsidRPr="005863BF">
              <w:rPr>
                <w:rFonts w:ascii="Arial" w:hAnsi="Arial" w:cs="Arial"/>
                <w:dstrike/>
                <w:kern w:val="15"/>
                <w:sz w:val="15"/>
                <w:szCs w:val="15"/>
              </w:rPr>
              <w:t>[……] […] valuta</w:t>
            </w:r>
          </w:p>
          <w:p w14:paraId="0C558C95" w14:textId="77777777" w:rsidR="00A23B3E" w:rsidRPr="005863BF" w:rsidRDefault="00A23B3E">
            <w:pPr>
              <w:spacing w:before="0" w:after="0"/>
              <w:rPr>
                <w:rFonts w:ascii="Arial" w:hAnsi="Arial" w:cs="Arial"/>
                <w:i/>
                <w:dstrike/>
                <w:kern w:val="15"/>
                <w:sz w:val="15"/>
                <w:szCs w:val="15"/>
              </w:rPr>
            </w:pPr>
            <w:r w:rsidRPr="005863BF">
              <w:rPr>
                <w:rFonts w:ascii="Arial" w:hAnsi="Arial" w:cs="Arial"/>
                <w:dstrike/>
                <w:kern w:val="15"/>
                <w:sz w:val="15"/>
                <w:szCs w:val="15"/>
              </w:rPr>
              <w:br/>
              <w:t>(indirizzo web, autorità o organismo di emanazione, riferimento preciso della documentazione):</w:t>
            </w:r>
          </w:p>
          <w:p w14:paraId="48FEE88D" w14:textId="77777777" w:rsidR="00A23B3E" w:rsidRPr="005863BF" w:rsidRDefault="00A23B3E">
            <w:pPr>
              <w:spacing w:before="0" w:after="0"/>
              <w:rPr>
                <w:dstrike/>
                <w:kern w:val="15"/>
              </w:rPr>
            </w:pPr>
            <w:r w:rsidRPr="005863BF">
              <w:rPr>
                <w:rFonts w:ascii="Arial" w:hAnsi="Arial" w:cs="Arial"/>
                <w:i/>
                <w:dstrike/>
                <w:kern w:val="15"/>
                <w:sz w:val="15"/>
                <w:szCs w:val="15"/>
              </w:rPr>
              <w:t xml:space="preserve"> </w:t>
            </w:r>
            <w:r w:rsidRPr="005863BF">
              <w:rPr>
                <w:rFonts w:ascii="Arial" w:hAnsi="Arial" w:cs="Arial"/>
                <w:dstrike/>
                <w:kern w:val="15"/>
                <w:sz w:val="15"/>
                <w:szCs w:val="15"/>
              </w:rPr>
              <w:t>[……….…][…………][………..…]</w:t>
            </w:r>
          </w:p>
        </w:tc>
      </w:tr>
      <w:tr w:rsidR="00A23B3E" w14:paraId="00411A6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AFD5C" w14:textId="77777777" w:rsidR="00F351F0" w:rsidRPr="0005585D" w:rsidRDefault="00A23B3E" w:rsidP="008F12E6">
            <w:pPr>
              <w:pStyle w:val="Paragrafoelenco1"/>
              <w:numPr>
                <w:ilvl w:val="0"/>
                <w:numId w:val="4"/>
              </w:numPr>
              <w:ind w:left="284" w:hanging="284"/>
              <w:rPr>
                <w:rFonts w:ascii="Arial" w:hAnsi="Arial" w:cs="Arial"/>
                <w:dstrike/>
                <w:kern w:val="15"/>
                <w:sz w:val="15"/>
                <w:szCs w:val="15"/>
              </w:rPr>
            </w:pPr>
            <w:r w:rsidRPr="0005585D">
              <w:rPr>
                <w:rFonts w:ascii="Arial" w:hAnsi="Arial" w:cs="Arial"/>
                <w:dstrike/>
                <w:kern w:val="15"/>
                <w:sz w:val="15"/>
                <w:szCs w:val="15"/>
              </w:rPr>
              <w:t xml:space="preserve">Per quanto riguarda gli </w:t>
            </w:r>
            <w:r w:rsidRPr="0005585D">
              <w:rPr>
                <w:rFonts w:ascii="Arial" w:hAnsi="Arial" w:cs="Arial"/>
                <w:b/>
                <w:dstrike/>
                <w:kern w:val="15"/>
                <w:sz w:val="15"/>
                <w:szCs w:val="15"/>
              </w:rPr>
              <w:t>eventuali altri requisiti economici o finanziari</w:t>
            </w:r>
            <w:r w:rsidRPr="0005585D">
              <w:rPr>
                <w:rFonts w:ascii="Arial" w:hAnsi="Arial" w:cs="Arial"/>
                <w:dstrike/>
                <w:kern w:val="15"/>
                <w:sz w:val="15"/>
                <w:szCs w:val="15"/>
              </w:rPr>
              <w:t xml:space="preserve"> specificati nell'avviso o bando pertinente o nei documenti di gara, l'operatore economico dichiara che:</w:t>
            </w:r>
            <w:r w:rsidRPr="0005585D">
              <w:rPr>
                <w:rFonts w:ascii="Arial" w:hAnsi="Arial" w:cs="Arial"/>
                <w:dstrike/>
                <w:kern w:val="15"/>
                <w:sz w:val="15"/>
                <w:szCs w:val="15"/>
              </w:rPr>
              <w:br/>
            </w:r>
          </w:p>
          <w:p w14:paraId="1B667316" w14:textId="77777777" w:rsidR="00A23B3E" w:rsidRPr="0005585D" w:rsidRDefault="00A23B3E">
            <w:pPr>
              <w:rPr>
                <w:dstrike/>
                <w:kern w:val="15"/>
              </w:rPr>
            </w:pPr>
            <w:r w:rsidRPr="0005585D">
              <w:rPr>
                <w:rFonts w:ascii="Arial" w:hAnsi="Arial" w:cs="Arial"/>
                <w:dstrike/>
                <w:kern w:val="15"/>
                <w:sz w:val="15"/>
                <w:szCs w:val="15"/>
              </w:rPr>
              <w:lastRenderedPageBreak/>
              <w:t xml:space="preserve">Se la documentazione pertinente </w:t>
            </w:r>
            <w:r w:rsidRPr="0005585D">
              <w:rPr>
                <w:rFonts w:ascii="Arial" w:hAnsi="Arial" w:cs="Arial"/>
                <w:b/>
                <w:dstrike/>
                <w:kern w:val="15"/>
                <w:sz w:val="15"/>
                <w:szCs w:val="15"/>
              </w:rPr>
              <w:t>eventualmente</w:t>
            </w:r>
            <w:r w:rsidRPr="0005585D">
              <w:rPr>
                <w:rFonts w:ascii="Arial" w:hAnsi="Arial" w:cs="Arial"/>
                <w:dstrike/>
                <w:kern w:val="15"/>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9E377" w14:textId="77777777" w:rsidR="00350D7E" w:rsidRPr="0005585D" w:rsidRDefault="00A23B3E">
            <w:pPr>
              <w:rPr>
                <w:rFonts w:ascii="Arial" w:hAnsi="Arial" w:cs="Arial"/>
                <w:dstrike/>
                <w:kern w:val="15"/>
                <w:sz w:val="15"/>
                <w:szCs w:val="15"/>
              </w:rPr>
            </w:pPr>
            <w:r w:rsidRPr="0005585D">
              <w:rPr>
                <w:rFonts w:ascii="Arial" w:hAnsi="Arial" w:cs="Arial"/>
                <w:dstrike/>
                <w:kern w:val="15"/>
                <w:sz w:val="15"/>
                <w:szCs w:val="15"/>
              </w:rPr>
              <w:lastRenderedPageBreak/>
              <w:t>[……]</w:t>
            </w:r>
            <w:r w:rsidRPr="0005585D">
              <w:rPr>
                <w:rFonts w:ascii="Arial" w:hAnsi="Arial" w:cs="Arial"/>
                <w:dstrike/>
                <w:kern w:val="15"/>
                <w:sz w:val="15"/>
                <w:szCs w:val="15"/>
              </w:rPr>
              <w:br/>
            </w:r>
            <w:r w:rsidRPr="0005585D">
              <w:rPr>
                <w:rFonts w:ascii="Arial" w:hAnsi="Arial" w:cs="Arial"/>
                <w:dstrike/>
                <w:kern w:val="15"/>
                <w:sz w:val="15"/>
                <w:szCs w:val="15"/>
              </w:rPr>
              <w:br/>
            </w:r>
            <w:r w:rsidRPr="0005585D">
              <w:rPr>
                <w:rFonts w:ascii="Arial" w:hAnsi="Arial" w:cs="Arial"/>
                <w:dstrike/>
                <w:kern w:val="15"/>
                <w:sz w:val="15"/>
                <w:szCs w:val="15"/>
              </w:rPr>
              <w:br/>
            </w:r>
          </w:p>
          <w:p w14:paraId="47782937" w14:textId="77777777" w:rsidR="00A23B3E" w:rsidRPr="0005585D" w:rsidRDefault="00A23B3E">
            <w:pPr>
              <w:rPr>
                <w:rFonts w:ascii="Arial" w:hAnsi="Arial" w:cs="Arial"/>
                <w:dstrike/>
                <w:kern w:val="15"/>
                <w:sz w:val="15"/>
                <w:szCs w:val="15"/>
              </w:rPr>
            </w:pPr>
            <w:r w:rsidRPr="0005585D">
              <w:rPr>
                <w:rFonts w:ascii="Arial" w:hAnsi="Arial" w:cs="Arial"/>
                <w:dstrike/>
                <w:kern w:val="15"/>
                <w:sz w:val="15"/>
                <w:szCs w:val="15"/>
              </w:rPr>
              <w:lastRenderedPageBreak/>
              <w:t xml:space="preserve">(indirizzo web, autorità o organismo di emanazione, riferimento preciso della documentazione): </w:t>
            </w:r>
          </w:p>
          <w:p w14:paraId="67D20CC7" w14:textId="77777777" w:rsidR="00A23B3E" w:rsidRPr="0005585D" w:rsidRDefault="00A23B3E">
            <w:pPr>
              <w:rPr>
                <w:dstrike/>
                <w:kern w:val="15"/>
              </w:rPr>
            </w:pPr>
            <w:r w:rsidRPr="0005585D">
              <w:rPr>
                <w:rFonts w:ascii="Arial" w:hAnsi="Arial" w:cs="Arial"/>
                <w:dstrike/>
                <w:kern w:val="15"/>
                <w:sz w:val="15"/>
                <w:szCs w:val="15"/>
              </w:rPr>
              <w:t>[…………..][……….…][………..…]</w:t>
            </w:r>
          </w:p>
        </w:tc>
      </w:tr>
    </w:tbl>
    <w:p w14:paraId="5C9F3277" w14:textId="77777777" w:rsidR="00A23B3E" w:rsidRDefault="00A23B3E">
      <w:pPr>
        <w:pStyle w:val="SectionTitle"/>
        <w:spacing w:before="0" w:after="0"/>
        <w:jc w:val="both"/>
        <w:rPr>
          <w:rFonts w:ascii="Arial" w:hAnsi="Arial" w:cs="Arial"/>
          <w:caps/>
          <w:sz w:val="15"/>
          <w:szCs w:val="15"/>
        </w:rPr>
      </w:pPr>
    </w:p>
    <w:p w14:paraId="625FF6E4" w14:textId="77777777" w:rsidR="00A23B3E" w:rsidRDefault="00A23B3E">
      <w:pPr>
        <w:pStyle w:val="Titolo1"/>
        <w:spacing w:before="0" w:after="0"/>
        <w:ind w:left="850"/>
        <w:rPr>
          <w:sz w:val="16"/>
          <w:szCs w:val="16"/>
        </w:rPr>
      </w:pPr>
    </w:p>
    <w:p w14:paraId="168F7421"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1866CDAA" w14:textId="77777777" w:rsidR="00A23B3E" w:rsidRPr="003A443E" w:rsidRDefault="00A23B3E">
      <w:pPr>
        <w:pStyle w:val="Titolo1"/>
        <w:spacing w:before="0" w:after="0"/>
        <w:ind w:left="850"/>
        <w:rPr>
          <w:color w:val="000000"/>
          <w:sz w:val="16"/>
          <w:szCs w:val="16"/>
        </w:rPr>
      </w:pPr>
    </w:p>
    <w:p w14:paraId="3AECA4A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CDCC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75C030" w14:textId="77777777"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5AAE47"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309587B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87F01" w14:textId="77777777" w:rsidR="00A23B3E" w:rsidRPr="00E24F56" w:rsidRDefault="00A23B3E">
            <w:pPr>
              <w:rPr>
                <w:rFonts w:ascii="Arial" w:hAnsi="Arial" w:cs="Arial"/>
                <w:dstrike/>
                <w:kern w:val="15"/>
                <w:sz w:val="15"/>
                <w:szCs w:val="15"/>
              </w:rPr>
            </w:pPr>
            <w:r w:rsidRPr="00E24F56">
              <w:rPr>
                <w:rFonts w:ascii="Arial" w:hAnsi="Arial" w:cs="Arial"/>
                <w:dstrike/>
                <w:color w:val="000000"/>
                <w:kern w:val="15"/>
                <w:sz w:val="15"/>
                <w:szCs w:val="15"/>
              </w:rPr>
              <w:t xml:space="preserve">1a) Unicamente per gli </w:t>
            </w:r>
            <w:r w:rsidRPr="00E24F56">
              <w:rPr>
                <w:rFonts w:ascii="Arial" w:hAnsi="Arial" w:cs="Arial"/>
                <w:b/>
                <w:dstrike/>
                <w:color w:val="000000"/>
                <w:kern w:val="15"/>
                <w:sz w:val="15"/>
                <w:szCs w:val="15"/>
              </w:rPr>
              <w:t xml:space="preserve">appalti pubblici di lavori, </w:t>
            </w:r>
            <w:r w:rsidRPr="00E24F56">
              <w:rPr>
                <w:rFonts w:ascii="Arial" w:hAnsi="Arial" w:cs="Arial"/>
                <w:dstrike/>
                <w:kern w:val="15"/>
                <w:sz w:val="15"/>
                <w:szCs w:val="15"/>
              </w:rPr>
              <w:t>durante il periodo di riferimento(</w:t>
            </w:r>
            <w:r w:rsidRPr="00E24F56">
              <w:rPr>
                <w:rStyle w:val="Rimandonotaapidipagina"/>
                <w:rFonts w:ascii="Arial" w:hAnsi="Arial" w:cs="Arial"/>
                <w:dstrike/>
                <w:kern w:val="15"/>
                <w:sz w:val="15"/>
                <w:szCs w:val="15"/>
              </w:rPr>
              <w:footnoteReference w:id="31"/>
            </w:r>
            <w:r w:rsidRPr="00E24F56">
              <w:rPr>
                <w:rFonts w:ascii="Arial" w:hAnsi="Arial" w:cs="Arial"/>
                <w:dstrike/>
                <w:kern w:val="15"/>
                <w:sz w:val="15"/>
                <w:szCs w:val="15"/>
              </w:rPr>
              <w:t xml:space="preserve">) l'operatore economico </w:t>
            </w:r>
            <w:r w:rsidRPr="00E24F56">
              <w:rPr>
                <w:rFonts w:ascii="Arial" w:hAnsi="Arial" w:cs="Arial"/>
                <w:b/>
                <w:dstrike/>
                <w:kern w:val="15"/>
                <w:sz w:val="15"/>
                <w:szCs w:val="15"/>
              </w:rPr>
              <w:t>ha eseguito i seguenti lavori del tipo specificato</w:t>
            </w:r>
            <w:r w:rsidRPr="00E24F56">
              <w:rPr>
                <w:rFonts w:ascii="Arial" w:hAnsi="Arial" w:cs="Arial"/>
                <w:dstrike/>
                <w:kern w:val="15"/>
                <w:sz w:val="15"/>
                <w:szCs w:val="15"/>
              </w:rPr>
              <w:t xml:space="preserve">: </w:t>
            </w:r>
          </w:p>
          <w:p w14:paraId="7CED4D75" w14:textId="77777777" w:rsidR="00A23B3E" w:rsidRPr="00E24F56" w:rsidRDefault="00A23B3E">
            <w:pPr>
              <w:rPr>
                <w:dstrike/>
                <w:kern w:val="15"/>
              </w:rPr>
            </w:pPr>
            <w:r w:rsidRPr="00E24F56">
              <w:rPr>
                <w:rFonts w:ascii="Arial" w:hAnsi="Arial" w:cs="Arial"/>
                <w:dstrike/>
                <w:kern w:val="15"/>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C18AB3" w14:textId="77777777" w:rsidR="00A23B3E" w:rsidRPr="00E24F56" w:rsidRDefault="00A23B3E">
            <w:pPr>
              <w:rPr>
                <w:rFonts w:ascii="Arial" w:hAnsi="Arial" w:cs="Arial"/>
                <w:dstrike/>
                <w:kern w:val="15"/>
                <w:sz w:val="15"/>
                <w:szCs w:val="15"/>
              </w:rPr>
            </w:pPr>
            <w:r w:rsidRPr="00E24F56">
              <w:rPr>
                <w:rFonts w:ascii="Arial" w:hAnsi="Arial" w:cs="Arial"/>
                <w:dstrike/>
                <w:kern w:val="15"/>
                <w:sz w:val="15"/>
                <w:szCs w:val="15"/>
              </w:rPr>
              <w:t>Numero di anni (periodo specificato nell'avviso o bando pertinente o nei documenti di gara): […]</w:t>
            </w:r>
            <w:r w:rsidRPr="00E24F56">
              <w:rPr>
                <w:rFonts w:ascii="Arial" w:hAnsi="Arial" w:cs="Arial"/>
                <w:dstrike/>
                <w:kern w:val="15"/>
                <w:sz w:val="15"/>
                <w:szCs w:val="15"/>
              </w:rPr>
              <w:br/>
              <w:t>Lavori:  [……]</w:t>
            </w:r>
            <w:r w:rsidRPr="00E24F56">
              <w:rPr>
                <w:rFonts w:ascii="Arial" w:hAnsi="Arial" w:cs="Arial"/>
                <w:dstrike/>
                <w:kern w:val="15"/>
                <w:sz w:val="15"/>
                <w:szCs w:val="15"/>
              </w:rPr>
              <w:br/>
            </w:r>
            <w:r w:rsidRPr="00E24F56">
              <w:rPr>
                <w:rFonts w:ascii="Arial" w:hAnsi="Arial" w:cs="Arial"/>
                <w:dstrike/>
                <w:kern w:val="15"/>
                <w:sz w:val="15"/>
                <w:szCs w:val="15"/>
              </w:rPr>
              <w:br/>
              <w:t xml:space="preserve">(indirizzo web, autorità o organismo di emanazione, riferimento preciso della documentazione): </w:t>
            </w:r>
          </w:p>
          <w:p w14:paraId="39F2BEFB" w14:textId="77777777" w:rsidR="00A23B3E" w:rsidRPr="00E24F56" w:rsidRDefault="00A23B3E">
            <w:pPr>
              <w:rPr>
                <w:dstrike/>
                <w:kern w:val="15"/>
              </w:rPr>
            </w:pPr>
            <w:r w:rsidRPr="00E24F56">
              <w:rPr>
                <w:rFonts w:ascii="Arial" w:hAnsi="Arial" w:cs="Arial"/>
                <w:dstrike/>
                <w:kern w:val="15"/>
                <w:sz w:val="15"/>
                <w:szCs w:val="15"/>
              </w:rPr>
              <w:t>[…………][………..…][……….…]</w:t>
            </w:r>
          </w:p>
        </w:tc>
      </w:tr>
      <w:tr w:rsidR="00A23B3E" w14:paraId="501E2338" w14:textId="77777777" w:rsidTr="00E24F56">
        <w:trPr>
          <w:trHeight w:val="27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852E5B" w14:textId="77777777" w:rsidR="00A23B3E" w:rsidRPr="005863BF" w:rsidRDefault="00A23B3E">
            <w:pPr>
              <w:ind w:left="426" w:hanging="426"/>
              <w:rPr>
                <w:rFonts w:ascii="Arial" w:hAnsi="Arial" w:cs="Arial"/>
                <w:dstrike/>
                <w:sz w:val="14"/>
                <w:szCs w:val="14"/>
              </w:rPr>
            </w:pPr>
            <w:r w:rsidRPr="005863BF">
              <w:rPr>
                <w:rFonts w:ascii="Arial" w:hAnsi="Arial" w:cs="Arial"/>
                <w:dstrike/>
                <w:sz w:val="15"/>
                <w:szCs w:val="15"/>
              </w:rPr>
              <w:t xml:space="preserve">1b)    Unicamente per gli </w:t>
            </w:r>
            <w:r w:rsidRPr="005863BF">
              <w:rPr>
                <w:rFonts w:ascii="Arial" w:hAnsi="Arial" w:cs="Arial"/>
                <w:b/>
                <w:i/>
                <w:dstrike/>
                <w:sz w:val="15"/>
                <w:szCs w:val="15"/>
              </w:rPr>
              <w:t>appalti pubblici di forniture e di servizi</w:t>
            </w:r>
            <w:r w:rsidRPr="005863BF">
              <w:rPr>
                <w:rFonts w:ascii="Arial" w:hAnsi="Arial" w:cs="Arial"/>
                <w:dstrike/>
                <w:sz w:val="15"/>
                <w:szCs w:val="15"/>
              </w:rPr>
              <w:t>:</w:t>
            </w:r>
            <w:r w:rsidRPr="005863BF">
              <w:rPr>
                <w:rFonts w:ascii="Arial" w:hAnsi="Arial" w:cs="Arial"/>
                <w:dstrike/>
                <w:sz w:val="15"/>
                <w:szCs w:val="15"/>
                <w:shd w:val="clear" w:color="auto" w:fill="BFBFBF"/>
              </w:rPr>
              <w:br/>
            </w:r>
          </w:p>
          <w:p w14:paraId="57504AF3" w14:textId="77777777" w:rsidR="00A23B3E" w:rsidRPr="005863BF" w:rsidRDefault="00A23B3E">
            <w:pPr>
              <w:ind w:left="426" w:hanging="426"/>
              <w:rPr>
                <w:dstrike/>
              </w:rPr>
            </w:pPr>
            <w:r w:rsidRPr="005863BF">
              <w:rPr>
                <w:rFonts w:ascii="Arial" w:hAnsi="Arial" w:cs="Arial"/>
                <w:dstrike/>
                <w:sz w:val="14"/>
                <w:szCs w:val="14"/>
              </w:rPr>
              <w:t xml:space="preserve">           Durante il periodo di riferimento l'operatore economico </w:t>
            </w:r>
            <w:r w:rsidRPr="005863BF">
              <w:rPr>
                <w:rFonts w:ascii="Arial" w:hAnsi="Arial" w:cs="Arial"/>
                <w:b/>
                <w:dstrike/>
                <w:sz w:val="14"/>
                <w:szCs w:val="14"/>
              </w:rPr>
              <w:t xml:space="preserve">ha </w:t>
            </w:r>
            <w:r w:rsidRPr="005863BF">
              <w:rPr>
                <w:rFonts w:ascii="Arial" w:hAnsi="Arial" w:cs="Arial"/>
                <w:b/>
                <w:dstrike/>
                <w:kern w:val="14"/>
                <w:sz w:val="14"/>
                <w:szCs w:val="14"/>
              </w:rPr>
              <w:t xml:space="preserve">consegnato le seguenti forniture principali del tipo specificato o </w:t>
            </w:r>
            <w:r w:rsidRPr="005863BF">
              <w:rPr>
                <w:rFonts w:ascii="Arial" w:hAnsi="Arial" w:cs="Arial"/>
                <w:b/>
                <w:dstrike/>
                <w:sz w:val="14"/>
                <w:szCs w:val="14"/>
              </w:rPr>
              <w:t xml:space="preserve">prestato i seguenti servizi principali del tipo specificato: </w:t>
            </w:r>
            <w:r w:rsidRPr="005863BF">
              <w:rPr>
                <w:rFonts w:ascii="Arial" w:hAnsi="Arial" w:cs="Arial"/>
                <w:dstrike/>
                <w:sz w:val="14"/>
                <w:szCs w:val="14"/>
              </w:rPr>
              <w:t>Indicare nell'elenco gli importi, le date e i destinatari, pubblici o privati(</w:t>
            </w:r>
            <w:r w:rsidRPr="005863BF">
              <w:rPr>
                <w:rStyle w:val="Rimandonotaapidipagina"/>
                <w:rFonts w:ascii="Arial" w:hAnsi="Arial" w:cs="Arial"/>
                <w:dstrike/>
                <w:sz w:val="14"/>
                <w:szCs w:val="14"/>
              </w:rPr>
              <w:footnoteReference w:id="32"/>
            </w:r>
            <w:r w:rsidRPr="005863BF">
              <w:rPr>
                <w:rFonts w:ascii="Arial" w:hAnsi="Arial" w:cs="Arial"/>
                <w:dstrike/>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5829B7" w14:textId="77777777" w:rsidR="00A23B3E" w:rsidRPr="005863BF" w:rsidRDefault="00A23B3E">
            <w:pPr>
              <w:rPr>
                <w:rFonts w:ascii="Arial" w:hAnsi="Arial" w:cs="Arial"/>
                <w:dstrike/>
                <w:sz w:val="15"/>
                <w:szCs w:val="15"/>
              </w:rPr>
            </w:pPr>
            <w:r w:rsidRPr="005863BF">
              <w:rPr>
                <w:rFonts w:ascii="Arial" w:hAnsi="Arial" w:cs="Arial"/>
                <w:dstrike/>
                <w:sz w:val="15"/>
                <w:szCs w:val="15"/>
              </w:rPr>
              <w:t xml:space="preserve">Numero di anni (periodo specificato nell'avviso o bando pertinente o nei documenti di gara): </w:t>
            </w:r>
          </w:p>
          <w:p w14:paraId="5745185D" w14:textId="77777777" w:rsidR="00A23B3E" w:rsidRPr="005863BF" w:rsidRDefault="00A23B3E">
            <w:pPr>
              <w:rPr>
                <w:rFonts w:ascii="Arial" w:hAnsi="Arial" w:cs="Arial"/>
                <w:dstrike/>
                <w:sz w:val="15"/>
                <w:szCs w:val="15"/>
              </w:rPr>
            </w:pPr>
            <w:r w:rsidRPr="005863BF">
              <w:rPr>
                <w:rFonts w:ascii="Arial" w:hAnsi="Arial" w:cs="Arial"/>
                <w:dstrike/>
                <w:sz w:val="15"/>
                <w:szCs w:val="15"/>
              </w:rPr>
              <w:t>[……………..]</w:t>
            </w:r>
          </w:p>
          <w:p w14:paraId="339E0477" w14:textId="77777777" w:rsidR="00A23B3E" w:rsidRPr="005863BF" w:rsidRDefault="00A23B3E">
            <w:pPr>
              <w:rPr>
                <w:rFonts w:ascii="Arial" w:hAnsi="Arial" w:cs="Arial"/>
                <w:dstrike/>
                <w:sz w:val="15"/>
                <w:szCs w:val="15"/>
              </w:rPr>
            </w:pPr>
          </w:p>
        </w:tc>
      </w:tr>
      <w:tr w:rsidR="00A23B3E" w14:paraId="518CDD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39FAF4" w14:textId="77777777" w:rsidR="00A23B3E" w:rsidRPr="00E24F56" w:rsidRDefault="00A23B3E">
            <w:pPr>
              <w:ind w:left="426" w:hanging="426"/>
              <w:rPr>
                <w:rFonts w:ascii="Arial" w:hAnsi="Arial" w:cs="Arial"/>
                <w:dstrike/>
                <w:kern w:val="15"/>
                <w:sz w:val="15"/>
                <w:szCs w:val="15"/>
              </w:rPr>
            </w:pPr>
            <w:r w:rsidRPr="00E24F56">
              <w:rPr>
                <w:rFonts w:ascii="Arial" w:hAnsi="Arial" w:cs="Arial"/>
                <w:dstrike/>
                <w:kern w:val="15"/>
                <w:sz w:val="15"/>
                <w:szCs w:val="15"/>
              </w:rPr>
              <w:t xml:space="preserve">2)    Può disporre dei seguenti </w:t>
            </w:r>
            <w:r w:rsidRPr="00E24F56">
              <w:rPr>
                <w:rFonts w:ascii="Arial" w:hAnsi="Arial" w:cs="Arial"/>
                <w:b/>
                <w:dstrike/>
                <w:kern w:val="15"/>
                <w:sz w:val="15"/>
                <w:szCs w:val="15"/>
              </w:rPr>
              <w:t xml:space="preserve">tecnici o organismi tecnici </w:t>
            </w:r>
            <w:r w:rsidRPr="00E24F56">
              <w:rPr>
                <w:rFonts w:ascii="Arial" w:hAnsi="Arial" w:cs="Arial"/>
                <w:dstrike/>
                <w:kern w:val="15"/>
                <w:sz w:val="15"/>
                <w:szCs w:val="15"/>
              </w:rPr>
              <w:t>(</w:t>
            </w:r>
            <w:r w:rsidRPr="00E24F56">
              <w:rPr>
                <w:rStyle w:val="Rimandonotaapidipagina"/>
                <w:rFonts w:ascii="Arial" w:hAnsi="Arial" w:cs="Arial"/>
                <w:dstrike/>
                <w:kern w:val="15"/>
                <w:sz w:val="15"/>
                <w:szCs w:val="15"/>
              </w:rPr>
              <w:footnoteReference w:id="33"/>
            </w:r>
            <w:r w:rsidRPr="00E24F56">
              <w:rPr>
                <w:rFonts w:ascii="Arial" w:hAnsi="Arial" w:cs="Arial"/>
                <w:dstrike/>
                <w:kern w:val="15"/>
                <w:sz w:val="15"/>
                <w:szCs w:val="15"/>
              </w:rPr>
              <w:t>), citando in particolare quelli responsabili del controllo della qualità:</w:t>
            </w:r>
          </w:p>
          <w:p w14:paraId="5E5D33C9" w14:textId="77777777" w:rsidR="00A23B3E" w:rsidRPr="00E24F56" w:rsidRDefault="00A23B3E">
            <w:pPr>
              <w:ind w:left="426"/>
              <w:rPr>
                <w:dstrike/>
                <w:kern w:val="15"/>
              </w:rPr>
            </w:pPr>
            <w:r w:rsidRPr="00E24F56">
              <w:rPr>
                <w:rFonts w:ascii="Arial" w:hAnsi="Arial" w:cs="Arial"/>
                <w:dstrike/>
                <w:kern w:val="15"/>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89B5C" w14:textId="77777777" w:rsidR="00A23B3E" w:rsidRPr="00E24F56" w:rsidRDefault="00A23B3E">
            <w:pPr>
              <w:rPr>
                <w:dstrike/>
                <w:kern w:val="15"/>
              </w:rPr>
            </w:pPr>
            <w:r w:rsidRPr="00E24F56">
              <w:rPr>
                <w:rFonts w:ascii="Arial" w:hAnsi="Arial" w:cs="Arial"/>
                <w:dstrike/>
                <w:kern w:val="15"/>
                <w:sz w:val="15"/>
                <w:szCs w:val="15"/>
              </w:rPr>
              <w:t>[……..……]</w:t>
            </w:r>
            <w:r w:rsidRPr="00E24F56">
              <w:rPr>
                <w:rFonts w:ascii="Arial" w:hAnsi="Arial" w:cs="Arial"/>
                <w:dstrike/>
                <w:kern w:val="15"/>
                <w:sz w:val="15"/>
                <w:szCs w:val="15"/>
              </w:rPr>
              <w:br/>
            </w:r>
            <w:r w:rsidRPr="00E24F56">
              <w:rPr>
                <w:rFonts w:ascii="Arial" w:hAnsi="Arial" w:cs="Arial"/>
                <w:dstrike/>
                <w:kern w:val="15"/>
                <w:sz w:val="15"/>
                <w:szCs w:val="15"/>
              </w:rPr>
              <w:br/>
            </w:r>
            <w:r w:rsidRPr="00E24F56">
              <w:rPr>
                <w:rFonts w:ascii="Arial" w:hAnsi="Arial" w:cs="Arial"/>
                <w:dstrike/>
                <w:kern w:val="15"/>
                <w:sz w:val="15"/>
                <w:szCs w:val="15"/>
              </w:rPr>
              <w:br/>
            </w:r>
            <w:r w:rsidRPr="00E24F56">
              <w:rPr>
                <w:rFonts w:ascii="Arial" w:hAnsi="Arial" w:cs="Arial"/>
                <w:dstrike/>
                <w:kern w:val="15"/>
                <w:sz w:val="15"/>
                <w:szCs w:val="15"/>
              </w:rPr>
              <w:br/>
              <w:t>[……….…]</w:t>
            </w:r>
          </w:p>
        </w:tc>
      </w:tr>
      <w:tr w:rsidR="00A23B3E" w14:paraId="3A5AF5B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0C2A7C" w14:textId="77777777" w:rsidR="00A23B3E" w:rsidRPr="00E24F56" w:rsidRDefault="00A23B3E">
            <w:pPr>
              <w:ind w:left="426" w:hanging="426"/>
              <w:rPr>
                <w:dstrike/>
                <w:kern w:val="15"/>
              </w:rPr>
            </w:pPr>
            <w:r w:rsidRPr="00E24F56">
              <w:rPr>
                <w:rFonts w:ascii="Arial" w:hAnsi="Arial" w:cs="Arial"/>
                <w:dstrike/>
                <w:kern w:val="15"/>
                <w:sz w:val="15"/>
                <w:szCs w:val="15"/>
              </w:rPr>
              <w:t xml:space="preserve">3)   Utilizza le seguenti </w:t>
            </w:r>
            <w:r w:rsidRPr="00E24F56">
              <w:rPr>
                <w:rFonts w:ascii="Arial" w:hAnsi="Arial" w:cs="Arial"/>
                <w:b/>
                <w:dstrike/>
                <w:kern w:val="15"/>
                <w:sz w:val="15"/>
                <w:szCs w:val="15"/>
              </w:rPr>
              <w:t xml:space="preserve">attrezzature tecniche e adotta le seguenti misure per garantire la qualità </w:t>
            </w:r>
            <w:r w:rsidRPr="00E24F56">
              <w:rPr>
                <w:rFonts w:ascii="Arial" w:hAnsi="Arial" w:cs="Arial"/>
                <w:dstrike/>
                <w:kern w:val="15"/>
                <w:sz w:val="15"/>
                <w:szCs w:val="15"/>
              </w:rPr>
              <w:t xml:space="preserve">e dispone degli </w:t>
            </w:r>
            <w:r w:rsidRPr="00E24F56">
              <w:rPr>
                <w:rFonts w:ascii="Arial" w:hAnsi="Arial" w:cs="Arial"/>
                <w:b/>
                <w:dstrike/>
                <w:kern w:val="15"/>
                <w:sz w:val="15"/>
                <w:szCs w:val="15"/>
              </w:rPr>
              <w:t>strumenti di studio e ricerca</w:t>
            </w:r>
            <w:r w:rsidRPr="00E24F56">
              <w:rPr>
                <w:rFonts w:ascii="Arial" w:hAnsi="Arial" w:cs="Arial"/>
                <w:dstrike/>
                <w:kern w:val="15"/>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C69551" w14:textId="77777777" w:rsidR="00A23B3E" w:rsidRPr="00E24F56" w:rsidRDefault="00A23B3E">
            <w:pPr>
              <w:rPr>
                <w:dstrike/>
                <w:kern w:val="15"/>
              </w:rPr>
            </w:pPr>
            <w:r w:rsidRPr="00E24F56">
              <w:rPr>
                <w:rFonts w:ascii="Arial" w:hAnsi="Arial" w:cs="Arial"/>
                <w:dstrike/>
                <w:kern w:val="15"/>
                <w:sz w:val="15"/>
                <w:szCs w:val="15"/>
              </w:rPr>
              <w:t>[……….…]</w:t>
            </w:r>
          </w:p>
        </w:tc>
      </w:tr>
      <w:tr w:rsidR="00A23B3E" w14:paraId="56D2ED8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91CE58" w14:textId="77777777" w:rsidR="00A23B3E" w:rsidRPr="00E24F56" w:rsidRDefault="00A23B3E">
            <w:pPr>
              <w:ind w:left="426" w:hanging="426"/>
              <w:rPr>
                <w:dstrike/>
                <w:kern w:val="15"/>
              </w:rPr>
            </w:pPr>
            <w:r w:rsidRPr="00E24F56">
              <w:rPr>
                <w:rFonts w:ascii="Arial" w:hAnsi="Arial" w:cs="Arial"/>
                <w:dstrike/>
                <w:kern w:val="15"/>
                <w:sz w:val="15"/>
                <w:szCs w:val="15"/>
              </w:rPr>
              <w:t xml:space="preserve">4)  Potrà applicare i seguenti </w:t>
            </w:r>
            <w:r w:rsidRPr="00E24F56">
              <w:rPr>
                <w:rFonts w:ascii="Arial" w:hAnsi="Arial" w:cs="Arial"/>
                <w:b/>
                <w:dstrike/>
                <w:kern w:val="15"/>
                <w:sz w:val="15"/>
                <w:szCs w:val="15"/>
              </w:rPr>
              <w:t>sistemi di gestione e di tracciabilità della catena di approvvigionamento</w:t>
            </w:r>
            <w:r w:rsidRPr="00E24F56">
              <w:rPr>
                <w:rFonts w:ascii="Arial" w:hAnsi="Arial" w:cs="Arial"/>
                <w:dstrike/>
                <w:kern w:val="15"/>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A5D46B" w14:textId="77777777" w:rsidR="00A23B3E" w:rsidRPr="00E24F56" w:rsidRDefault="00A23B3E">
            <w:pPr>
              <w:rPr>
                <w:dstrike/>
                <w:kern w:val="15"/>
              </w:rPr>
            </w:pPr>
            <w:r w:rsidRPr="00E24F56">
              <w:rPr>
                <w:rFonts w:ascii="Arial" w:hAnsi="Arial" w:cs="Arial"/>
                <w:dstrike/>
                <w:kern w:val="15"/>
                <w:sz w:val="15"/>
                <w:szCs w:val="15"/>
              </w:rPr>
              <w:t>[……….…]</w:t>
            </w:r>
          </w:p>
        </w:tc>
      </w:tr>
      <w:tr w:rsidR="00A23B3E" w14:paraId="3E049C3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F3A04" w14:textId="77777777" w:rsidR="00A23B3E" w:rsidRPr="00E24F56" w:rsidRDefault="00A23B3E">
            <w:pPr>
              <w:ind w:left="426" w:hanging="426"/>
              <w:rPr>
                <w:rFonts w:ascii="Arial" w:hAnsi="Arial" w:cs="Arial"/>
                <w:dstrike/>
                <w:kern w:val="15"/>
                <w:sz w:val="15"/>
                <w:szCs w:val="15"/>
              </w:rPr>
            </w:pPr>
            <w:r w:rsidRPr="00E24F56">
              <w:rPr>
                <w:rFonts w:ascii="Arial" w:hAnsi="Arial" w:cs="Arial"/>
                <w:dstrike/>
                <w:kern w:val="15"/>
                <w:sz w:val="15"/>
                <w:szCs w:val="15"/>
              </w:rPr>
              <w:t>5)</w:t>
            </w:r>
            <w:r w:rsidRPr="00E24F56">
              <w:rPr>
                <w:rFonts w:ascii="Arial" w:hAnsi="Arial" w:cs="Arial"/>
                <w:b/>
                <w:dstrike/>
                <w:kern w:val="15"/>
                <w:sz w:val="15"/>
                <w:szCs w:val="15"/>
              </w:rPr>
              <w:t xml:space="preserve">       Per la fornitura di prodotti o la prestazione di servizi complessi o, eccezionalmente, di prodotti o servizi richiesti per una finalità particolare:</w:t>
            </w:r>
            <w:r w:rsidRPr="00E24F56">
              <w:rPr>
                <w:rFonts w:ascii="Arial" w:hAnsi="Arial" w:cs="Arial"/>
                <w:b/>
                <w:dstrike/>
                <w:kern w:val="15"/>
                <w:sz w:val="15"/>
                <w:szCs w:val="15"/>
                <w:shd w:val="clear" w:color="auto" w:fill="BFBFBF"/>
              </w:rPr>
              <w:br/>
            </w:r>
          </w:p>
          <w:p w14:paraId="1891B3D3" w14:textId="77777777" w:rsidR="00A23B3E" w:rsidRPr="00E24F56" w:rsidRDefault="00A23B3E">
            <w:pPr>
              <w:ind w:left="426"/>
              <w:rPr>
                <w:dstrike/>
                <w:kern w:val="15"/>
              </w:rPr>
            </w:pPr>
            <w:r w:rsidRPr="00E24F56">
              <w:rPr>
                <w:rFonts w:ascii="Arial" w:hAnsi="Arial" w:cs="Arial"/>
                <w:dstrike/>
                <w:kern w:val="15"/>
                <w:sz w:val="15"/>
                <w:szCs w:val="15"/>
              </w:rPr>
              <w:t xml:space="preserve">L'operatore economico </w:t>
            </w:r>
            <w:r w:rsidRPr="00E24F56">
              <w:rPr>
                <w:rFonts w:ascii="Arial" w:hAnsi="Arial" w:cs="Arial"/>
                <w:b/>
                <w:dstrike/>
                <w:kern w:val="15"/>
                <w:sz w:val="15"/>
                <w:szCs w:val="15"/>
              </w:rPr>
              <w:t>consentirà</w:t>
            </w:r>
            <w:r w:rsidRPr="00E24F56">
              <w:rPr>
                <w:rFonts w:ascii="Arial" w:hAnsi="Arial" w:cs="Arial"/>
                <w:dstrike/>
                <w:kern w:val="15"/>
                <w:sz w:val="15"/>
                <w:szCs w:val="15"/>
              </w:rPr>
              <w:t xml:space="preserve"> l'esecuzione di </w:t>
            </w:r>
            <w:r w:rsidRPr="00E24F56">
              <w:rPr>
                <w:rFonts w:ascii="Arial" w:hAnsi="Arial" w:cs="Arial"/>
                <w:b/>
                <w:dstrike/>
                <w:kern w:val="15"/>
                <w:sz w:val="15"/>
                <w:szCs w:val="15"/>
              </w:rPr>
              <w:t>verifiche</w:t>
            </w:r>
            <w:r w:rsidRPr="00E24F56">
              <w:rPr>
                <w:rFonts w:ascii="Arial" w:hAnsi="Arial" w:cs="Arial"/>
                <w:dstrike/>
                <w:kern w:val="15"/>
                <w:sz w:val="15"/>
                <w:szCs w:val="15"/>
              </w:rPr>
              <w:t>(</w:t>
            </w:r>
            <w:r w:rsidRPr="00E24F56">
              <w:rPr>
                <w:rStyle w:val="Rimandonotaapidipagina"/>
                <w:rFonts w:ascii="Arial" w:hAnsi="Arial" w:cs="Arial"/>
                <w:dstrike/>
                <w:kern w:val="15"/>
                <w:sz w:val="15"/>
                <w:szCs w:val="15"/>
              </w:rPr>
              <w:footnoteReference w:id="34"/>
            </w:r>
            <w:r w:rsidRPr="00E24F56">
              <w:rPr>
                <w:rFonts w:ascii="Arial" w:hAnsi="Arial" w:cs="Arial"/>
                <w:dstrike/>
                <w:kern w:val="15"/>
                <w:sz w:val="15"/>
                <w:szCs w:val="15"/>
              </w:rPr>
              <w:t>) delle sue capacità di</w:t>
            </w:r>
            <w:r w:rsidRPr="00E24F56">
              <w:rPr>
                <w:rFonts w:ascii="Arial" w:hAnsi="Arial" w:cs="Arial"/>
                <w:b/>
                <w:dstrike/>
                <w:kern w:val="15"/>
                <w:sz w:val="15"/>
                <w:szCs w:val="15"/>
              </w:rPr>
              <w:t xml:space="preserve"> produzione</w:t>
            </w:r>
            <w:r w:rsidRPr="00E24F56">
              <w:rPr>
                <w:rFonts w:ascii="Arial" w:hAnsi="Arial" w:cs="Arial"/>
                <w:dstrike/>
                <w:kern w:val="15"/>
                <w:sz w:val="15"/>
                <w:szCs w:val="15"/>
              </w:rPr>
              <w:t xml:space="preserve"> o </w:t>
            </w:r>
            <w:r w:rsidRPr="00E24F56">
              <w:rPr>
                <w:rFonts w:ascii="Arial" w:hAnsi="Arial" w:cs="Arial"/>
                <w:b/>
                <w:dstrike/>
                <w:kern w:val="15"/>
                <w:sz w:val="15"/>
                <w:szCs w:val="15"/>
              </w:rPr>
              <w:t>strutture tecniche</w:t>
            </w:r>
            <w:r w:rsidRPr="00E24F56">
              <w:rPr>
                <w:rFonts w:ascii="Arial" w:hAnsi="Arial" w:cs="Arial"/>
                <w:dstrike/>
                <w:kern w:val="15"/>
                <w:sz w:val="15"/>
                <w:szCs w:val="15"/>
              </w:rPr>
              <w:t xml:space="preserve"> e, se necessario, degli </w:t>
            </w:r>
            <w:r w:rsidRPr="00E24F56">
              <w:rPr>
                <w:rFonts w:ascii="Arial" w:hAnsi="Arial" w:cs="Arial"/>
                <w:b/>
                <w:dstrike/>
                <w:kern w:val="15"/>
                <w:sz w:val="15"/>
                <w:szCs w:val="15"/>
              </w:rPr>
              <w:t xml:space="preserve">strumenti di studio e di </w:t>
            </w:r>
            <w:r w:rsidRPr="00E24F56">
              <w:rPr>
                <w:rFonts w:ascii="Arial" w:hAnsi="Arial" w:cs="Arial"/>
                <w:b/>
                <w:dstrike/>
                <w:kern w:val="15"/>
                <w:sz w:val="15"/>
                <w:szCs w:val="15"/>
              </w:rPr>
              <w:lastRenderedPageBreak/>
              <w:t>ricerca</w:t>
            </w:r>
            <w:r w:rsidRPr="00E24F56">
              <w:rPr>
                <w:rFonts w:ascii="Arial" w:hAnsi="Arial" w:cs="Arial"/>
                <w:dstrike/>
                <w:kern w:val="15"/>
                <w:sz w:val="15"/>
                <w:szCs w:val="15"/>
              </w:rPr>
              <w:t xml:space="preserve"> di cui egli dispone, nonché delle </w:t>
            </w:r>
            <w:r w:rsidRPr="00E24F56">
              <w:rPr>
                <w:rFonts w:ascii="Arial" w:hAnsi="Arial" w:cs="Arial"/>
                <w:b/>
                <w:dstrike/>
                <w:kern w:val="15"/>
                <w:sz w:val="15"/>
                <w:szCs w:val="15"/>
              </w:rPr>
              <w:t>misure adottate per garantire la qualità</w:t>
            </w:r>
            <w:r w:rsidRPr="00E24F56">
              <w:rPr>
                <w:rFonts w:ascii="Arial" w:hAnsi="Arial" w:cs="Arial"/>
                <w:dstrike/>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AC6F9C" w14:textId="77777777" w:rsidR="00A23B3E" w:rsidRPr="00E24F56" w:rsidRDefault="00A23B3E">
            <w:pPr>
              <w:rPr>
                <w:rFonts w:ascii="Arial" w:hAnsi="Arial" w:cs="Arial"/>
                <w:dstrike/>
                <w:kern w:val="15"/>
                <w:sz w:val="15"/>
                <w:szCs w:val="15"/>
              </w:rPr>
            </w:pPr>
            <w:r w:rsidRPr="00E24F56">
              <w:rPr>
                <w:rFonts w:ascii="Arial" w:hAnsi="Arial" w:cs="Arial"/>
                <w:dstrike/>
                <w:kern w:val="15"/>
                <w:sz w:val="15"/>
                <w:szCs w:val="15"/>
              </w:rPr>
              <w:lastRenderedPageBreak/>
              <w:br/>
            </w:r>
            <w:r w:rsidRPr="00E24F56">
              <w:rPr>
                <w:rFonts w:ascii="Arial" w:hAnsi="Arial" w:cs="Arial"/>
                <w:dstrike/>
                <w:kern w:val="15"/>
                <w:sz w:val="15"/>
                <w:szCs w:val="15"/>
              </w:rPr>
              <w:br/>
            </w:r>
          </w:p>
          <w:p w14:paraId="7A4271DC" w14:textId="77777777" w:rsidR="00A23B3E" w:rsidRPr="00E24F56" w:rsidRDefault="00A23B3E">
            <w:pPr>
              <w:rPr>
                <w:rFonts w:ascii="Arial" w:hAnsi="Arial" w:cs="Arial"/>
                <w:dstrike/>
                <w:kern w:val="15"/>
                <w:sz w:val="15"/>
                <w:szCs w:val="15"/>
              </w:rPr>
            </w:pPr>
            <w:r w:rsidRPr="00E24F56">
              <w:rPr>
                <w:rFonts w:ascii="Arial" w:hAnsi="Arial" w:cs="Arial"/>
                <w:dstrike/>
                <w:kern w:val="15"/>
                <w:sz w:val="15"/>
                <w:szCs w:val="15"/>
              </w:rPr>
              <w:br/>
              <w:t>[ ] Sì [ ] No</w:t>
            </w:r>
          </w:p>
          <w:p w14:paraId="6216FBFB" w14:textId="77777777" w:rsidR="00350D7E" w:rsidRPr="00E24F56" w:rsidRDefault="00350D7E">
            <w:pPr>
              <w:rPr>
                <w:rFonts w:ascii="Arial" w:hAnsi="Arial" w:cs="Arial"/>
                <w:dstrike/>
                <w:kern w:val="15"/>
                <w:sz w:val="15"/>
                <w:szCs w:val="15"/>
              </w:rPr>
            </w:pPr>
          </w:p>
          <w:p w14:paraId="26CDBE27" w14:textId="77777777" w:rsidR="00350D7E" w:rsidRPr="00E24F56" w:rsidRDefault="00350D7E">
            <w:pPr>
              <w:rPr>
                <w:dstrike/>
                <w:kern w:val="15"/>
              </w:rPr>
            </w:pPr>
          </w:p>
        </w:tc>
      </w:tr>
      <w:tr w:rsidR="00A23B3E" w14:paraId="525526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E98661" w14:textId="77777777" w:rsidR="00A23B3E" w:rsidRPr="006205C1" w:rsidRDefault="00A23B3E">
            <w:pPr>
              <w:ind w:left="426" w:hanging="426"/>
              <w:rPr>
                <w:rFonts w:ascii="Arial" w:hAnsi="Arial" w:cs="Arial"/>
                <w:dstrike/>
                <w:kern w:val="15"/>
                <w:sz w:val="15"/>
                <w:szCs w:val="15"/>
              </w:rPr>
            </w:pPr>
            <w:r w:rsidRPr="006205C1">
              <w:rPr>
                <w:rFonts w:ascii="Arial" w:hAnsi="Arial" w:cs="Arial"/>
                <w:dstrike/>
                <w:kern w:val="15"/>
                <w:sz w:val="15"/>
                <w:szCs w:val="15"/>
              </w:rPr>
              <w:lastRenderedPageBreak/>
              <w:t xml:space="preserve">6)       Indicare i </w:t>
            </w:r>
            <w:r w:rsidRPr="006205C1">
              <w:rPr>
                <w:rFonts w:ascii="Arial" w:hAnsi="Arial" w:cs="Arial"/>
                <w:b/>
                <w:dstrike/>
                <w:kern w:val="15"/>
                <w:sz w:val="15"/>
                <w:szCs w:val="15"/>
              </w:rPr>
              <w:t>titoli di studio e professionali</w:t>
            </w:r>
            <w:r w:rsidRPr="006205C1">
              <w:rPr>
                <w:rFonts w:ascii="Arial" w:hAnsi="Arial" w:cs="Arial"/>
                <w:dstrike/>
                <w:kern w:val="15"/>
                <w:sz w:val="15"/>
                <w:szCs w:val="15"/>
              </w:rPr>
              <w:t xml:space="preserve"> di cui sono in possesso:</w:t>
            </w:r>
          </w:p>
          <w:p w14:paraId="06D50B03" w14:textId="77777777" w:rsidR="00A23B3E" w:rsidRPr="006205C1" w:rsidRDefault="00A23B3E">
            <w:pPr>
              <w:rPr>
                <w:rFonts w:ascii="Arial" w:hAnsi="Arial" w:cs="Arial"/>
                <w:b/>
                <w:i/>
                <w:dstrike/>
                <w:kern w:val="15"/>
                <w:sz w:val="15"/>
                <w:szCs w:val="15"/>
              </w:rPr>
            </w:pPr>
            <w:r w:rsidRPr="006205C1">
              <w:rPr>
                <w:rFonts w:ascii="Arial" w:hAnsi="Arial" w:cs="Arial"/>
                <w:dstrike/>
                <w:kern w:val="15"/>
                <w:sz w:val="15"/>
                <w:szCs w:val="15"/>
              </w:rPr>
              <w:t>a)       lo stesso prestatore di servizi o imprenditore,</w:t>
            </w:r>
          </w:p>
          <w:p w14:paraId="3614286A" w14:textId="77777777" w:rsidR="00A23B3E" w:rsidRPr="006205C1" w:rsidRDefault="00A23B3E">
            <w:pPr>
              <w:ind w:left="426"/>
              <w:rPr>
                <w:rFonts w:ascii="Arial" w:hAnsi="Arial" w:cs="Arial"/>
                <w:dstrike/>
                <w:kern w:val="15"/>
                <w:sz w:val="15"/>
                <w:szCs w:val="15"/>
              </w:rPr>
            </w:pPr>
            <w:r w:rsidRPr="006205C1">
              <w:rPr>
                <w:rFonts w:ascii="Arial" w:hAnsi="Arial" w:cs="Arial"/>
                <w:b/>
                <w:i/>
                <w:dstrike/>
                <w:kern w:val="15"/>
                <w:sz w:val="15"/>
                <w:szCs w:val="15"/>
              </w:rPr>
              <w:t>e/o</w:t>
            </w:r>
            <w:r w:rsidRPr="006205C1">
              <w:rPr>
                <w:rFonts w:ascii="Arial" w:hAnsi="Arial" w:cs="Arial"/>
                <w:dstrike/>
                <w:kern w:val="15"/>
                <w:sz w:val="15"/>
                <w:szCs w:val="15"/>
              </w:rPr>
              <w:t xml:space="preserve"> (in funzione dei requisiti richiesti nell'avviso o bando pertinente o nei documenti di gara)</w:t>
            </w:r>
            <w:r w:rsidRPr="006205C1">
              <w:rPr>
                <w:rFonts w:ascii="Arial" w:hAnsi="Arial" w:cs="Arial"/>
                <w:dstrike/>
                <w:kern w:val="15"/>
                <w:sz w:val="15"/>
                <w:szCs w:val="15"/>
              </w:rPr>
              <w:br/>
            </w:r>
          </w:p>
          <w:p w14:paraId="3E5F386F" w14:textId="77777777" w:rsidR="00A23B3E" w:rsidRPr="006205C1" w:rsidRDefault="00A23B3E">
            <w:pPr>
              <w:ind w:left="426" w:hanging="426"/>
              <w:rPr>
                <w:dstrike/>
                <w:kern w:val="15"/>
              </w:rPr>
            </w:pPr>
            <w:r w:rsidRPr="006205C1">
              <w:rPr>
                <w:rFonts w:ascii="Arial" w:hAnsi="Arial" w:cs="Arial"/>
                <w:dstrike/>
                <w:kern w:val="15"/>
                <w:sz w:val="15"/>
                <w:szCs w:val="15"/>
              </w:rPr>
              <w:t xml:space="preserve">b)       </w:t>
            </w:r>
            <w:r w:rsidRPr="006205C1">
              <w:rPr>
                <w:rFonts w:ascii="Arial" w:hAnsi="Arial" w:cs="Arial"/>
                <w:dstrike/>
                <w:color w:val="000000"/>
                <w:kern w:val="15"/>
                <w:sz w:val="15"/>
                <w:szCs w:val="15"/>
              </w:rPr>
              <w:t>i componenti della struttura tecnica-operativa</w:t>
            </w:r>
            <w:r w:rsidR="00D64744" w:rsidRPr="006205C1">
              <w:rPr>
                <w:rFonts w:ascii="Arial" w:hAnsi="Arial" w:cs="Arial"/>
                <w:dstrike/>
                <w:color w:val="000000"/>
                <w:kern w:val="15"/>
                <w:sz w:val="15"/>
                <w:szCs w:val="15"/>
              </w:rPr>
              <w:t>/ gruppi di lavoro</w:t>
            </w:r>
            <w:r w:rsidRPr="006205C1">
              <w:rPr>
                <w:rFonts w:ascii="Arial" w:hAnsi="Arial" w:cs="Arial"/>
                <w:dstrike/>
                <w:color w:val="000000"/>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04D091"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br/>
            </w:r>
          </w:p>
          <w:p w14:paraId="61C22723"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br/>
              <w:t>a) [………..…]</w:t>
            </w:r>
            <w:r w:rsidRPr="006205C1">
              <w:rPr>
                <w:rFonts w:ascii="Arial" w:hAnsi="Arial" w:cs="Arial"/>
                <w:dstrike/>
                <w:kern w:val="15"/>
                <w:sz w:val="15"/>
                <w:szCs w:val="15"/>
              </w:rPr>
              <w:br/>
            </w:r>
            <w:r w:rsidRPr="006205C1">
              <w:rPr>
                <w:rFonts w:ascii="Arial" w:hAnsi="Arial" w:cs="Arial"/>
                <w:dstrike/>
                <w:kern w:val="15"/>
                <w:sz w:val="15"/>
                <w:szCs w:val="15"/>
              </w:rPr>
              <w:br/>
            </w:r>
          </w:p>
          <w:p w14:paraId="70644919" w14:textId="77777777" w:rsidR="00A23B3E" w:rsidRPr="006205C1" w:rsidRDefault="00A23B3E">
            <w:pPr>
              <w:rPr>
                <w:dstrike/>
                <w:kern w:val="15"/>
              </w:rPr>
            </w:pPr>
            <w:r w:rsidRPr="006205C1">
              <w:rPr>
                <w:rFonts w:ascii="Arial" w:hAnsi="Arial" w:cs="Arial"/>
                <w:dstrike/>
                <w:kern w:val="15"/>
                <w:sz w:val="15"/>
                <w:szCs w:val="15"/>
              </w:rPr>
              <w:br/>
              <w:t>b) [………..…]</w:t>
            </w:r>
          </w:p>
        </w:tc>
      </w:tr>
      <w:tr w:rsidR="00A23B3E" w14:paraId="2C9BD8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BA0947" w14:textId="77777777" w:rsidR="00A23B3E" w:rsidRPr="00E24F56" w:rsidRDefault="00A23B3E">
            <w:pPr>
              <w:ind w:left="426" w:hanging="426"/>
              <w:rPr>
                <w:dstrike/>
                <w:kern w:val="15"/>
              </w:rPr>
            </w:pPr>
            <w:r w:rsidRPr="00E24F56">
              <w:rPr>
                <w:rFonts w:ascii="Arial" w:hAnsi="Arial" w:cs="Arial"/>
                <w:dstrike/>
                <w:kern w:val="15"/>
                <w:sz w:val="15"/>
                <w:szCs w:val="15"/>
              </w:rPr>
              <w:t xml:space="preserve">7)       L'operatore economico potrà applicare durante l'esecuzione dell'appalto le seguenti </w:t>
            </w:r>
            <w:r w:rsidRPr="00E24F56">
              <w:rPr>
                <w:rFonts w:ascii="Arial" w:hAnsi="Arial" w:cs="Arial"/>
                <w:b/>
                <w:dstrike/>
                <w:kern w:val="15"/>
                <w:sz w:val="15"/>
                <w:szCs w:val="15"/>
              </w:rPr>
              <w:t>misure di gestione ambientale</w:t>
            </w:r>
            <w:r w:rsidRPr="00E24F56">
              <w:rPr>
                <w:rFonts w:ascii="Arial" w:hAnsi="Arial" w:cs="Arial"/>
                <w:dstrike/>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02AC61" w14:textId="77777777" w:rsidR="00A23B3E" w:rsidRPr="00E24F56" w:rsidRDefault="00A23B3E">
            <w:pPr>
              <w:rPr>
                <w:dstrike/>
                <w:kern w:val="15"/>
              </w:rPr>
            </w:pPr>
            <w:r w:rsidRPr="00E24F56">
              <w:rPr>
                <w:rFonts w:ascii="Arial" w:hAnsi="Arial" w:cs="Arial"/>
                <w:dstrike/>
                <w:kern w:val="15"/>
                <w:sz w:val="15"/>
                <w:szCs w:val="15"/>
              </w:rPr>
              <w:t>[…………..…]</w:t>
            </w:r>
          </w:p>
        </w:tc>
      </w:tr>
      <w:tr w:rsidR="00A23B3E" w14:paraId="22255F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DE1E8A" w14:textId="77777777" w:rsidR="00A23B3E" w:rsidRPr="008B0306" w:rsidRDefault="00A23B3E">
            <w:pPr>
              <w:spacing w:before="0" w:after="0"/>
              <w:ind w:left="426" w:hanging="426"/>
              <w:rPr>
                <w:dstrike/>
                <w:kern w:val="15"/>
              </w:rPr>
            </w:pPr>
            <w:r w:rsidRPr="008B0306">
              <w:rPr>
                <w:rFonts w:ascii="Arial" w:hAnsi="Arial" w:cs="Arial"/>
                <w:dstrike/>
                <w:kern w:val="15"/>
                <w:sz w:val="15"/>
                <w:szCs w:val="15"/>
              </w:rPr>
              <w:t>8)       L'</w:t>
            </w:r>
            <w:r w:rsidRPr="008B0306">
              <w:rPr>
                <w:rFonts w:ascii="Arial" w:hAnsi="Arial" w:cs="Arial"/>
                <w:b/>
                <w:dstrike/>
                <w:kern w:val="15"/>
                <w:sz w:val="15"/>
                <w:szCs w:val="15"/>
              </w:rPr>
              <w:t>organico medio annuo</w:t>
            </w:r>
            <w:r w:rsidRPr="008B0306">
              <w:rPr>
                <w:rFonts w:ascii="Arial" w:hAnsi="Arial" w:cs="Arial"/>
                <w:dstrike/>
                <w:kern w:val="15"/>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468C8A"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Anno, organico medio annuo:</w:t>
            </w:r>
          </w:p>
          <w:p w14:paraId="3A8A8671"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6F545DB6"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129C05F5"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069D3EC8"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Anno, numero di dirigenti</w:t>
            </w:r>
          </w:p>
          <w:p w14:paraId="597E29AA"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581142A3"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293645ED" w14:textId="77777777" w:rsidR="00A23B3E" w:rsidRPr="008B0306" w:rsidRDefault="00A23B3E">
            <w:pPr>
              <w:spacing w:before="0" w:after="0"/>
              <w:rPr>
                <w:dstrike/>
                <w:kern w:val="15"/>
              </w:rPr>
            </w:pPr>
            <w:r w:rsidRPr="008B0306">
              <w:rPr>
                <w:rFonts w:ascii="Arial" w:hAnsi="Arial" w:cs="Arial"/>
                <w:dstrike/>
                <w:kern w:val="15"/>
                <w:sz w:val="15"/>
                <w:szCs w:val="15"/>
              </w:rPr>
              <w:t>[…………],[……..…]</w:t>
            </w:r>
          </w:p>
        </w:tc>
      </w:tr>
      <w:tr w:rsidR="00A23B3E" w14:paraId="4162BC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C7D9C3" w14:textId="77777777" w:rsidR="00A23B3E" w:rsidRPr="008B0306" w:rsidRDefault="00A23B3E">
            <w:pPr>
              <w:ind w:left="426" w:hanging="426"/>
              <w:rPr>
                <w:dstrike/>
                <w:kern w:val="15"/>
              </w:rPr>
            </w:pPr>
            <w:r w:rsidRPr="008B0306">
              <w:rPr>
                <w:rFonts w:ascii="Arial" w:hAnsi="Arial" w:cs="Arial"/>
                <w:dstrike/>
                <w:kern w:val="15"/>
                <w:sz w:val="15"/>
                <w:szCs w:val="15"/>
              </w:rPr>
              <w:t>9)       Per l'esecuzione dell'appalto l'operatore economico disporrà dell'</w:t>
            </w:r>
            <w:r w:rsidRPr="008B0306">
              <w:rPr>
                <w:rFonts w:ascii="Arial" w:hAnsi="Arial" w:cs="Arial"/>
                <w:b/>
                <w:dstrike/>
                <w:kern w:val="15"/>
                <w:sz w:val="15"/>
                <w:szCs w:val="15"/>
              </w:rPr>
              <w:t>attrezzatura, del materiale e dell'equipaggiamento tecnico</w:t>
            </w:r>
            <w:r w:rsidRPr="008B0306">
              <w:rPr>
                <w:rFonts w:ascii="Arial" w:hAnsi="Arial" w:cs="Arial"/>
                <w:dstrike/>
                <w:kern w:val="15"/>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9CE0E" w14:textId="77777777" w:rsidR="00A23B3E" w:rsidRPr="008B0306" w:rsidRDefault="00A23B3E">
            <w:pPr>
              <w:rPr>
                <w:dstrike/>
                <w:kern w:val="15"/>
              </w:rPr>
            </w:pPr>
            <w:r w:rsidRPr="008B0306">
              <w:rPr>
                <w:rFonts w:ascii="Arial" w:hAnsi="Arial" w:cs="Arial"/>
                <w:dstrike/>
                <w:kern w:val="15"/>
                <w:sz w:val="15"/>
                <w:szCs w:val="15"/>
              </w:rPr>
              <w:t>[…………]</w:t>
            </w:r>
          </w:p>
        </w:tc>
      </w:tr>
      <w:tr w:rsidR="00A23B3E" w14:paraId="4D71BD8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D773E3" w14:textId="77777777" w:rsidR="00A23B3E" w:rsidRPr="008B0306" w:rsidRDefault="00A23B3E">
            <w:pPr>
              <w:ind w:left="426" w:hanging="426"/>
              <w:rPr>
                <w:dstrike/>
                <w:kern w:val="15"/>
              </w:rPr>
            </w:pPr>
            <w:r w:rsidRPr="008B0306">
              <w:rPr>
                <w:rFonts w:ascii="Arial" w:hAnsi="Arial" w:cs="Arial"/>
                <w:dstrike/>
                <w:kern w:val="15"/>
                <w:sz w:val="15"/>
                <w:szCs w:val="15"/>
              </w:rPr>
              <w:t xml:space="preserve">10)     L'operatore economico </w:t>
            </w:r>
            <w:r w:rsidRPr="008B0306">
              <w:rPr>
                <w:rFonts w:ascii="Arial" w:hAnsi="Arial" w:cs="Arial"/>
                <w:b/>
                <w:dstrike/>
                <w:kern w:val="15"/>
                <w:sz w:val="15"/>
                <w:szCs w:val="15"/>
              </w:rPr>
              <w:t>intende eventualmente subappaltare</w:t>
            </w:r>
            <w:r w:rsidRPr="008B0306">
              <w:rPr>
                <w:rFonts w:ascii="Arial" w:hAnsi="Arial" w:cs="Arial"/>
                <w:dstrike/>
                <w:kern w:val="15"/>
                <w:sz w:val="15"/>
                <w:szCs w:val="15"/>
              </w:rPr>
              <w:t>(</w:t>
            </w:r>
            <w:r w:rsidRPr="008B0306">
              <w:rPr>
                <w:rStyle w:val="Rimandonotaapidipagina"/>
                <w:rFonts w:ascii="Arial" w:hAnsi="Arial" w:cs="Arial"/>
                <w:dstrike/>
                <w:kern w:val="15"/>
                <w:sz w:val="15"/>
                <w:szCs w:val="15"/>
              </w:rPr>
              <w:footnoteReference w:id="35"/>
            </w:r>
            <w:r w:rsidRPr="008B0306">
              <w:rPr>
                <w:rFonts w:ascii="Arial" w:hAnsi="Arial" w:cs="Arial"/>
                <w:dstrike/>
                <w:kern w:val="15"/>
                <w:sz w:val="15"/>
                <w:szCs w:val="15"/>
              </w:rPr>
              <w:t xml:space="preserve">) la seguente </w:t>
            </w:r>
            <w:r w:rsidRPr="008B0306">
              <w:rPr>
                <w:rFonts w:ascii="Arial" w:hAnsi="Arial" w:cs="Arial"/>
                <w:b/>
                <w:dstrike/>
                <w:kern w:val="15"/>
                <w:sz w:val="15"/>
                <w:szCs w:val="15"/>
              </w:rPr>
              <w:t>quota (espressa in percentuale)</w:t>
            </w:r>
            <w:r w:rsidRPr="008B0306">
              <w:rPr>
                <w:rFonts w:ascii="Arial" w:hAnsi="Arial" w:cs="Arial"/>
                <w:dstrike/>
                <w:kern w:val="15"/>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58CA6" w14:textId="77777777" w:rsidR="00A23B3E" w:rsidRPr="008B0306" w:rsidRDefault="00A23B3E">
            <w:pPr>
              <w:rPr>
                <w:dstrike/>
                <w:kern w:val="15"/>
              </w:rPr>
            </w:pPr>
            <w:r w:rsidRPr="008B0306">
              <w:rPr>
                <w:rFonts w:ascii="Arial" w:hAnsi="Arial" w:cs="Arial"/>
                <w:dstrike/>
                <w:kern w:val="15"/>
                <w:sz w:val="15"/>
                <w:szCs w:val="15"/>
              </w:rPr>
              <w:t>[…………]</w:t>
            </w:r>
          </w:p>
        </w:tc>
      </w:tr>
      <w:tr w:rsidR="00A23B3E" w14:paraId="516B253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81D72A" w14:textId="77777777" w:rsidR="00A23B3E" w:rsidRPr="008B0306" w:rsidRDefault="00A23B3E">
            <w:pPr>
              <w:shd w:val="clear" w:color="auto" w:fill="FFFFFF"/>
              <w:rPr>
                <w:rFonts w:ascii="Arial" w:hAnsi="Arial" w:cs="Arial"/>
                <w:dstrike/>
                <w:kern w:val="15"/>
                <w:sz w:val="15"/>
                <w:szCs w:val="15"/>
              </w:rPr>
            </w:pPr>
            <w:r w:rsidRPr="008B0306">
              <w:rPr>
                <w:rFonts w:ascii="Arial" w:hAnsi="Arial" w:cs="Arial"/>
                <w:dstrike/>
                <w:kern w:val="15"/>
                <w:sz w:val="15"/>
                <w:szCs w:val="15"/>
              </w:rPr>
              <w:t xml:space="preserve">11)     Per gli </w:t>
            </w:r>
            <w:r w:rsidRPr="008B0306">
              <w:rPr>
                <w:rFonts w:ascii="Arial" w:hAnsi="Arial" w:cs="Arial"/>
                <w:b/>
                <w:i/>
                <w:dstrike/>
                <w:kern w:val="15"/>
                <w:sz w:val="15"/>
                <w:szCs w:val="15"/>
              </w:rPr>
              <w:t>appalti pubblici di forniture</w:t>
            </w:r>
            <w:r w:rsidRPr="008B0306">
              <w:rPr>
                <w:rFonts w:ascii="Arial" w:hAnsi="Arial" w:cs="Arial"/>
                <w:dstrike/>
                <w:kern w:val="15"/>
                <w:sz w:val="15"/>
                <w:szCs w:val="15"/>
              </w:rPr>
              <w:t>:</w:t>
            </w:r>
            <w:r w:rsidRPr="008B0306">
              <w:rPr>
                <w:rFonts w:ascii="Arial" w:hAnsi="Arial" w:cs="Arial"/>
                <w:dstrike/>
                <w:kern w:val="15"/>
                <w:sz w:val="15"/>
                <w:szCs w:val="15"/>
              </w:rPr>
              <w:br/>
            </w:r>
          </w:p>
          <w:p w14:paraId="53283349" w14:textId="77777777" w:rsidR="00A23B3E" w:rsidRPr="008B0306" w:rsidRDefault="00A23B3E">
            <w:pPr>
              <w:ind w:left="426"/>
              <w:rPr>
                <w:rFonts w:ascii="Arial" w:hAnsi="Arial" w:cs="Arial"/>
                <w:dstrike/>
                <w:kern w:val="15"/>
                <w:sz w:val="15"/>
                <w:szCs w:val="15"/>
              </w:rPr>
            </w:pPr>
            <w:r w:rsidRPr="008B0306">
              <w:rPr>
                <w:rFonts w:ascii="Arial" w:hAnsi="Arial" w:cs="Arial"/>
                <w:dstrike/>
                <w:kern w:val="15"/>
                <w:sz w:val="15"/>
                <w:szCs w:val="15"/>
              </w:rPr>
              <w:t>L'operatore economico fornirà i campioni, le descrizioni o le fotografie dei prodotti da fornire, non necessariamente accompagnati dalle certificazioni di autenticità, come richiesti;</w:t>
            </w:r>
            <w:r w:rsidRPr="008B0306">
              <w:rPr>
                <w:rFonts w:ascii="Arial" w:hAnsi="Arial" w:cs="Arial"/>
                <w:dstrike/>
                <w:kern w:val="15"/>
                <w:sz w:val="15"/>
                <w:szCs w:val="15"/>
              </w:rPr>
              <w:br/>
            </w:r>
          </w:p>
          <w:p w14:paraId="484446DE" w14:textId="77777777" w:rsidR="00A23B3E" w:rsidRPr="008B0306" w:rsidRDefault="00A23B3E">
            <w:pPr>
              <w:ind w:left="426"/>
              <w:rPr>
                <w:rFonts w:ascii="Arial" w:hAnsi="Arial" w:cs="Arial"/>
                <w:dstrike/>
                <w:kern w:val="15"/>
                <w:sz w:val="15"/>
                <w:szCs w:val="15"/>
              </w:rPr>
            </w:pPr>
            <w:r w:rsidRPr="008B0306">
              <w:rPr>
                <w:rFonts w:ascii="Arial" w:hAnsi="Arial" w:cs="Arial"/>
                <w:dstrike/>
                <w:kern w:val="15"/>
                <w:sz w:val="15"/>
                <w:szCs w:val="15"/>
              </w:rPr>
              <w:t>se applicabile, l'operatore economico dichiara inoltre che provvederà a fornire le richieste certificazioni di autenticità.</w:t>
            </w:r>
            <w:r w:rsidRPr="008B0306">
              <w:rPr>
                <w:rFonts w:ascii="Arial" w:hAnsi="Arial" w:cs="Arial"/>
                <w:dstrike/>
                <w:kern w:val="15"/>
                <w:sz w:val="15"/>
                <w:szCs w:val="15"/>
              </w:rPr>
              <w:br/>
            </w:r>
          </w:p>
          <w:p w14:paraId="7E5F9A32" w14:textId="77777777" w:rsidR="00A23B3E" w:rsidRPr="008B0306" w:rsidRDefault="00A23B3E">
            <w:pPr>
              <w:rPr>
                <w:dstrike/>
                <w:kern w:val="15"/>
              </w:rPr>
            </w:pPr>
            <w:r w:rsidRPr="008B0306">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716B" w14:textId="77777777" w:rsidR="00A23B3E" w:rsidRPr="008B0306" w:rsidRDefault="00A23B3E">
            <w:pPr>
              <w:rPr>
                <w:rFonts w:ascii="Arial" w:hAnsi="Arial" w:cs="Arial"/>
                <w:dstrike/>
                <w:kern w:val="15"/>
                <w:sz w:val="15"/>
                <w:szCs w:val="15"/>
              </w:rPr>
            </w:pPr>
          </w:p>
          <w:p w14:paraId="302AD616" w14:textId="77777777" w:rsidR="00A23B3E" w:rsidRPr="008B0306" w:rsidRDefault="00A23B3E">
            <w:pPr>
              <w:rPr>
                <w:rFonts w:ascii="Arial" w:hAnsi="Arial" w:cs="Arial"/>
                <w:dstrike/>
                <w:kern w:val="15"/>
                <w:sz w:val="15"/>
                <w:szCs w:val="15"/>
              </w:rPr>
            </w:pPr>
          </w:p>
          <w:p w14:paraId="7663D704"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 Sì [ ] No</w:t>
            </w:r>
            <w:r w:rsidRPr="008B0306">
              <w:rPr>
                <w:rFonts w:ascii="Arial" w:hAnsi="Arial" w:cs="Arial"/>
                <w:dstrike/>
                <w:kern w:val="15"/>
                <w:sz w:val="15"/>
                <w:szCs w:val="15"/>
              </w:rPr>
              <w:br/>
            </w:r>
          </w:p>
          <w:p w14:paraId="6F3CAA2A" w14:textId="77777777" w:rsidR="00A23B3E" w:rsidRPr="008B0306" w:rsidRDefault="00A23B3E">
            <w:pPr>
              <w:rPr>
                <w:rFonts w:ascii="Arial" w:hAnsi="Arial" w:cs="Arial"/>
                <w:dstrike/>
                <w:kern w:val="15"/>
                <w:sz w:val="15"/>
                <w:szCs w:val="15"/>
              </w:rPr>
            </w:pPr>
          </w:p>
          <w:p w14:paraId="0558F4E3" w14:textId="77777777" w:rsidR="00A23B3E" w:rsidRPr="008B0306" w:rsidRDefault="00A23B3E">
            <w:pPr>
              <w:rPr>
                <w:rFonts w:ascii="Arial" w:hAnsi="Arial" w:cs="Arial"/>
                <w:dstrike/>
                <w:kern w:val="15"/>
                <w:sz w:val="15"/>
                <w:szCs w:val="15"/>
              </w:rPr>
            </w:pPr>
          </w:p>
          <w:p w14:paraId="40B76408"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 Sì [ ] No</w:t>
            </w:r>
            <w:r w:rsidRPr="008B0306">
              <w:rPr>
                <w:rFonts w:ascii="Arial" w:hAnsi="Arial" w:cs="Arial"/>
                <w:dstrike/>
                <w:kern w:val="15"/>
                <w:sz w:val="15"/>
                <w:szCs w:val="15"/>
              </w:rPr>
              <w:br/>
            </w:r>
          </w:p>
          <w:p w14:paraId="56857041"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xml:space="preserve">(indirizzo web, autorità o organismo di emanazione, riferimento preciso della documentazione): </w:t>
            </w:r>
          </w:p>
          <w:p w14:paraId="58305649" w14:textId="77777777" w:rsidR="00A23B3E" w:rsidRPr="008B0306" w:rsidRDefault="00A23B3E">
            <w:pPr>
              <w:rPr>
                <w:dstrike/>
                <w:kern w:val="15"/>
              </w:rPr>
            </w:pPr>
            <w:r w:rsidRPr="008B0306">
              <w:rPr>
                <w:rFonts w:ascii="Arial" w:hAnsi="Arial" w:cs="Arial"/>
                <w:dstrike/>
                <w:kern w:val="15"/>
                <w:sz w:val="15"/>
                <w:szCs w:val="15"/>
              </w:rPr>
              <w:t>[……….…][……….…][…………]</w:t>
            </w:r>
          </w:p>
        </w:tc>
      </w:tr>
      <w:tr w:rsidR="00A23B3E" w14:paraId="5D9157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7F314E" w14:textId="77777777" w:rsidR="00A23B3E" w:rsidRPr="008B0306" w:rsidRDefault="00A23B3E">
            <w:pPr>
              <w:spacing w:before="0" w:after="0"/>
              <w:ind w:left="426" w:hanging="426"/>
              <w:rPr>
                <w:rFonts w:ascii="Arial" w:hAnsi="Arial" w:cs="Arial"/>
                <w:dstrike/>
                <w:kern w:val="15"/>
                <w:sz w:val="15"/>
                <w:szCs w:val="15"/>
              </w:rPr>
            </w:pPr>
            <w:r w:rsidRPr="008B0306">
              <w:rPr>
                <w:rFonts w:ascii="Arial" w:hAnsi="Arial" w:cs="Arial"/>
                <w:dstrike/>
                <w:kern w:val="15"/>
                <w:sz w:val="15"/>
                <w:szCs w:val="15"/>
              </w:rPr>
              <w:t xml:space="preserve">12)     Per gli </w:t>
            </w:r>
            <w:r w:rsidRPr="008B0306">
              <w:rPr>
                <w:rFonts w:ascii="Arial" w:hAnsi="Arial" w:cs="Arial"/>
                <w:b/>
                <w:i/>
                <w:dstrike/>
                <w:kern w:val="15"/>
                <w:sz w:val="15"/>
                <w:szCs w:val="15"/>
              </w:rPr>
              <w:t>appalti pubblici di forniture</w:t>
            </w:r>
            <w:r w:rsidRPr="008B0306">
              <w:rPr>
                <w:rFonts w:ascii="Arial" w:hAnsi="Arial" w:cs="Arial"/>
                <w:dstrike/>
                <w:kern w:val="15"/>
                <w:sz w:val="15"/>
                <w:szCs w:val="15"/>
              </w:rPr>
              <w:t>:</w:t>
            </w:r>
            <w:r w:rsidRPr="008B0306">
              <w:rPr>
                <w:rFonts w:ascii="Arial" w:hAnsi="Arial" w:cs="Arial"/>
                <w:dstrike/>
                <w:kern w:val="15"/>
                <w:sz w:val="15"/>
                <w:szCs w:val="15"/>
              </w:rPr>
              <w:br/>
            </w:r>
          </w:p>
          <w:p w14:paraId="28934904" w14:textId="77777777" w:rsidR="00A23B3E" w:rsidRPr="008B0306" w:rsidRDefault="00A23B3E">
            <w:pPr>
              <w:spacing w:before="0" w:after="0"/>
              <w:ind w:left="426"/>
              <w:rPr>
                <w:rFonts w:ascii="Arial" w:hAnsi="Arial" w:cs="Arial"/>
                <w:b/>
                <w:dstrike/>
                <w:kern w:val="15"/>
                <w:sz w:val="15"/>
                <w:szCs w:val="15"/>
              </w:rPr>
            </w:pPr>
            <w:r w:rsidRPr="008B0306">
              <w:rPr>
                <w:rFonts w:ascii="Arial" w:hAnsi="Arial" w:cs="Arial"/>
                <w:dstrike/>
                <w:kern w:val="15"/>
                <w:sz w:val="15"/>
                <w:szCs w:val="15"/>
              </w:rPr>
              <w:t xml:space="preserve">L'operatore economico può fornire i richiesti </w:t>
            </w:r>
            <w:r w:rsidRPr="008B0306">
              <w:rPr>
                <w:rFonts w:ascii="Arial" w:hAnsi="Arial" w:cs="Arial"/>
                <w:b/>
                <w:dstrike/>
                <w:kern w:val="15"/>
                <w:sz w:val="15"/>
                <w:szCs w:val="15"/>
              </w:rPr>
              <w:t>certificati</w:t>
            </w:r>
            <w:r w:rsidRPr="008B0306">
              <w:rPr>
                <w:rFonts w:ascii="Arial" w:hAnsi="Arial" w:cs="Arial"/>
                <w:dstrike/>
                <w:kern w:val="15"/>
                <w:sz w:val="15"/>
                <w:szCs w:val="15"/>
              </w:rPr>
              <w:t xml:space="preserve"> rilasciati da </w:t>
            </w:r>
            <w:r w:rsidRPr="008B0306">
              <w:rPr>
                <w:rFonts w:ascii="Arial" w:hAnsi="Arial" w:cs="Arial"/>
                <w:b/>
                <w:dstrike/>
                <w:kern w:val="15"/>
                <w:sz w:val="15"/>
                <w:szCs w:val="15"/>
              </w:rPr>
              <w:t>istituti o servizi ufficiali incaricati del controllo della qualità,</w:t>
            </w:r>
            <w:r w:rsidRPr="008B0306">
              <w:rPr>
                <w:rFonts w:ascii="Arial" w:hAnsi="Arial" w:cs="Arial"/>
                <w:dstrike/>
                <w:kern w:val="15"/>
                <w:sz w:val="15"/>
                <w:szCs w:val="15"/>
              </w:rPr>
              <w:t xml:space="preserve"> di riconosciuta competenza, i quali attestino la conformità di prodotti ben individuati mediante riferimenti alle specifiche tecniche o norme indicate nell'avviso o bando pertinente o nei documenti di gara?</w:t>
            </w:r>
            <w:r w:rsidRPr="008B0306">
              <w:rPr>
                <w:rFonts w:ascii="Arial" w:hAnsi="Arial" w:cs="Arial"/>
                <w:dstrike/>
                <w:kern w:val="15"/>
                <w:sz w:val="15"/>
                <w:szCs w:val="15"/>
              </w:rPr>
              <w:br/>
            </w:r>
          </w:p>
          <w:p w14:paraId="3564E377" w14:textId="77777777" w:rsidR="00A23B3E" w:rsidRPr="008B0306" w:rsidRDefault="00A23B3E">
            <w:pPr>
              <w:spacing w:before="0" w:after="0"/>
              <w:ind w:left="426"/>
              <w:rPr>
                <w:rFonts w:ascii="Arial" w:hAnsi="Arial" w:cs="Arial"/>
                <w:dstrike/>
                <w:kern w:val="15"/>
                <w:sz w:val="15"/>
                <w:szCs w:val="15"/>
              </w:rPr>
            </w:pPr>
            <w:r w:rsidRPr="008B0306">
              <w:rPr>
                <w:rFonts w:ascii="Arial" w:hAnsi="Arial" w:cs="Arial"/>
                <w:b/>
                <w:dstrike/>
                <w:kern w:val="15"/>
                <w:sz w:val="15"/>
                <w:szCs w:val="15"/>
              </w:rPr>
              <w:t>In caso negativo</w:t>
            </w:r>
            <w:r w:rsidRPr="008B0306">
              <w:rPr>
                <w:rFonts w:ascii="Arial" w:hAnsi="Arial" w:cs="Arial"/>
                <w:dstrike/>
                <w:kern w:val="15"/>
                <w:sz w:val="15"/>
                <w:szCs w:val="15"/>
              </w:rPr>
              <w:t>, spiegare perché e precisare di quali altri mezzi di prova si dispone:</w:t>
            </w:r>
            <w:r w:rsidRPr="008B0306">
              <w:rPr>
                <w:rFonts w:ascii="Arial" w:hAnsi="Arial" w:cs="Arial"/>
                <w:dstrike/>
                <w:kern w:val="15"/>
                <w:sz w:val="15"/>
                <w:szCs w:val="15"/>
              </w:rPr>
              <w:br/>
            </w:r>
          </w:p>
          <w:p w14:paraId="7A770ADE" w14:textId="77777777" w:rsidR="00A23B3E" w:rsidRPr="008B0306" w:rsidRDefault="00A23B3E">
            <w:pPr>
              <w:spacing w:before="0" w:after="0"/>
              <w:rPr>
                <w:dstrike/>
                <w:kern w:val="15"/>
              </w:rPr>
            </w:pPr>
            <w:r w:rsidRPr="008B0306">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8E128"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br/>
              <w:t>[ ] Sì [ ] No</w:t>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p>
          <w:p w14:paraId="581294C5" w14:textId="77777777" w:rsidR="00A23B3E" w:rsidRPr="008B0306" w:rsidRDefault="00A23B3E">
            <w:pPr>
              <w:spacing w:before="0" w:after="0"/>
              <w:rPr>
                <w:rFonts w:ascii="Arial" w:hAnsi="Arial" w:cs="Arial"/>
                <w:dstrike/>
                <w:kern w:val="15"/>
                <w:sz w:val="15"/>
                <w:szCs w:val="15"/>
              </w:rPr>
            </w:pPr>
          </w:p>
          <w:p w14:paraId="5BE23037" w14:textId="77777777" w:rsidR="00A23B3E" w:rsidRPr="008B0306" w:rsidRDefault="00A23B3E">
            <w:pPr>
              <w:spacing w:before="0" w:after="0"/>
              <w:rPr>
                <w:rFonts w:ascii="Arial" w:hAnsi="Arial" w:cs="Arial"/>
                <w:dstrike/>
                <w:kern w:val="15"/>
                <w:sz w:val="15"/>
                <w:szCs w:val="15"/>
              </w:rPr>
            </w:pPr>
          </w:p>
          <w:p w14:paraId="0F60A857"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r w:rsidRPr="008B0306">
              <w:rPr>
                <w:rFonts w:ascii="Arial" w:hAnsi="Arial" w:cs="Arial"/>
                <w:dstrike/>
                <w:kern w:val="15"/>
                <w:sz w:val="15"/>
                <w:szCs w:val="15"/>
              </w:rPr>
              <w:br/>
            </w:r>
          </w:p>
          <w:p w14:paraId="0A26DCD6" w14:textId="77777777" w:rsidR="00A23B3E" w:rsidRPr="008B0306" w:rsidRDefault="00A23B3E">
            <w:pPr>
              <w:spacing w:before="0" w:after="0"/>
              <w:rPr>
                <w:rFonts w:ascii="Arial" w:hAnsi="Arial" w:cs="Arial"/>
                <w:dstrike/>
                <w:kern w:val="15"/>
                <w:sz w:val="15"/>
                <w:szCs w:val="15"/>
              </w:rPr>
            </w:pPr>
          </w:p>
          <w:p w14:paraId="0FF2BF4F"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 xml:space="preserve">(indirizzo web, autorità o organismo di emanazione, riferimento preciso della documentazione): </w:t>
            </w:r>
          </w:p>
          <w:p w14:paraId="6EA1EAB3"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54B5CD49" w14:textId="77777777" w:rsidR="002E43BE" w:rsidRPr="008B0306" w:rsidRDefault="002E43BE">
            <w:pPr>
              <w:spacing w:before="0" w:after="0"/>
              <w:rPr>
                <w:dstrike/>
                <w:kern w:val="15"/>
              </w:rPr>
            </w:pPr>
          </w:p>
        </w:tc>
      </w:tr>
      <w:tr w:rsidR="00A23B3E" w:rsidRPr="003A443E" w14:paraId="4C4A7D8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E58EA9" w14:textId="77777777" w:rsidR="00A23B3E" w:rsidRPr="005863BF" w:rsidRDefault="00A23B3E" w:rsidP="00350D7E">
            <w:pPr>
              <w:pStyle w:val="Paragrafoelenco1"/>
              <w:ind w:left="20"/>
              <w:jc w:val="both"/>
              <w:rPr>
                <w:rFonts w:ascii="Arial" w:hAnsi="Arial" w:cs="Arial"/>
                <w:dstrike/>
                <w:color w:val="000000"/>
                <w:kern w:val="15"/>
                <w:sz w:val="15"/>
                <w:szCs w:val="15"/>
              </w:rPr>
            </w:pPr>
            <w:r w:rsidRPr="005863BF">
              <w:rPr>
                <w:rFonts w:ascii="Arial" w:hAnsi="Arial" w:cs="Arial"/>
                <w:dstrike/>
                <w:color w:val="000000"/>
                <w:kern w:val="15"/>
                <w:sz w:val="15"/>
                <w:szCs w:val="15"/>
              </w:rPr>
              <w:lastRenderedPageBreak/>
              <w:t>1</w:t>
            </w:r>
            <w:r w:rsidR="00D64744" w:rsidRPr="005863BF">
              <w:rPr>
                <w:rFonts w:ascii="Arial" w:hAnsi="Arial" w:cs="Arial"/>
                <w:dstrike/>
                <w:color w:val="000000"/>
                <w:kern w:val="15"/>
                <w:sz w:val="15"/>
                <w:szCs w:val="15"/>
              </w:rPr>
              <w:t xml:space="preserve">3) </w:t>
            </w:r>
            <w:r w:rsidRPr="005863BF">
              <w:rPr>
                <w:rFonts w:ascii="Arial" w:hAnsi="Arial" w:cs="Arial"/>
                <w:dstrike/>
                <w:color w:val="000000"/>
                <w:kern w:val="15"/>
                <w:sz w:val="15"/>
                <w:szCs w:val="15"/>
              </w:rPr>
              <w:t xml:space="preserve"> Per quanto riguarda gli </w:t>
            </w:r>
            <w:r w:rsidRPr="005863BF">
              <w:rPr>
                <w:rFonts w:ascii="Arial" w:hAnsi="Arial" w:cs="Arial"/>
                <w:b/>
                <w:dstrike/>
                <w:color w:val="000000"/>
                <w:kern w:val="15"/>
                <w:sz w:val="15"/>
                <w:szCs w:val="15"/>
              </w:rPr>
              <w:t>eventuali altri requisiti tecnici e professionali</w:t>
            </w:r>
            <w:r w:rsidRPr="005863BF">
              <w:rPr>
                <w:rFonts w:ascii="Arial" w:hAnsi="Arial" w:cs="Arial"/>
                <w:dstrike/>
                <w:color w:val="000000"/>
                <w:kern w:val="15"/>
                <w:sz w:val="15"/>
                <w:szCs w:val="15"/>
              </w:rPr>
              <w:t xml:space="preserve"> specificati nell'avviso o bando pertinente o nei documenti di gara, l'operatore economico dichiara che:</w:t>
            </w:r>
            <w:r w:rsidRPr="005863BF">
              <w:rPr>
                <w:rFonts w:ascii="Arial" w:hAnsi="Arial" w:cs="Arial"/>
                <w:dstrike/>
                <w:color w:val="000000"/>
                <w:kern w:val="15"/>
                <w:sz w:val="15"/>
                <w:szCs w:val="15"/>
              </w:rPr>
              <w:br/>
            </w:r>
          </w:p>
          <w:p w14:paraId="209EB227" w14:textId="77777777" w:rsidR="00A23B3E" w:rsidRPr="005863BF" w:rsidRDefault="00A23B3E">
            <w:pPr>
              <w:rPr>
                <w:dstrike/>
                <w:color w:val="000000"/>
                <w:kern w:val="15"/>
              </w:rPr>
            </w:pPr>
            <w:r w:rsidRPr="005863BF">
              <w:rPr>
                <w:rFonts w:ascii="Arial" w:hAnsi="Arial" w:cs="Arial"/>
                <w:dstrike/>
                <w:color w:val="000000"/>
                <w:kern w:val="15"/>
                <w:sz w:val="15"/>
                <w:szCs w:val="15"/>
              </w:rPr>
              <w:t xml:space="preserve">Se la documentazione pertinente </w:t>
            </w:r>
            <w:r w:rsidRPr="005863BF">
              <w:rPr>
                <w:rFonts w:ascii="Arial" w:hAnsi="Arial" w:cs="Arial"/>
                <w:b/>
                <w:dstrike/>
                <w:color w:val="000000"/>
                <w:kern w:val="15"/>
                <w:sz w:val="15"/>
                <w:szCs w:val="15"/>
              </w:rPr>
              <w:t>eventualmente</w:t>
            </w:r>
            <w:r w:rsidRPr="005863BF">
              <w:rPr>
                <w:rFonts w:ascii="Arial" w:hAnsi="Arial" w:cs="Arial"/>
                <w:dstrike/>
                <w:color w:val="000000"/>
                <w:kern w:val="15"/>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543F6" w14:textId="77777777" w:rsidR="00A23B3E" w:rsidRPr="005863BF" w:rsidRDefault="00A23B3E">
            <w:pPr>
              <w:rPr>
                <w:rFonts w:ascii="Arial" w:hAnsi="Arial" w:cs="Arial"/>
                <w:dstrike/>
                <w:color w:val="000000"/>
                <w:kern w:val="15"/>
                <w:sz w:val="15"/>
                <w:szCs w:val="15"/>
              </w:rPr>
            </w:pPr>
            <w:r w:rsidRPr="005863BF">
              <w:rPr>
                <w:rFonts w:ascii="Arial" w:hAnsi="Arial" w:cs="Arial"/>
                <w:dstrike/>
                <w:color w:val="000000"/>
                <w:kern w:val="15"/>
                <w:sz w:val="15"/>
                <w:szCs w:val="15"/>
              </w:rPr>
              <w:t>[……]</w:t>
            </w:r>
            <w:r w:rsidRPr="005863BF">
              <w:rPr>
                <w:rFonts w:ascii="Arial" w:hAnsi="Arial" w:cs="Arial"/>
                <w:dstrike/>
                <w:color w:val="000000"/>
                <w:kern w:val="15"/>
                <w:sz w:val="15"/>
                <w:szCs w:val="15"/>
              </w:rPr>
              <w:br/>
            </w:r>
            <w:r w:rsidRPr="005863BF">
              <w:rPr>
                <w:rFonts w:ascii="Arial" w:hAnsi="Arial" w:cs="Arial"/>
                <w:dstrike/>
                <w:color w:val="000000"/>
                <w:kern w:val="15"/>
                <w:sz w:val="15"/>
                <w:szCs w:val="15"/>
              </w:rPr>
              <w:br/>
            </w:r>
            <w:r w:rsidRPr="005863BF">
              <w:rPr>
                <w:rFonts w:ascii="Arial" w:hAnsi="Arial" w:cs="Arial"/>
                <w:dstrike/>
                <w:color w:val="000000"/>
                <w:kern w:val="15"/>
                <w:sz w:val="15"/>
                <w:szCs w:val="15"/>
              </w:rPr>
              <w:br/>
            </w:r>
            <w:r w:rsidRPr="005863BF">
              <w:rPr>
                <w:rFonts w:ascii="Arial" w:hAnsi="Arial" w:cs="Arial"/>
                <w:dstrike/>
                <w:color w:val="000000"/>
                <w:kern w:val="15"/>
                <w:sz w:val="15"/>
                <w:szCs w:val="15"/>
              </w:rPr>
              <w:br/>
            </w:r>
            <w:r w:rsidRPr="005863BF">
              <w:rPr>
                <w:rFonts w:ascii="Arial" w:hAnsi="Arial" w:cs="Arial"/>
                <w:dstrike/>
                <w:color w:val="000000"/>
                <w:kern w:val="15"/>
                <w:sz w:val="15"/>
                <w:szCs w:val="15"/>
              </w:rPr>
              <w:br/>
              <w:t xml:space="preserve">(indirizzo web, autorità o organismo di emanazione, riferimento preciso della documentazione): </w:t>
            </w:r>
          </w:p>
          <w:p w14:paraId="47ACD3E9" w14:textId="77777777" w:rsidR="00A23B3E" w:rsidRPr="005863BF" w:rsidRDefault="00A23B3E">
            <w:pPr>
              <w:rPr>
                <w:dstrike/>
                <w:color w:val="000000"/>
                <w:kern w:val="15"/>
              </w:rPr>
            </w:pPr>
            <w:r w:rsidRPr="005863BF">
              <w:rPr>
                <w:rFonts w:ascii="Arial" w:hAnsi="Arial" w:cs="Arial"/>
                <w:dstrike/>
                <w:color w:val="000000"/>
                <w:kern w:val="15"/>
                <w:sz w:val="15"/>
                <w:szCs w:val="15"/>
              </w:rPr>
              <w:t>[…………..][……….…][………..…]</w:t>
            </w:r>
          </w:p>
        </w:tc>
      </w:tr>
    </w:tbl>
    <w:p w14:paraId="60BF1D8D" w14:textId="77777777" w:rsidR="00A23B3E" w:rsidRPr="003A443E" w:rsidRDefault="00A23B3E">
      <w:pPr>
        <w:jc w:val="both"/>
        <w:rPr>
          <w:rFonts w:ascii="Arial" w:hAnsi="Arial" w:cs="Arial"/>
          <w:color w:val="000000"/>
          <w:sz w:val="15"/>
          <w:szCs w:val="15"/>
        </w:rPr>
      </w:pPr>
    </w:p>
    <w:p w14:paraId="1EDDA52F" w14:textId="77777777" w:rsidR="00A23B3E" w:rsidRPr="005863BF" w:rsidRDefault="00A23B3E" w:rsidP="00BF74E1">
      <w:pPr>
        <w:pStyle w:val="SectionTitle"/>
        <w:spacing w:before="0" w:after="0"/>
        <w:rPr>
          <w:rFonts w:ascii="Arial" w:hAnsi="Arial" w:cs="Arial"/>
          <w:dstrike/>
          <w:color w:val="000000"/>
          <w:w w:val="0"/>
          <w:sz w:val="15"/>
          <w:szCs w:val="15"/>
        </w:rPr>
      </w:pPr>
      <w:r w:rsidRPr="005863BF">
        <w:rPr>
          <w:rFonts w:ascii="Arial" w:hAnsi="Arial" w:cs="Arial"/>
          <w:b w:val="0"/>
          <w:caps/>
          <w:dstrike/>
          <w:color w:val="000000"/>
          <w:sz w:val="15"/>
          <w:szCs w:val="15"/>
        </w:rPr>
        <w:t xml:space="preserve">D: SISTEMI di garanzia della qualità e norme di gestione ambientale </w:t>
      </w:r>
      <w:r w:rsidRPr="005863BF">
        <w:rPr>
          <w:rFonts w:ascii="Arial" w:hAnsi="Arial" w:cs="Arial"/>
          <w:b w:val="0"/>
          <w:dstrike/>
          <w:color w:val="000000"/>
          <w:kern w:val="2"/>
          <w:sz w:val="15"/>
          <w:szCs w:val="15"/>
        </w:rPr>
        <w:t>(</w:t>
      </w:r>
      <w:r w:rsidRPr="005863BF">
        <w:rPr>
          <w:rFonts w:ascii="Arial" w:hAnsi="Arial" w:cs="Arial"/>
          <w:b w:val="0"/>
          <w:dstrike/>
          <w:color w:val="000000"/>
          <w:kern w:val="2"/>
          <w:sz w:val="16"/>
          <w:szCs w:val="16"/>
        </w:rPr>
        <w:t>Articolo 87 del Codice)</w:t>
      </w:r>
    </w:p>
    <w:p w14:paraId="3816B253" w14:textId="77777777" w:rsidR="00A23B3E" w:rsidRPr="005863BF"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dstrike/>
          <w:w w:val="0"/>
          <w:sz w:val="15"/>
          <w:szCs w:val="15"/>
        </w:rPr>
      </w:pPr>
      <w:r w:rsidRPr="005863BF">
        <w:rPr>
          <w:rFonts w:ascii="Arial" w:hAnsi="Arial" w:cs="Arial"/>
          <w:b/>
          <w:dstrike/>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5863BF" w14:paraId="6F0368D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C3E11C" w14:textId="77777777" w:rsidR="00A23B3E" w:rsidRPr="005863BF" w:rsidRDefault="00A23B3E">
            <w:pPr>
              <w:rPr>
                <w:dstrike/>
              </w:rPr>
            </w:pPr>
            <w:r w:rsidRPr="005863BF">
              <w:rPr>
                <w:rFonts w:ascii="Arial" w:hAnsi="Arial" w:cs="Arial"/>
                <w:b/>
                <w:dstrike/>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9FC989" w14:textId="77777777" w:rsidR="00A23B3E" w:rsidRPr="005863BF" w:rsidRDefault="00A23B3E">
            <w:pPr>
              <w:rPr>
                <w:dstrike/>
              </w:rPr>
            </w:pPr>
            <w:r w:rsidRPr="005863BF">
              <w:rPr>
                <w:rFonts w:ascii="Arial" w:hAnsi="Arial" w:cs="Arial"/>
                <w:b/>
                <w:dstrike/>
                <w:w w:val="0"/>
                <w:sz w:val="15"/>
                <w:szCs w:val="15"/>
              </w:rPr>
              <w:t>Risposta:</w:t>
            </w:r>
          </w:p>
        </w:tc>
      </w:tr>
      <w:tr w:rsidR="00A23B3E" w:rsidRPr="005863BF" w14:paraId="5553620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DA7C76" w14:textId="77777777" w:rsidR="00A23B3E" w:rsidRPr="005863BF" w:rsidRDefault="00A23B3E">
            <w:pPr>
              <w:rPr>
                <w:rFonts w:ascii="Arial" w:hAnsi="Arial" w:cs="Arial"/>
                <w:b/>
                <w:dstrike/>
                <w:sz w:val="15"/>
                <w:szCs w:val="15"/>
              </w:rPr>
            </w:pPr>
            <w:r w:rsidRPr="005863BF">
              <w:rPr>
                <w:rFonts w:ascii="Arial" w:hAnsi="Arial" w:cs="Arial"/>
                <w:dstrike/>
                <w:w w:val="0"/>
                <w:sz w:val="15"/>
                <w:szCs w:val="15"/>
              </w:rPr>
              <w:t xml:space="preserve">L'operatore economico potrà presentare </w:t>
            </w:r>
            <w:r w:rsidRPr="005863BF">
              <w:rPr>
                <w:rFonts w:ascii="Arial" w:hAnsi="Arial" w:cs="Arial"/>
                <w:b/>
                <w:dstrike/>
                <w:sz w:val="15"/>
                <w:szCs w:val="15"/>
              </w:rPr>
              <w:t>certificati</w:t>
            </w:r>
            <w:r w:rsidRPr="005863BF">
              <w:rPr>
                <w:rFonts w:ascii="Arial" w:hAnsi="Arial" w:cs="Arial"/>
                <w:dstrike/>
                <w:w w:val="0"/>
                <w:sz w:val="15"/>
                <w:szCs w:val="15"/>
              </w:rPr>
              <w:t xml:space="preserve"> rilasciati da organismi indipendenti per attestare che egli soddisfa determinate </w:t>
            </w:r>
            <w:r w:rsidRPr="005863BF">
              <w:rPr>
                <w:rFonts w:ascii="Arial" w:hAnsi="Arial" w:cs="Arial"/>
                <w:b/>
                <w:dstrike/>
                <w:sz w:val="15"/>
                <w:szCs w:val="15"/>
              </w:rPr>
              <w:t>norme di garanzia della qualità</w:t>
            </w:r>
            <w:r w:rsidRPr="005863BF">
              <w:rPr>
                <w:rFonts w:ascii="Arial" w:hAnsi="Arial" w:cs="Arial"/>
                <w:dstrike/>
                <w:w w:val="0"/>
                <w:sz w:val="15"/>
                <w:szCs w:val="15"/>
              </w:rPr>
              <w:t>, compresa l'accessibilità per le persone con disabilità?</w:t>
            </w:r>
          </w:p>
          <w:p w14:paraId="08E5B215" w14:textId="77777777" w:rsidR="00A23B3E" w:rsidRPr="005863BF" w:rsidRDefault="00A23B3E">
            <w:pPr>
              <w:rPr>
                <w:rFonts w:ascii="Arial" w:hAnsi="Arial" w:cs="Arial"/>
                <w:dstrike/>
                <w:sz w:val="15"/>
                <w:szCs w:val="15"/>
              </w:rPr>
            </w:pPr>
            <w:r w:rsidRPr="005863BF">
              <w:rPr>
                <w:rFonts w:ascii="Arial" w:hAnsi="Arial" w:cs="Arial"/>
                <w:b/>
                <w:dstrike/>
                <w:sz w:val="15"/>
                <w:szCs w:val="15"/>
              </w:rPr>
              <w:t>In caso negativo</w:t>
            </w:r>
            <w:r w:rsidRPr="005863BF">
              <w:rPr>
                <w:rFonts w:ascii="Arial" w:hAnsi="Arial" w:cs="Arial"/>
                <w:dstrike/>
                <w:w w:val="0"/>
                <w:sz w:val="15"/>
                <w:szCs w:val="15"/>
              </w:rPr>
              <w:t>, spiegare perché e precisare di quali altri mezzi di prova relativi al programma di garanzia della qualità si dispone:</w:t>
            </w:r>
          </w:p>
          <w:p w14:paraId="6EED82CD" w14:textId="77777777" w:rsidR="00A23B3E" w:rsidRPr="005863BF" w:rsidRDefault="00A23B3E">
            <w:pPr>
              <w:rPr>
                <w:dstrike/>
              </w:rPr>
            </w:pPr>
            <w:r w:rsidRPr="005863BF">
              <w:rPr>
                <w:rFonts w:ascii="Arial" w:hAnsi="Arial" w:cs="Arial"/>
                <w:d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BFF500" w14:textId="77777777" w:rsidR="00A23B3E" w:rsidRPr="005863BF" w:rsidRDefault="00A23B3E">
            <w:pPr>
              <w:rPr>
                <w:rFonts w:ascii="Arial" w:hAnsi="Arial" w:cs="Arial"/>
                <w:dstrike/>
                <w:sz w:val="15"/>
                <w:szCs w:val="15"/>
              </w:rPr>
            </w:pPr>
            <w:r w:rsidRPr="005863BF">
              <w:rPr>
                <w:rFonts w:ascii="Arial" w:hAnsi="Arial" w:cs="Arial"/>
                <w:dstrike/>
                <w:w w:val="0"/>
                <w:sz w:val="15"/>
                <w:szCs w:val="15"/>
              </w:rPr>
              <w:t>[ ] Sì [ ] No</w:t>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w w:val="0"/>
                <w:sz w:val="15"/>
                <w:szCs w:val="15"/>
              </w:rPr>
              <w:br/>
              <w:t>[………..…] […….……]</w:t>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sz w:val="15"/>
                <w:szCs w:val="15"/>
              </w:rPr>
              <w:t>(indirizzo web, autorità o organismo di emanazione, riferimento preciso della documentazione):</w:t>
            </w:r>
          </w:p>
          <w:p w14:paraId="6726C4A8" w14:textId="77777777" w:rsidR="00A23B3E" w:rsidRPr="005863BF" w:rsidRDefault="00A23B3E">
            <w:pPr>
              <w:rPr>
                <w:dstrike/>
              </w:rPr>
            </w:pPr>
            <w:r w:rsidRPr="005863BF">
              <w:rPr>
                <w:rFonts w:ascii="Arial" w:hAnsi="Arial" w:cs="Arial"/>
                <w:dstrike/>
                <w:sz w:val="15"/>
                <w:szCs w:val="15"/>
              </w:rPr>
              <w:t>[……..…][…………][…………]</w:t>
            </w:r>
          </w:p>
        </w:tc>
      </w:tr>
      <w:tr w:rsidR="00A23B3E" w:rsidRPr="005863BF" w14:paraId="5E0888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E5AB0B" w14:textId="77777777" w:rsidR="00A23B3E" w:rsidRPr="005863BF" w:rsidRDefault="00A23B3E">
            <w:pPr>
              <w:rPr>
                <w:rFonts w:ascii="Arial" w:hAnsi="Arial" w:cs="Arial"/>
                <w:b/>
                <w:dstrike/>
                <w:sz w:val="15"/>
                <w:szCs w:val="15"/>
              </w:rPr>
            </w:pPr>
            <w:r w:rsidRPr="005863BF">
              <w:rPr>
                <w:rFonts w:ascii="Arial" w:hAnsi="Arial" w:cs="Arial"/>
                <w:dstrike/>
                <w:w w:val="0"/>
                <w:sz w:val="15"/>
                <w:szCs w:val="15"/>
              </w:rPr>
              <w:t xml:space="preserve">L'operatore economico potrà presentare </w:t>
            </w:r>
            <w:r w:rsidRPr="005863BF">
              <w:rPr>
                <w:rFonts w:ascii="Arial" w:hAnsi="Arial" w:cs="Arial"/>
                <w:b/>
                <w:dstrike/>
                <w:sz w:val="15"/>
                <w:szCs w:val="15"/>
              </w:rPr>
              <w:t>certificati</w:t>
            </w:r>
            <w:r w:rsidRPr="005863BF">
              <w:rPr>
                <w:rFonts w:ascii="Arial" w:hAnsi="Arial" w:cs="Arial"/>
                <w:dstrike/>
                <w:w w:val="0"/>
                <w:sz w:val="15"/>
                <w:szCs w:val="15"/>
              </w:rPr>
              <w:t xml:space="preserve"> rilasciati da organismi indipendenti per attestare che egli rispetta determinati </w:t>
            </w:r>
            <w:r w:rsidRPr="005863BF">
              <w:rPr>
                <w:rFonts w:ascii="Arial" w:hAnsi="Arial" w:cs="Arial"/>
                <w:b/>
                <w:dstrike/>
                <w:w w:val="0"/>
                <w:sz w:val="15"/>
                <w:szCs w:val="15"/>
              </w:rPr>
              <w:t>sistemi o</w:t>
            </w:r>
            <w:r w:rsidRPr="005863BF">
              <w:rPr>
                <w:rFonts w:ascii="Arial" w:hAnsi="Arial" w:cs="Arial"/>
                <w:dstrike/>
                <w:w w:val="0"/>
                <w:sz w:val="15"/>
                <w:szCs w:val="15"/>
              </w:rPr>
              <w:t xml:space="preserve"> </w:t>
            </w:r>
            <w:r w:rsidRPr="005863BF">
              <w:rPr>
                <w:rFonts w:ascii="Arial" w:hAnsi="Arial" w:cs="Arial"/>
                <w:b/>
                <w:dstrike/>
                <w:sz w:val="15"/>
                <w:szCs w:val="15"/>
              </w:rPr>
              <w:t>norme di gestione ambientale</w:t>
            </w:r>
            <w:r w:rsidRPr="005863BF">
              <w:rPr>
                <w:rFonts w:ascii="Arial" w:hAnsi="Arial" w:cs="Arial"/>
                <w:dstrike/>
                <w:w w:val="0"/>
                <w:sz w:val="15"/>
                <w:szCs w:val="15"/>
              </w:rPr>
              <w:t>?</w:t>
            </w:r>
          </w:p>
          <w:p w14:paraId="57DFBDC8" w14:textId="77777777" w:rsidR="00A23B3E" w:rsidRPr="005863BF" w:rsidRDefault="00A23B3E">
            <w:pPr>
              <w:rPr>
                <w:rFonts w:ascii="Arial" w:hAnsi="Arial" w:cs="Arial"/>
                <w:dstrike/>
                <w:sz w:val="15"/>
                <w:szCs w:val="15"/>
              </w:rPr>
            </w:pPr>
            <w:r w:rsidRPr="005863BF">
              <w:rPr>
                <w:rFonts w:ascii="Arial" w:hAnsi="Arial" w:cs="Arial"/>
                <w:b/>
                <w:dstrike/>
                <w:sz w:val="15"/>
                <w:szCs w:val="15"/>
              </w:rPr>
              <w:t>In caso negativo</w:t>
            </w:r>
            <w:r w:rsidRPr="005863BF">
              <w:rPr>
                <w:rFonts w:ascii="Arial" w:hAnsi="Arial" w:cs="Arial"/>
                <w:dstrike/>
                <w:w w:val="0"/>
                <w:sz w:val="15"/>
                <w:szCs w:val="15"/>
              </w:rPr>
              <w:t xml:space="preserve">, spiegare perché e precisare di quali altri mezzi di prova relativi ai </w:t>
            </w:r>
            <w:r w:rsidRPr="005863BF">
              <w:rPr>
                <w:rFonts w:ascii="Arial" w:hAnsi="Arial" w:cs="Arial"/>
                <w:b/>
                <w:dstrike/>
                <w:w w:val="0"/>
                <w:sz w:val="15"/>
                <w:szCs w:val="15"/>
              </w:rPr>
              <w:t>sistemi o</w:t>
            </w:r>
            <w:r w:rsidRPr="005863BF">
              <w:rPr>
                <w:rFonts w:ascii="Arial" w:hAnsi="Arial" w:cs="Arial"/>
                <w:dstrike/>
                <w:w w:val="0"/>
                <w:sz w:val="15"/>
                <w:szCs w:val="15"/>
              </w:rPr>
              <w:t xml:space="preserve"> </w:t>
            </w:r>
            <w:r w:rsidRPr="005863BF">
              <w:rPr>
                <w:rFonts w:ascii="Arial" w:hAnsi="Arial" w:cs="Arial"/>
                <w:b/>
                <w:dstrike/>
                <w:sz w:val="15"/>
                <w:szCs w:val="15"/>
              </w:rPr>
              <w:t>norme di gestione ambientale</w:t>
            </w:r>
            <w:r w:rsidRPr="005863BF">
              <w:rPr>
                <w:rFonts w:ascii="Arial" w:hAnsi="Arial" w:cs="Arial"/>
                <w:dstrike/>
                <w:w w:val="0"/>
                <w:sz w:val="15"/>
                <w:szCs w:val="15"/>
              </w:rPr>
              <w:t xml:space="preserve"> si dispone:</w:t>
            </w:r>
          </w:p>
          <w:p w14:paraId="3D807401" w14:textId="77777777" w:rsidR="00A23B3E" w:rsidRPr="005863BF" w:rsidRDefault="00A23B3E">
            <w:pPr>
              <w:rPr>
                <w:dstrike/>
              </w:rPr>
            </w:pPr>
            <w:r w:rsidRPr="005863BF">
              <w:rPr>
                <w:rFonts w:ascii="Arial" w:hAnsi="Arial" w:cs="Arial"/>
                <w:d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EF15BF" w14:textId="77777777" w:rsidR="00A23B3E" w:rsidRPr="005863BF" w:rsidRDefault="00A23B3E">
            <w:pPr>
              <w:rPr>
                <w:rFonts w:ascii="Arial" w:hAnsi="Arial" w:cs="Arial"/>
                <w:dstrike/>
                <w:sz w:val="15"/>
                <w:szCs w:val="15"/>
              </w:rPr>
            </w:pPr>
            <w:r w:rsidRPr="005863BF">
              <w:rPr>
                <w:rFonts w:ascii="Arial" w:hAnsi="Arial" w:cs="Arial"/>
                <w:dstrike/>
                <w:w w:val="0"/>
                <w:sz w:val="15"/>
                <w:szCs w:val="15"/>
              </w:rPr>
              <w:t>[ ] Sì [ ] No</w:t>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w w:val="0"/>
                <w:sz w:val="15"/>
                <w:szCs w:val="15"/>
              </w:rPr>
              <w:br/>
              <w:t>[………..…] […………]</w:t>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w w:val="0"/>
                <w:sz w:val="15"/>
                <w:szCs w:val="15"/>
              </w:rPr>
              <w:br/>
            </w:r>
            <w:r w:rsidRPr="005863BF">
              <w:rPr>
                <w:rFonts w:ascii="Arial" w:hAnsi="Arial" w:cs="Arial"/>
                <w:dstrike/>
                <w:sz w:val="15"/>
                <w:szCs w:val="15"/>
              </w:rPr>
              <w:t>(indirizzo web, autorità o organismo di emanazione, riferimento preciso della documentazione):</w:t>
            </w:r>
          </w:p>
          <w:p w14:paraId="0621E987" w14:textId="77777777" w:rsidR="00A23B3E" w:rsidRPr="005863BF" w:rsidRDefault="00A23B3E">
            <w:pPr>
              <w:rPr>
                <w:dstrike/>
              </w:rPr>
            </w:pPr>
            <w:r w:rsidRPr="005863BF">
              <w:rPr>
                <w:rFonts w:ascii="Arial" w:hAnsi="Arial" w:cs="Arial"/>
                <w:dstrike/>
                <w:sz w:val="15"/>
                <w:szCs w:val="15"/>
              </w:rPr>
              <w:t xml:space="preserve"> […………][……..…][……..…]</w:t>
            </w:r>
          </w:p>
        </w:tc>
      </w:tr>
    </w:tbl>
    <w:p w14:paraId="0875197C" w14:textId="77777777" w:rsidR="00A23B3E" w:rsidRDefault="00A23B3E">
      <w:pPr>
        <w:rPr>
          <w:rFonts w:ascii="Arial" w:hAnsi="Arial" w:cs="Arial"/>
          <w:sz w:val="15"/>
          <w:szCs w:val="15"/>
        </w:rPr>
      </w:pPr>
    </w:p>
    <w:p w14:paraId="0F5F6AF0" w14:textId="77777777" w:rsidR="00A23B3E" w:rsidRPr="004844B2" w:rsidRDefault="00A23B3E" w:rsidP="00D92A41">
      <w:pPr>
        <w:pageBreakBefore/>
        <w:spacing w:before="0"/>
        <w:jc w:val="center"/>
        <w:rPr>
          <w:rFonts w:ascii="Arial" w:hAnsi="Arial" w:cs="Arial"/>
          <w:dstrike/>
          <w:w w:val="0"/>
          <w:kern w:val="2"/>
          <w:sz w:val="15"/>
          <w:szCs w:val="15"/>
        </w:rPr>
      </w:pPr>
      <w:r w:rsidRPr="004844B2">
        <w:rPr>
          <w:b/>
          <w:dstrike/>
          <w:kern w:val="2"/>
          <w:sz w:val="19"/>
          <w:szCs w:val="19"/>
        </w:rPr>
        <w:lastRenderedPageBreak/>
        <w:t xml:space="preserve">Parte V: Riduzione del numero di candidati </w:t>
      </w:r>
      <w:r w:rsidRPr="004844B2">
        <w:rPr>
          <w:b/>
          <w:dstrike/>
          <w:color w:val="000000"/>
          <w:kern w:val="2"/>
          <w:sz w:val="19"/>
          <w:szCs w:val="19"/>
        </w:rPr>
        <w:t>qualificati</w:t>
      </w:r>
      <w:r w:rsidRPr="004844B2">
        <w:rPr>
          <w:dstrike/>
          <w:color w:val="000000"/>
          <w:kern w:val="2"/>
          <w:sz w:val="19"/>
          <w:szCs w:val="19"/>
        </w:rPr>
        <w:t xml:space="preserve"> </w:t>
      </w:r>
      <w:r w:rsidRPr="004844B2">
        <w:rPr>
          <w:rFonts w:ascii="Arial" w:hAnsi="Arial" w:cs="Arial"/>
          <w:smallCaps/>
          <w:dstrike/>
          <w:color w:val="000000"/>
          <w:kern w:val="2"/>
          <w:sz w:val="15"/>
          <w:szCs w:val="15"/>
        </w:rPr>
        <w:t>(A</w:t>
      </w:r>
      <w:r w:rsidRPr="004844B2">
        <w:rPr>
          <w:rFonts w:ascii="Arial" w:hAnsi="Arial" w:cs="Arial"/>
          <w:smallCaps/>
          <w:dstrike/>
          <w:color w:val="000000"/>
          <w:kern w:val="2"/>
          <w:sz w:val="16"/>
          <w:szCs w:val="16"/>
        </w:rPr>
        <w:t>rticolo 91 del Codice)</w:t>
      </w:r>
    </w:p>
    <w:p w14:paraId="5A963833" w14:textId="77777777" w:rsidR="00A23B3E" w:rsidRPr="004844B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dstrike/>
          <w:w w:val="0"/>
          <w:kern w:val="2"/>
          <w:sz w:val="15"/>
          <w:szCs w:val="15"/>
        </w:rPr>
      </w:pPr>
      <w:r w:rsidRPr="004844B2">
        <w:rPr>
          <w:rFonts w:ascii="Arial" w:hAnsi="Arial" w:cs="Arial"/>
          <w:b/>
          <w:dstrike/>
          <w:w w:val="0"/>
          <w:kern w:val="2"/>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FF6F383" w14:textId="77777777" w:rsidR="00A23B3E" w:rsidRPr="004844B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dstrike/>
          <w:w w:val="0"/>
          <w:kern w:val="2"/>
          <w:sz w:val="15"/>
          <w:szCs w:val="15"/>
        </w:rPr>
      </w:pPr>
      <w:r w:rsidRPr="004844B2">
        <w:rPr>
          <w:rFonts w:ascii="Arial" w:hAnsi="Arial" w:cs="Arial"/>
          <w:b/>
          <w:dstrike/>
          <w:w w:val="0"/>
          <w:kern w:val="2"/>
          <w:sz w:val="15"/>
          <w:szCs w:val="15"/>
        </w:rPr>
        <w:t>Solo per le procedure ristrette, le procedure competitive con negoziazione, le procedure di dialogo competitivo e i partenariati per l'innovazione:</w:t>
      </w:r>
    </w:p>
    <w:p w14:paraId="4FE8D383" w14:textId="77777777" w:rsidR="00A23B3E" w:rsidRPr="004844B2" w:rsidRDefault="00A23B3E">
      <w:pPr>
        <w:rPr>
          <w:rFonts w:ascii="Arial" w:hAnsi="Arial" w:cs="Arial"/>
          <w:b/>
          <w:dstrike/>
          <w:w w:val="0"/>
          <w:kern w:val="2"/>
          <w:sz w:val="15"/>
          <w:szCs w:val="15"/>
        </w:rPr>
      </w:pPr>
      <w:r w:rsidRPr="004844B2">
        <w:rPr>
          <w:rFonts w:ascii="Arial" w:hAnsi="Arial" w:cs="Arial"/>
          <w:b/>
          <w:dstrike/>
          <w:w w:val="0"/>
          <w:kern w:val="2"/>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4844B2" w14:paraId="164065FB"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072A26" w14:textId="77777777" w:rsidR="00A23B3E" w:rsidRPr="004844B2" w:rsidRDefault="00A23B3E">
            <w:pPr>
              <w:rPr>
                <w:dstrike/>
                <w:kern w:val="2"/>
              </w:rPr>
            </w:pPr>
            <w:r w:rsidRPr="004844B2">
              <w:rPr>
                <w:rFonts w:ascii="Arial" w:hAnsi="Arial" w:cs="Arial"/>
                <w:b/>
                <w:dstrike/>
                <w:w w:val="0"/>
                <w:kern w:val="2"/>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7E8BA50" w14:textId="77777777" w:rsidR="00A23B3E" w:rsidRPr="004844B2" w:rsidRDefault="00A23B3E">
            <w:pPr>
              <w:rPr>
                <w:dstrike/>
                <w:kern w:val="2"/>
              </w:rPr>
            </w:pPr>
            <w:r w:rsidRPr="004844B2">
              <w:rPr>
                <w:rFonts w:ascii="Arial" w:hAnsi="Arial" w:cs="Arial"/>
                <w:b/>
                <w:dstrike/>
                <w:w w:val="0"/>
                <w:kern w:val="2"/>
                <w:sz w:val="15"/>
                <w:szCs w:val="15"/>
              </w:rPr>
              <w:t>Risposta:</w:t>
            </w:r>
          </w:p>
        </w:tc>
      </w:tr>
      <w:tr w:rsidR="00A23B3E" w:rsidRPr="004844B2" w14:paraId="10B7993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951CA2" w14:textId="77777777" w:rsidR="00A23B3E" w:rsidRPr="004844B2" w:rsidRDefault="00A23B3E">
            <w:pPr>
              <w:rPr>
                <w:rFonts w:ascii="Arial" w:hAnsi="Arial" w:cs="Arial"/>
                <w:dstrike/>
                <w:w w:val="0"/>
                <w:kern w:val="2"/>
                <w:sz w:val="15"/>
                <w:szCs w:val="15"/>
              </w:rPr>
            </w:pPr>
            <w:r w:rsidRPr="004844B2">
              <w:rPr>
                <w:rFonts w:ascii="Arial" w:hAnsi="Arial" w:cs="Arial"/>
                <w:dstrike/>
                <w:w w:val="0"/>
                <w:kern w:val="2"/>
                <w:sz w:val="15"/>
                <w:szCs w:val="15"/>
              </w:rPr>
              <w:t xml:space="preserve">Di </w:t>
            </w:r>
            <w:r w:rsidRPr="004844B2">
              <w:rPr>
                <w:rFonts w:ascii="Arial" w:hAnsi="Arial" w:cs="Arial"/>
                <w:b/>
                <w:dstrike/>
                <w:w w:val="0"/>
                <w:kern w:val="2"/>
                <w:sz w:val="15"/>
                <w:szCs w:val="15"/>
              </w:rPr>
              <w:t>soddisfare</w:t>
            </w:r>
            <w:r w:rsidRPr="004844B2">
              <w:rPr>
                <w:rFonts w:ascii="Arial" w:hAnsi="Arial" w:cs="Arial"/>
                <w:dstrike/>
                <w:w w:val="0"/>
                <w:kern w:val="2"/>
                <w:sz w:val="15"/>
                <w:szCs w:val="15"/>
              </w:rPr>
              <w:t xml:space="preserve"> i criteri e le regole obiettivi e non discriminatori da applicare per limitare il numero di candidati, come di seguito indicato :</w:t>
            </w:r>
          </w:p>
          <w:p w14:paraId="56785382" w14:textId="77777777" w:rsidR="00A23B3E" w:rsidRPr="004844B2" w:rsidRDefault="00A23B3E">
            <w:pPr>
              <w:rPr>
                <w:rFonts w:ascii="Arial" w:hAnsi="Arial" w:cs="Arial"/>
                <w:dstrike/>
                <w:kern w:val="2"/>
                <w:sz w:val="15"/>
                <w:szCs w:val="15"/>
              </w:rPr>
            </w:pPr>
            <w:r w:rsidRPr="004844B2">
              <w:rPr>
                <w:rFonts w:ascii="Arial" w:hAnsi="Arial" w:cs="Arial"/>
                <w:dstrike/>
                <w:w w:val="0"/>
                <w:kern w:val="2"/>
                <w:sz w:val="15"/>
                <w:szCs w:val="15"/>
              </w:rPr>
              <w:t xml:space="preserve">Se sono richiesti determinati certificati o altre forme di prove documentali, indicare per </w:t>
            </w:r>
            <w:r w:rsidRPr="004844B2">
              <w:rPr>
                <w:rFonts w:ascii="Arial" w:hAnsi="Arial" w:cs="Arial"/>
                <w:b/>
                <w:dstrike/>
                <w:kern w:val="2"/>
                <w:sz w:val="15"/>
                <w:szCs w:val="15"/>
              </w:rPr>
              <w:t>ciascun documento</w:t>
            </w:r>
            <w:r w:rsidRPr="004844B2">
              <w:rPr>
                <w:rFonts w:ascii="Arial" w:hAnsi="Arial" w:cs="Arial"/>
                <w:dstrike/>
                <w:w w:val="0"/>
                <w:kern w:val="2"/>
                <w:sz w:val="15"/>
                <w:szCs w:val="15"/>
              </w:rPr>
              <w:t xml:space="preserve"> se l'operatore economico dispone dei documenti richiesti:</w:t>
            </w:r>
          </w:p>
          <w:p w14:paraId="61288834" w14:textId="77777777" w:rsidR="00A23B3E" w:rsidRPr="004844B2" w:rsidRDefault="00A23B3E">
            <w:pPr>
              <w:rPr>
                <w:dstrike/>
                <w:kern w:val="2"/>
              </w:rPr>
            </w:pPr>
            <w:r w:rsidRPr="004844B2">
              <w:rPr>
                <w:rFonts w:ascii="Arial" w:hAnsi="Arial" w:cs="Arial"/>
                <w:dstrike/>
                <w:kern w:val="2"/>
                <w:sz w:val="15"/>
                <w:szCs w:val="15"/>
              </w:rPr>
              <w:t>Se alcuni di tali certificati o altre forme di prove documentali sono disponibili elettronicamente (</w:t>
            </w:r>
            <w:r w:rsidRPr="004844B2">
              <w:rPr>
                <w:rStyle w:val="Rimandonotaapidipagina"/>
                <w:rFonts w:ascii="Arial" w:hAnsi="Arial" w:cs="Arial"/>
                <w:dstrike/>
                <w:kern w:val="2"/>
                <w:sz w:val="15"/>
                <w:szCs w:val="15"/>
              </w:rPr>
              <w:footnoteReference w:id="36"/>
            </w:r>
            <w:r w:rsidRPr="004844B2">
              <w:rPr>
                <w:rFonts w:ascii="Arial" w:hAnsi="Arial" w:cs="Arial"/>
                <w:dstrike/>
                <w:kern w:val="2"/>
                <w:sz w:val="15"/>
                <w:szCs w:val="15"/>
              </w:rPr>
              <w:t xml:space="preserve">), indicare per </w:t>
            </w:r>
            <w:r w:rsidRPr="004844B2">
              <w:rPr>
                <w:rFonts w:ascii="Arial" w:hAnsi="Arial" w:cs="Arial"/>
                <w:b/>
                <w:dstrike/>
                <w:kern w:val="2"/>
                <w:sz w:val="15"/>
                <w:szCs w:val="15"/>
              </w:rPr>
              <w:t>ciascun documento</w:t>
            </w:r>
            <w:r w:rsidRPr="004844B2">
              <w:rPr>
                <w:rFonts w:ascii="Arial" w:hAnsi="Arial" w:cs="Arial"/>
                <w:dstrike/>
                <w:kern w:val="2"/>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AFE14E5" w14:textId="77777777" w:rsidR="00A23B3E" w:rsidRPr="004844B2" w:rsidRDefault="00A23B3E">
            <w:pPr>
              <w:rPr>
                <w:rFonts w:ascii="Arial" w:hAnsi="Arial" w:cs="Arial"/>
                <w:dstrike/>
                <w:kern w:val="2"/>
                <w:sz w:val="15"/>
                <w:szCs w:val="15"/>
              </w:rPr>
            </w:pPr>
            <w:r w:rsidRPr="004844B2">
              <w:rPr>
                <w:rFonts w:ascii="Arial" w:hAnsi="Arial" w:cs="Arial"/>
                <w:dstrike/>
                <w:kern w:val="2"/>
                <w:sz w:val="15"/>
                <w:szCs w:val="15"/>
              </w:rPr>
              <w:t>[…………….]</w:t>
            </w:r>
            <w:r w:rsidRPr="004844B2">
              <w:rPr>
                <w:rFonts w:ascii="Arial" w:hAnsi="Arial" w:cs="Arial"/>
                <w:dstrike/>
                <w:kern w:val="2"/>
                <w:sz w:val="15"/>
                <w:szCs w:val="15"/>
              </w:rPr>
              <w:br/>
            </w:r>
            <w:r w:rsidRPr="004844B2">
              <w:rPr>
                <w:rFonts w:ascii="Arial" w:hAnsi="Arial" w:cs="Arial"/>
                <w:dstrike/>
                <w:kern w:val="2"/>
                <w:sz w:val="15"/>
                <w:szCs w:val="15"/>
              </w:rPr>
              <w:br/>
            </w:r>
            <w:r w:rsidRPr="004844B2">
              <w:rPr>
                <w:rFonts w:ascii="Arial" w:hAnsi="Arial" w:cs="Arial"/>
                <w:dstrike/>
                <w:kern w:val="2"/>
                <w:sz w:val="15"/>
                <w:szCs w:val="15"/>
              </w:rPr>
              <w:br/>
              <w:t>[ ] Sì [ ] No (</w:t>
            </w:r>
            <w:r w:rsidRPr="004844B2">
              <w:rPr>
                <w:rStyle w:val="Rimandonotaapidipagina"/>
                <w:rFonts w:ascii="Arial" w:hAnsi="Arial" w:cs="Arial"/>
                <w:dstrike/>
                <w:kern w:val="2"/>
                <w:sz w:val="15"/>
                <w:szCs w:val="15"/>
              </w:rPr>
              <w:footnoteReference w:id="37"/>
            </w:r>
            <w:r w:rsidRPr="004844B2">
              <w:rPr>
                <w:rFonts w:ascii="Arial" w:hAnsi="Arial" w:cs="Arial"/>
                <w:dstrike/>
                <w:kern w:val="2"/>
                <w:sz w:val="15"/>
                <w:szCs w:val="15"/>
              </w:rPr>
              <w:t>)</w:t>
            </w:r>
            <w:r w:rsidRPr="004844B2">
              <w:rPr>
                <w:rFonts w:ascii="Arial" w:hAnsi="Arial" w:cs="Arial"/>
                <w:dstrike/>
                <w:kern w:val="2"/>
                <w:sz w:val="15"/>
                <w:szCs w:val="15"/>
              </w:rPr>
              <w:br/>
            </w:r>
            <w:r w:rsidRPr="004844B2">
              <w:rPr>
                <w:rFonts w:ascii="Arial" w:hAnsi="Arial" w:cs="Arial"/>
                <w:dstrike/>
                <w:kern w:val="2"/>
                <w:sz w:val="15"/>
                <w:szCs w:val="15"/>
              </w:rPr>
              <w:br/>
            </w:r>
            <w:r w:rsidRPr="004844B2">
              <w:rPr>
                <w:rFonts w:ascii="Arial" w:hAnsi="Arial" w:cs="Arial"/>
                <w:dstrike/>
                <w:kern w:val="2"/>
                <w:sz w:val="15"/>
                <w:szCs w:val="15"/>
              </w:rPr>
              <w:br/>
            </w:r>
          </w:p>
          <w:p w14:paraId="30748583" w14:textId="77777777" w:rsidR="00A23B3E" w:rsidRPr="004844B2" w:rsidRDefault="00A23B3E">
            <w:pPr>
              <w:rPr>
                <w:rFonts w:ascii="Arial" w:hAnsi="Arial" w:cs="Arial"/>
                <w:dstrike/>
                <w:kern w:val="2"/>
                <w:sz w:val="15"/>
                <w:szCs w:val="15"/>
              </w:rPr>
            </w:pPr>
            <w:r w:rsidRPr="004844B2">
              <w:rPr>
                <w:rFonts w:ascii="Arial" w:hAnsi="Arial" w:cs="Arial"/>
                <w:dstrike/>
                <w:kern w:val="2"/>
                <w:sz w:val="15"/>
                <w:szCs w:val="15"/>
              </w:rPr>
              <w:t xml:space="preserve">(indirizzo web, autorità o organismo di emanazione, riferimento preciso della documentazione): </w:t>
            </w:r>
          </w:p>
          <w:p w14:paraId="0132B0DC" w14:textId="77777777" w:rsidR="00A23B3E" w:rsidRPr="004844B2" w:rsidRDefault="00A23B3E">
            <w:pPr>
              <w:rPr>
                <w:dstrike/>
                <w:kern w:val="2"/>
              </w:rPr>
            </w:pPr>
            <w:r w:rsidRPr="004844B2">
              <w:rPr>
                <w:rFonts w:ascii="Arial" w:hAnsi="Arial" w:cs="Arial"/>
                <w:dstrike/>
                <w:kern w:val="2"/>
                <w:sz w:val="15"/>
                <w:szCs w:val="15"/>
              </w:rPr>
              <w:t>[………..…][……………][……………](</w:t>
            </w:r>
            <w:r w:rsidRPr="004844B2">
              <w:rPr>
                <w:rStyle w:val="Rimandonotaapidipagina"/>
                <w:rFonts w:ascii="Arial" w:hAnsi="Arial" w:cs="Arial"/>
                <w:dstrike/>
                <w:kern w:val="2"/>
                <w:sz w:val="15"/>
                <w:szCs w:val="15"/>
              </w:rPr>
              <w:footnoteReference w:id="38"/>
            </w:r>
            <w:r w:rsidRPr="004844B2">
              <w:rPr>
                <w:rFonts w:ascii="Arial" w:hAnsi="Arial" w:cs="Arial"/>
                <w:dstrike/>
                <w:kern w:val="2"/>
                <w:sz w:val="15"/>
                <w:szCs w:val="15"/>
              </w:rPr>
              <w:t>)</w:t>
            </w:r>
          </w:p>
        </w:tc>
      </w:tr>
    </w:tbl>
    <w:p w14:paraId="6E7E0D7A" w14:textId="77777777" w:rsidR="00A23B3E" w:rsidRDefault="00A23B3E">
      <w:pPr>
        <w:pStyle w:val="ChapterTitle"/>
        <w:jc w:val="both"/>
        <w:rPr>
          <w:rFonts w:ascii="Arial" w:hAnsi="Arial" w:cs="Arial"/>
          <w:sz w:val="15"/>
          <w:szCs w:val="15"/>
        </w:rPr>
      </w:pPr>
    </w:p>
    <w:p w14:paraId="74D7EAA1" w14:textId="77777777" w:rsidR="00A23B3E" w:rsidRDefault="00A23B3E" w:rsidP="00BF74E1">
      <w:pPr>
        <w:pStyle w:val="ChapterTitle"/>
        <w:rPr>
          <w:rFonts w:ascii="Arial" w:hAnsi="Arial" w:cs="Arial"/>
          <w:i/>
          <w:sz w:val="15"/>
          <w:szCs w:val="15"/>
        </w:rPr>
      </w:pPr>
      <w:r>
        <w:rPr>
          <w:sz w:val="19"/>
          <w:szCs w:val="19"/>
        </w:rPr>
        <w:t>Parte VI: Dichiarazioni finali</w:t>
      </w:r>
    </w:p>
    <w:p w14:paraId="1A511AE7"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3481BF80"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709C5216"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380605DC"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5A1BAA1A" w14:textId="15A9F05A" w:rsidR="00A23B3E"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B27C8D">
        <w:rPr>
          <w:rFonts w:ascii="Arial" w:hAnsi="Arial" w:cs="Arial"/>
          <w:i/>
          <w:sz w:val="15"/>
          <w:szCs w:val="15"/>
        </w:rPr>
        <w:t>FINAOSTA SPA</w:t>
      </w:r>
      <w:r w:rsidRPr="000953DC">
        <w:rPr>
          <w:rFonts w:ascii="Arial" w:hAnsi="Arial" w:cs="Arial"/>
          <w:i/>
          <w:sz w:val="15"/>
          <w:szCs w:val="15"/>
        </w:rPr>
        <w:t xml:space="preserve"> ad accedere ai documenti complemen</w:t>
      </w:r>
      <w:r w:rsidR="00B27C8D">
        <w:rPr>
          <w:rFonts w:ascii="Arial" w:hAnsi="Arial" w:cs="Arial"/>
          <w:i/>
          <w:sz w:val="15"/>
          <w:szCs w:val="15"/>
        </w:rPr>
        <w:t xml:space="preserve">tari alle informazioni, di cui </w:t>
      </w:r>
      <w:r w:rsidR="00B27C8D">
        <w:rPr>
          <w:rFonts w:ascii="Calibri" w:hAnsi="Calibri" w:cs="Calibri"/>
          <w:i/>
          <w:sz w:val="18"/>
          <w:szCs w:val="18"/>
        </w:rPr>
        <w:t>alla parte II, III</w:t>
      </w:r>
      <w:r w:rsidR="00B27C8D">
        <w:rPr>
          <w:rFonts w:ascii="Arial" w:hAnsi="Arial" w:cs="Arial"/>
          <w:i/>
          <w:sz w:val="15"/>
          <w:szCs w:val="15"/>
        </w:rPr>
        <w:t xml:space="preserve"> e IV</w:t>
      </w:r>
      <w:r w:rsidRPr="000953DC">
        <w:rPr>
          <w:rFonts w:ascii="Arial" w:hAnsi="Arial" w:cs="Arial"/>
          <w:i/>
          <w:sz w:val="15"/>
          <w:szCs w:val="15"/>
        </w:rPr>
        <w:t xml:space="preserve"> del presente documento di gara unico europeo, ai fini </w:t>
      </w:r>
      <w:r w:rsidR="00B27C8D" w:rsidRPr="00B27C8D">
        <w:rPr>
          <w:rFonts w:ascii="Arial" w:hAnsi="Arial" w:cs="Arial"/>
          <w:i/>
          <w:sz w:val="15"/>
          <w:szCs w:val="15"/>
        </w:rPr>
        <w:t>ai fini della procedura indicata a pag. 1 del presente documento</w:t>
      </w:r>
      <w:r w:rsidRPr="00B27C8D">
        <w:rPr>
          <w:rFonts w:ascii="Arial" w:hAnsi="Arial" w:cs="Arial"/>
          <w:i/>
          <w:sz w:val="15"/>
          <w:szCs w:val="15"/>
        </w:rPr>
        <w:t xml:space="preserve"> (estremi della pubblicazione nella</w:t>
      </w:r>
      <w:r w:rsidRPr="000953DC">
        <w:rPr>
          <w:rFonts w:ascii="Arial" w:hAnsi="Arial" w:cs="Arial"/>
          <w:i/>
          <w:sz w:val="15"/>
          <w:szCs w:val="15"/>
        </w:rPr>
        <w:t xml:space="preserve"> Gazzetta ufficiale dell'Unione europea</w:t>
      </w:r>
      <w:r w:rsidR="00B27C8D" w:rsidRPr="00B27C8D">
        <w:rPr>
          <w:rFonts w:ascii="Arial" w:hAnsi="Arial" w:cs="Arial"/>
          <w:i/>
          <w:sz w:val="15"/>
          <w:szCs w:val="15"/>
        </w:rPr>
        <w:t xml:space="preserve">  </w:t>
      </w:r>
      <w:r w:rsidR="00105B92" w:rsidRPr="00105B92">
        <w:rPr>
          <w:rFonts w:ascii="Arial" w:hAnsi="Arial" w:cs="Arial"/>
          <w:i/>
          <w:sz w:val="15"/>
          <w:szCs w:val="15"/>
        </w:rPr>
        <w:t>2021/S 171-446212</w:t>
      </w:r>
      <w:r w:rsidRPr="00105B92">
        <w:rPr>
          <w:rFonts w:ascii="Arial" w:hAnsi="Arial" w:cs="Arial"/>
          <w:i/>
          <w:sz w:val="15"/>
          <w:szCs w:val="15"/>
        </w:rPr>
        <w:t>]</w:t>
      </w:r>
      <w:r w:rsidRPr="000953DC">
        <w:rPr>
          <w:rFonts w:ascii="Arial" w:hAnsi="Arial" w:cs="Arial"/>
          <w:i/>
          <w:sz w:val="15"/>
          <w:szCs w:val="15"/>
        </w:rPr>
        <w:t>.</w:t>
      </w:r>
    </w:p>
    <w:p w14:paraId="725997D6" w14:textId="77777777" w:rsidR="00A23B3E" w:rsidRDefault="00A23B3E">
      <w:pPr>
        <w:rPr>
          <w:rFonts w:ascii="Arial" w:hAnsi="Arial" w:cs="Arial"/>
          <w:i/>
          <w:sz w:val="15"/>
          <w:szCs w:val="15"/>
        </w:rPr>
      </w:pPr>
      <w:r>
        <w:rPr>
          <w:rFonts w:ascii="Arial" w:hAnsi="Arial" w:cs="Arial"/>
          <w:i/>
          <w:sz w:val="15"/>
          <w:szCs w:val="15"/>
        </w:rPr>
        <w:t xml:space="preserve"> </w:t>
      </w:r>
    </w:p>
    <w:p w14:paraId="7222D843" w14:textId="77777777" w:rsidR="00A23B3E" w:rsidRPr="00BF74E1" w:rsidRDefault="00A23B3E">
      <w:pPr>
        <w:rPr>
          <w:rFonts w:ascii="Arial" w:hAnsi="Arial" w:cs="Arial"/>
          <w:i/>
          <w:sz w:val="14"/>
          <w:szCs w:val="14"/>
        </w:rPr>
      </w:pPr>
    </w:p>
    <w:p w14:paraId="3DCF755B"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5AD5F701" w14:textId="77777777" w:rsidR="00A23B3E" w:rsidRDefault="00A23B3E">
      <w:pPr>
        <w:pStyle w:val="Titrearticle"/>
        <w:jc w:val="both"/>
        <w:rPr>
          <w:rFonts w:ascii="Arial" w:hAnsi="Arial" w:cs="Arial"/>
          <w:sz w:val="15"/>
          <w:szCs w:val="15"/>
        </w:rPr>
      </w:pPr>
    </w:p>
    <w:p w14:paraId="5D71BE1F" w14:textId="77777777"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76F3C" w14:textId="77777777" w:rsidR="007837F7" w:rsidRDefault="007837F7">
      <w:pPr>
        <w:spacing w:before="0" w:after="0"/>
      </w:pPr>
      <w:r>
        <w:separator/>
      </w:r>
    </w:p>
  </w:endnote>
  <w:endnote w:type="continuationSeparator" w:id="0">
    <w:p w14:paraId="1CD78524" w14:textId="77777777" w:rsidR="007837F7" w:rsidRDefault="007837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27">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5C3C2" w14:textId="77777777" w:rsidR="00B27C8D" w:rsidRPr="00D509A5" w:rsidRDefault="00B27C8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530E3">
      <w:rPr>
        <w:rFonts w:ascii="Calibri" w:hAnsi="Calibri"/>
        <w:noProof/>
        <w:sz w:val="20"/>
        <w:szCs w:val="20"/>
      </w:rPr>
      <w:t>1</w:t>
    </w:r>
    <w:r w:rsidRPr="00D509A5">
      <w:rPr>
        <w:rFonts w:ascii="Calibri" w:hAnsi="Calibri"/>
        <w:sz w:val="20"/>
        <w:szCs w:val="20"/>
      </w:rPr>
      <w:fldChar w:fldCharType="end"/>
    </w:r>
  </w:p>
  <w:p w14:paraId="70B3BE25" w14:textId="77777777" w:rsidR="00B27C8D" w:rsidRDefault="00B27C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74452" w14:textId="77777777" w:rsidR="007837F7" w:rsidRDefault="007837F7">
      <w:pPr>
        <w:spacing w:before="0" w:after="0"/>
      </w:pPr>
      <w:r>
        <w:separator/>
      </w:r>
    </w:p>
  </w:footnote>
  <w:footnote w:type="continuationSeparator" w:id="0">
    <w:p w14:paraId="51E1BF73" w14:textId="77777777" w:rsidR="007837F7" w:rsidRDefault="007837F7">
      <w:pPr>
        <w:spacing w:before="0" w:after="0"/>
      </w:pPr>
      <w:r>
        <w:continuationSeparator/>
      </w:r>
    </w:p>
  </w:footnote>
  <w:footnote w:id="1">
    <w:p w14:paraId="5E7B960F" w14:textId="77777777" w:rsidR="00B27C8D" w:rsidRPr="001F35A9" w:rsidRDefault="00B27C8D"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4638B842" w14:textId="77777777" w:rsidR="00B27C8D" w:rsidRPr="001F35A9" w:rsidRDefault="00B27C8D"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09018AA8" w14:textId="77777777" w:rsidR="00B27C8D" w:rsidRPr="001F35A9" w:rsidRDefault="00B27C8D"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1B30F7DF" w14:textId="77777777" w:rsidR="00B27C8D" w:rsidRPr="001F35A9" w:rsidRDefault="00B27C8D"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40A1D943" w14:textId="77777777" w:rsidR="00B27C8D" w:rsidRPr="001F35A9" w:rsidRDefault="00B27C8D"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C18C279" w14:textId="77777777" w:rsidR="00B27C8D" w:rsidRPr="001F35A9" w:rsidRDefault="00B27C8D"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CE95B58" w14:textId="77777777" w:rsidR="00B27C8D" w:rsidRPr="001F35A9" w:rsidRDefault="00B27C8D"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F623270" w14:textId="77777777" w:rsidR="00B27C8D" w:rsidRPr="001F35A9" w:rsidRDefault="00B27C8D"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1535A2B8" w14:textId="77777777" w:rsidR="00B27C8D" w:rsidRPr="001F35A9" w:rsidRDefault="00B27C8D"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45B030E1" w14:textId="77777777" w:rsidR="00B27C8D" w:rsidRPr="001F35A9" w:rsidRDefault="00B27C8D"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134FFEE2" w14:textId="77777777" w:rsidR="00B27C8D" w:rsidRPr="001F35A9" w:rsidRDefault="00B27C8D"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7EF1E117" w14:textId="77777777" w:rsidR="00B27C8D" w:rsidRPr="001F35A9" w:rsidRDefault="00B27C8D"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20552A04"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7E399C43"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14:paraId="032CBB1E"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66131C47"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14:paraId="0630BA59" w14:textId="77777777" w:rsidR="00B27C8D" w:rsidRPr="003E60D1" w:rsidRDefault="00B27C8D"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166997B1" w14:textId="77777777" w:rsidR="00B27C8D" w:rsidRPr="003E60D1" w:rsidRDefault="00B27C8D"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6BED0CFB"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0017F56B" w14:textId="77777777" w:rsidR="00B27C8D" w:rsidRPr="003E60D1" w:rsidRDefault="00B27C8D"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322EC3A4" w14:textId="77777777" w:rsidR="00B27C8D" w:rsidRPr="003E60D1" w:rsidRDefault="00B27C8D"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47144624" w14:textId="77777777" w:rsidR="00B27C8D" w:rsidRPr="003E60D1" w:rsidRDefault="00B27C8D"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6FD3B934"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2874EFD6" w14:textId="77777777" w:rsidR="00B27C8D" w:rsidRPr="003E60D1" w:rsidRDefault="00B27C8D"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2921A69B" w14:textId="77777777" w:rsidR="00B27C8D" w:rsidRPr="003E60D1" w:rsidRDefault="00B27C8D"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0B015530"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4D2DD3D9" w14:textId="77777777" w:rsidR="00B27C8D" w:rsidRPr="00BF74E1" w:rsidRDefault="00B27C8D"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72251B9F" w14:textId="77777777" w:rsidR="00B27C8D" w:rsidRPr="00F351F0" w:rsidRDefault="00B27C8D"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14A1A344"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18012EF6"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0073633F"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65B30D20"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210B6908"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4DC92622" w14:textId="77777777" w:rsidR="00B27C8D" w:rsidRPr="003E60D1" w:rsidRDefault="00B27C8D"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38C8B21B" w14:textId="77777777" w:rsidR="00B27C8D" w:rsidRPr="003E60D1" w:rsidRDefault="00B27C8D"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066581CA" w14:textId="77777777" w:rsidR="00B27C8D" w:rsidRPr="003E60D1" w:rsidRDefault="00B27C8D"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7F30DCE6" w14:textId="77777777" w:rsidR="00B27C8D" w:rsidRPr="003E60D1" w:rsidRDefault="00B27C8D"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10975E71" w14:textId="77777777" w:rsidR="00B27C8D" w:rsidRPr="003E60D1" w:rsidRDefault="00B27C8D"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1A0EC455" w14:textId="77777777" w:rsidR="00B27C8D" w:rsidRPr="003E60D1" w:rsidRDefault="00B27C8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438EBBF5" w14:textId="77777777" w:rsidR="00B27C8D" w:rsidRPr="003E60D1" w:rsidRDefault="00B27C8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55CD7FFE" w14:textId="77777777" w:rsidR="00B27C8D" w:rsidRPr="003E60D1" w:rsidRDefault="00B27C8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47B412E2" w14:textId="77777777" w:rsidR="00B27C8D" w:rsidRPr="003E60D1" w:rsidRDefault="00B27C8D"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6245393F" w14:textId="77777777" w:rsidR="00B27C8D" w:rsidRPr="003E60D1" w:rsidRDefault="00B27C8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IELDFISHER">
    <w15:presenceInfo w15:providerId="None" w15:userId="FIELDFIS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585D"/>
    <w:rsid w:val="000576F3"/>
    <w:rsid w:val="00076DCA"/>
    <w:rsid w:val="000953DC"/>
    <w:rsid w:val="000A7B33"/>
    <w:rsid w:val="000B5314"/>
    <w:rsid w:val="000E5FBC"/>
    <w:rsid w:val="00105B92"/>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844B2"/>
    <w:rsid w:val="00516CEA"/>
    <w:rsid w:val="005309A4"/>
    <w:rsid w:val="0058406C"/>
    <w:rsid w:val="005863BF"/>
    <w:rsid w:val="005B3B08"/>
    <w:rsid w:val="005C49E6"/>
    <w:rsid w:val="005E2955"/>
    <w:rsid w:val="006205C1"/>
    <w:rsid w:val="00625142"/>
    <w:rsid w:val="00635C8F"/>
    <w:rsid w:val="0064014A"/>
    <w:rsid w:val="006879D2"/>
    <w:rsid w:val="006A5E21"/>
    <w:rsid w:val="006B430C"/>
    <w:rsid w:val="006B4D39"/>
    <w:rsid w:val="006F3D34"/>
    <w:rsid w:val="00766402"/>
    <w:rsid w:val="007837F7"/>
    <w:rsid w:val="007B50B2"/>
    <w:rsid w:val="008154AA"/>
    <w:rsid w:val="00863EF6"/>
    <w:rsid w:val="0089654F"/>
    <w:rsid w:val="008B0306"/>
    <w:rsid w:val="008C734C"/>
    <w:rsid w:val="008E3A62"/>
    <w:rsid w:val="008F12E6"/>
    <w:rsid w:val="00900583"/>
    <w:rsid w:val="009111A5"/>
    <w:rsid w:val="00934658"/>
    <w:rsid w:val="009644B4"/>
    <w:rsid w:val="009E204E"/>
    <w:rsid w:val="00A23B3E"/>
    <w:rsid w:val="00A30CBB"/>
    <w:rsid w:val="00A46950"/>
    <w:rsid w:val="00A530E3"/>
    <w:rsid w:val="00AA2252"/>
    <w:rsid w:val="00AA5F93"/>
    <w:rsid w:val="00AE5CFF"/>
    <w:rsid w:val="00B27C8D"/>
    <w:rsid w:val="00B32C28"/>
    <w:rsid w:val="00B64AE6"/>
    <w:rsid w:val="00B80BA0"/>
    <w:rsid w:val="00B91406"/>
    <w:rsid w:val="00BA4F12"/>
    <w:rsid w:val="00BB116C"/>
    <w:rsid w:val="00BB629E"/>
    <w:rsid w:val="00BB639E"/>
    <w:rsid w:val="00BC09F5"/>
    <w:rsid w:val="00BC548A"/>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B7DDD"/>
    <w:rsid w:val="00DE4996"/>
    <w:rsid w:val="00E0264E"/>
    <w:rsid w:val="00E24F5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41A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27"/>
      <w:b/>
      <w:bCs/>
      <w:smallCaps/>
      <w:szCs w:val="28"/>
    </w:rPr>
  </w:style>
  <w:style w:type="paragraph" w:styleId="Titolo2">
    <w:name w:val="heading 2"/>
    <w:basedOn w:val="Normale"/>
    <w:qFormat/>
    <w:pPr>
      <w:keepNext/>
      <w:outlineLvl w:val="1"/>
    </w:pPr>
    <w:rPr>
      <w:rFonts w:eastAsia="font327"/>
      <w:b/>
      <w:bCs/>
      <w:szCs w:val="26"/>
    </w:rPr>
  </w:style>
  <w:style w:type="paragraph" w:styleId="Titolo3">
    <w:name w:val="heading 3"/>
    <w:basedOn w:val="Normale"/>
    <w:qFormat/>
    <w:pPr>
      <w:keepNext/>
      <w:outlineLvl w:val="2"/>
    </w:pPr>
    <w:rPr>
      <w:rFonts w:eastAsia="font327"/>
      <w:bCs/>
      <w:i/>
    </w:rPr>
  </w:style>
  <w:style w:type="paragraph" w:styleId="Titolo4">
    <w:name w:val="heading 4"/>
    <w:basedOn w:val="Normale"/>
    <w:qFormat/>
    <w:pPr>
      <w:keepNext/>
      <w:outlineLvl w:val="3"/>
    </w:pPr>
    <w:rPr>
      <w:rFonts w:eastAsia="font32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27" w:hAnsi="Times New Roman" w:cs="Times New Roman"/>
      <w:b/>
      <w:bCs/>
      <w:smallCaps/>
      <w:sz w:val="24"/>
      <w:szCs w:val="28"/>
      <w:lang w:eastAsia="it-IT" w:bidi="it-IT"/>
    </w:rPr>
  </w:style>
  <w:style w:type="character" w:customStyle="1" w:styleId="Titolo2Carattere">
    <w:name w:val="Titolo 2 Carattere"/>
    <w:rPr>
      <w:rFonts w:ascii="Times New Roman" w:eastAsia="font327" w:hAnsi="Times New Roman" w:cs="Times New Roman"/>
      <w:b/>
      <w:bCs/>
      <w:sz w:val="24"/>
      <w:szCs w:val="26"/>
      <w:lang w:eastAsia="it-IT" w:bidi="it-IT"/>
    </w:rPr>
  </w:style>
  <w:style w:type="character" w:customStyle="1" w:styleId="Titolo3Carattere">
    <w:name w:val="Titolo 3 Carattere"/>
    <w:rPr>
      <w:rFonts w:ascii="Times New Roman" w:eastAsia="font327" w:hAnsi="Times New Roman" w:cs="Times New Roman"/>
      <w:bCs/>
      <w:i/>
      <w:sz w:val="24"/>
      <w:lang w:eastAsia="it-IT" w:bidi="it-IT"/>
    </w:rPr>
  </w:style>
  <w:style w:type="character" w:customStyle="1" w:styleId="Titolo4Carattere">
    <w:name w:val="Titolo 4 Carattere"/>
    <w:rPr>
      <w:rFonts w:ascii="Times New Roman" w:eastAsia="font32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Revisione">
    <w:name w:val="Revision"/>
    <w:hidden/>
    <w:uiPriority w:val="99"/>
    <w:semiHidden/>
    <w:rsid w:val="00BB629E"/>
    <w:rPr>
      <w:rFonts w:eastAsia="Calibri"/>
      <w:color w:val="00000A"/>
      <w:kern w:val="1"/>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27"/>
      <w:b/>
      <w:bCs/>
      <w:smallCaps/>
      <w:szCs w:val="28"/>
    </w:rPr>
  </w:style>
  <w:style w:type="paragraph" w:styleId="Titolo2">
    <w:name w:val="heading 2"/>
    <w:basedOn w:val="Normale"/>
    <w:qFormat/>
    <w:pPr>
      <w:keepNext/>
      <w:outlineLvl w:val="1"/>
    </w:pPr>
    <w:rPr>
      <w:rFonts w:eastAsia="font327"/>
      <w:b/>
      <w:bCs/>
      <w:szCs w:val="26"/>
    </w:rPr>
  </w:style>
  <w:style w:type="paragraph" w:styleId="Titolo3">
    <w:name w:val="heading 3"/>
    <w:basedOn w:val="Normale"/>
    <w:qFormat/>
    <w:pPr>
      <w:keepNext/>
      <w:outlineLvl w:val="2"/>
    </w:pPr>
    <w:rPr>
      <w:rFonts w:eastAsia="font327"/>
      <w:bCs/>
      <w:i/>
    </w:rPr>
  </w:style>
  <w:style w:type="paragraph" w:styleId="Titolo4">
    <w:name w:val="heading 4"/>
    <w:basedOn w:val="Normale"/>
    <w:qFormat/>
    <w:pPr>
      <w:keepNext/>
      <w:outlineLvl w:val="3"/>
    </w:pPr>
    <w:rPr>
      <w:rFonts w:eastAsia="font32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27" w:hAnsi="Times New Roman" w:cs="Times New Roman"/>
      <w:b/>
      <w:bCs/>
      <w:smallCaps/>
      <w:sz w:val="24"/>
      <w:szCs w:val="28"/>
      <w:lang w:eastAsia="it-IT" w:bidi="it-IT"/>
    </w:rPr>
  </w:style>
  <w:style w:type="character" w:customStyle="1" w:styleId="Titolo2Carattere">
    <w:name w:val="Titolo 2 Carattere"/>
    <w:rPr>
      <w:rFonts w:ascii="Times New Roman" w:eastAsia="font327" w:hAnsi="Times New Roman" w:cs="Times New Roman"/>
      <w:b/>
      <w:bCs/>
      <w:sz w:val="24"/>
      <w:szCs w:val="26"/>
      <w:lang w:eastAsia="it-IT" w:bidi="it-IT"/>
    </w:rPr>
  </w:style>
  <w:style w:type="character" w:customStyle="1" w:styleId="Titolo3Carattere">
    <w:name w:val="Titolo 3 Carattere"/>
    <w:rPr>
      <w:rFonts w:ascii="Times New Roman" w:eastAsia="font327" w:hAnsi="Times New Roman" w:cs="Times New Roman"/>
      <w:bCs/>
      <w:i/>
      <w:sz w:val="24"/>
      <w:lang w:eastAsia="it-IT" w:bidi="it-IT"/>
    </w:rPr>
  </w:style>
  <w:style w:type="character" w:customStyle="1" w:styleId="Titolo4Carattere">
    <w:name w:val="Titolo 4 Carattere"/>
    <w:rPr>
      <w:rFonts w:ascii="Times New Roman" w:eastAsia="font32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Revisione">
    <w:name w:val="Revision"/>
    <w:hidden/>
    <w:uiPriority w:val="99"/>
    <w:semiHidden/>
    <w:rsid w:val="00BB629E"/>
    <w:rPr>
      <w:rFonts w:eastAsia="Calibri"/>
      <w:color w:val="00000A"/>
      <w:kern w:val="1"/>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F69EF-6FBE-45BE-B523-8D74B007B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C92446B.dotm</Template>
  <TotalTime>0</TotalTime>
  <Pages>16</Pages>
  <Words>6179</Words>
  <Characters>35222</Characters>
  <Application>Microsoft Office Word</Application>
  <DocSecurity>0</DocSecurity>
  <Lines>293</Lines>
  <Paragraphs>82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41319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Stevenin Patrizia</cp:lastModifiedBy>
  <cp:revision>3</cp:revision>
  <cp:lastPrinted>2016-07-15T13:50:00Z</cp:lastPrinted>
  <dcterms:created xsi:type="dcterms:W3CDTF">2021-12-29T11:24:00Z</dcterms:created>
  <dcterms:modified xsi:type="dcterms:W3CDTF">2021-12-29T11:24:00Z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