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F3" w:rsidRDefault="0089094A" w:rsidP="003238F3">
      <w:pPr>
        <w:spacing w:line="312" w:lineRule="auto"/>
        <w:jc w:val="center"/>
        <w:rPr>
          <w:rFonts w:ascii="Calibri" w:hAnsi="Calibri" w:cs="Calibri"/>
          <w:b/>
          <w:bCs/>
          <w:sz w:val="20"/>
          <w:szCs w:val="20"/>
        </w:rPr>
      </w:pPr>
      <w:r>
        <w:rPr>
          <w:rFonts w:ascii="Calibri" w:hAnsi="Calibri" w:cs="Calibri"/>
          <w:b/>
          <w:bCs/>
          <w:sz w:val="20"/>
          <w:szCs w:val="20"/>
        </w:rPr>
        <w:t>MODELLO DI FORMULARIO PER IL DOCUMENTO DI GARA UNICO EUROPEO (DGUE)</w:t>
      </w:r>
      <w:r w:rsidR="003238F3">
        <w:rPr>
          <w:rFonts w:ascii="Calibri" w:hAnsi="Calibri" w:cs="Calibri"/>
          <w:b/>
          <w:bCs/>
          <w:sz w:val="20"/>
          <w:szCs w:val="20"/>
        </w:rPr>
        <w:t xml:space="preserve"> - </w:t>
      </w:r>
      <w:r w:rsidR="003238F3" w:rsidRPr="003238F3">
        <w:rPr>
          <w:rFonts w:ascii="Calibri" w:hAnsi="Calibri" w:cs="Calibri"/>
          <w:b/>
          <w:bCs/>
          <w:sz w:val="20"/>
          <w:szCs w:val="20"/>
        </w:rPr>
        <w:t>ALLEGATO B</w:t>
      </w:r>
    </w:p>
    <w:p w:rsidR="005B5A71" w:rsidRPr="008A4509" w:rsidRDefault="005B5A71" w:rsidP="003238F3">
      <w:pPr>
        <w:spacing w:line="312" w:lineRule="auto"/>
        <w:jc w:val="center"/>
        <w:rPr>
          <w:rFonts w:ascii="Verdana" w:hAnsi="Verdana" w:cs="Arial"/>
          <w:sz w:val="16"/>
          <w:szCs w:val="16"/>
        </w:rPr>
      </w:pPr>
      <w:r>
        <w:rPr>
          <w:rFonts w:ascii="Calibri" w:hAnsi="Calibri" w:cs="Calibri"/>
          <w:b/>
          <w:bCs/>
          <w:sz w:val="20"/>
          <w:szCs w:val="20"/>
        </w:rPr>
        <w:t>Si precisa che nel presente modello sono state riportate esclusivamente le parti e le sezioni che l’operatore economico è tenuto a compilare, omettendo le parti non oggetto di dichiarazione</w:t>
      </w:r>
    </w:p>
    <w:p w:rsidR="0089094A" w:rsidRDefault="0089094A">
      <w:pPr>
        <w:jc w:val="center"/>
        <w:rPr>
          <w:rFonts w:ascii="Calibri" w:hAnsi="Calibri" w:cs="Calibri"/>
          <w:sz w:val="20"/>
          <w:szCs w:val="20"/>
        </w:rPr>
      </w:pPr>
    </w:p>
    <w:p w:rsidR="0089094A" w:rsidRDefault="0089094A">
      <w:pPr>
        <w:jc w:val="both"/>
        <w:rPr>
          <w:rFonts w:ascii="Calibri" w:hAnsi="Calibri" w:cs="Calibri"/>
          <w:sz w:val="18"/>
          <w:szCs w:val="18"/>
        </w:rPr>
      </w:pPr>
      <w:r>
        <w:rPr>
          <w:rFonts w:ascii="Calibri" w:hAnsi="Calibri" w:cs="Calibri"/>
          <w:b/>
          <w:sz w:val="18"/>
          <w:szCs w:val="18"/>
        </w:rPr>
        <w:t>Parte I: Informazioni sulla procedura di appalto e sull'amministrazione aggiudicatrice o ente aggiudicatore</w:t>
      </w:r>
    </w:p>
    <w:p w:rsidR="0089094A" w:rsidRDefault="0089094A">
      <w:pPr>
        <w:jc w:val="both"/>
        <w:rPr>
          <w:rFonts w:ascii="Calibri" w:hAnsi="Calibri" w:cs="Calibri"/>
          <w:sz w:val="18"/>
          <w:szCs w:val="18"/>
        </w:rPr>
      </w:pPr>
    </w:p>
    <w:p w:rsidR="0089094A" w:rsidRDefault="0089094A">
      <w:pPr>
        <w:jc w:val="center"/>
        <w:rPr>
          <w:rFonts w:ascii="Calibri" w:hAnsi="Calibri" w:cs="Calibri"/>
          <w:sz w:val="18"/>
          <w:szCs w:val="18"/>
        </w:rPr>
      </w:pPr>
    </w:p>
    <w:p w:rsidR="0089094A" w:rsidRDefault="0089094A">
      <w:pPr>
        <w:jc w:val="center"/>
        <w:rPr>
          <w:rFonts w:ascii="Calibri" w:hAnsi="Calibri" w:cs="Calibri"/>
          <w:sz w:val="18"/>
          <w:szCs w:val="18"/>
        </w:rPr>
      </w:pPr>
      <w:r>
        <w:rPr>
          <w:rFonts w:ascii="Calibri" w:hAnsi="Calibri" w:cs="Calibri"/>
          <w:sz w:val="18"/>
          <w:szCs w:val="18"/>
        </w:rPr>
        <w:t>INFORMAZIONI SULLA PROCEDURA D’APPALTO</w:t>
      </w:r>
    </w:p>
    <w:p w:rsidR="0089094A" w:rsidRDefault="0089094A" w:rsidP="006416F3">
      <w:pPr>
        <w:pBdr>
          <w:top w:val="single" w:sz="4" w:space="1" w:color="00000A"/>
          <w:left w:val="single" w:sz="4" w:space="4" w:color="00000A"/>
          <w:bottom w:val="single" w:sz="4" w:space="1" w:color="00000A"/>
          <w:right w:val="single" w:sz="4" w:space="1" w:color="00000A"/>
        </w:pBdr>
        <w:shd w:val="clear" w:color="auto" w:fill="D9D9D9"/>
        <w:jc w:val="both"/>
        <w:rPr>
          <w:rFonts w:ascii="Calibri" w:hAnsi="Calibri" w:cs="Calibri"/>
          <w:b/>
          <w:bCs/>
          <w:sz w:val="18"/>
          <w:szCs w:val="18"/>
        </w:rPr>
      </w:pPr>
      <w:r>
        <w:rPr>
          <w:rFonts w:ascii="Calibri" w:hAnsi="Calibri" w:cs="Calibri"/>
          <w:sz w:val="18"/>
          <w:szCs w:val="18"/>
        </w:rPr>
        <w:t xml:space="preserve"> </w:t>
      </w:r>
    </w:p>
    <w:tbl>
      <w:tblPr>
        <w:tblW w:w="0" w:type="auto"/>
        <w:tblInd w:w="84" w:type="dxa"/>
        <w:tblLayout w:type="fixed"/>
        <w:tblCellMar>
          <w:left w:w="113" w:type="dxa"/>
        </w:tblCellMar>
        <w:tblLook w:val="0000" w:firstRow="0" w:lastRow="0" w:firstColumn="0" w:lastColumn="0" w:noHBand="0" w:noVBand="0"/>
      </w:tblPr>
      <w:tblGrid>
        <w:gridCol w:w="3715"/>
        <w:gridCol w:w="5991"/>
      </w:tblGrid>
      <w:tr w:rsidR="0089094A" w:rsidTr="007E4B5D">
        <w:trPr>
          <w:trHeight w:val="428"/>
        </w:trPr>
        <w:tc>
          <w:tcPr>
            <w:tcW w:w="3715" w:type="dxa"/>
            <w:tcBorders>
              <w:top w:val="single" w:sz="4" w:space="0" w:color="00000A"/>
              <w:left w:val="single" w:sz="4" w:space="0" w:color="00000A"/>
              <w:bottom w:val="single" w:sz="4" w:space="0" w:color="00000A"/>
            </w:tcBorders>
            <w:shd w:val="clear" w:color="auto" w:fill="auto"/>
          </w:tcPr>
          <w:p w:rsidR="0089094A" w:rsidRDefault="0089094A">
            <w:pPr>
              <w:rPr>
                <w:rFonts w:ascii="Calibri" w:hAnsi="Calibri" w:cs="Calibri"/>
                <w:b/>
                <w:bCs/>
                <w:sz w:val="18"/>
                <w:szCs w:val="18"/>
              </w:rPr>
            </w:pPr>
            <w:r>
              <w:rPr>
                <w:rFonts w:ascii="Calibri" w:hAnsi="Calibri" w:cs="Calibri"/>
                <w:b/>
                <w:bCs/>
                <w:sz w:val="18"/>
                <w:szCs w:val="18"/>
              </w:rPr>
              <w:t>Identità del committente</w:t>
            </w:r>
            <w:r>
              <w:rPr>
                <w:rFonts w:ascii="Calibri" w:hAnsi="Calibri" w:cs="Calibri"/>
                <w:sz w:val="18"/>
                <w:szCs w:val="18"/>
              </w:rPr>
              <w:t xml:space="preserve"> (</w:t>
            </w:r>
            <w:r>
              <w:rPr>
                <w:rStyle w:val="Rimandonotaapidipagina"/>
                <w:rFonts w:ascii="Calibri" w:hAnsi="Calibri" w:cs="Calibri"/>
                <w:sz w:val="18"/>
                <w:szCs w:val="18"/>
              </w:rPr>
              <w:footnoteReference w:id="1"/>
            </w:r>
            <w:r>
              <w:rPr>
                <w:rFonts w:ascii="Calibri" w:hAnsi="Calibri" w:cs="Calibri"/>
                <w:sz w:val="18"/>
                <w:szCs w:val="18"/>
              </w:rPr>
              <w:t>)</w:t>
            </w:r>
          </w:p>
        </w:tc>
        <w:tc>
          <w:tcPr>
            <w:tcW w:w="5991"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rPr>
                <w:rFonts w:hint="eastAsia"/>
              </w:rPr>
            </w:pPr>
            <w:r>
              <w:rPr>
                <w:rFonts w:ascii="Calibri" w:hAnsi="Calibri" w:cs="Calibri"/>
                <w:b/>
                <w:bCs/>
                <w:sz w:val="18"/>
                <w:szCs w:val="18"/>
              </w:rPr>
              <w:t>Risposta:</w:t>
            </w:r>
          </w:p>
        </w:tc>
      </w:tr>
      <w:tr w:rsidR="0089094A" w:rsidTr="007E4B5D">
        <w:trPr>
          <w:trHeight w:val="446"/>
        </w:trPr>
        <w:tc>
          <w:tcPr>
            <w:tcW w:w="3715" w:type="dxa"/>
            <w:tcBorders>
              <w:top w:val="single" w:sz="4" w:space="0" w:color="00000A"/>
              <w:left w:val="single" w:sz="4" w:space="0" w:color="00000A"/>
              <w:bottom w:val="single" w:sz="4" w:space="0" w:color="00000A"/>
            </w:tcBorders>
            <w:shd w:val="clear" w:color="auto" w:fill="auto"/>
          </w:tcPr>
          <w:p w:rsidR="0089094A" w:rsidRDefault="0089094A">
            <w:pPr>
              <w:rPr>
                <w:rFonts w:ascii="Calibri" w:hAnsi="Calibri" w:cs="Calibri"/>
                <w:sz w:val="18"/>
                <w:szCs w:val="18"/>
              </w:rPr>
            </w:pPr>
            <w:r>
              <w:rPr>
                <w:rFonts w:ascii="Calibri" w:hAnsi="Calibri" w:cs="Calibri"/>
                <w:sz w:val="18"/>
                <w:szCs w:val="18"/>
              </w:rPr>
              <w:t>Nome</w:t>
            </w:r>
          </w:p>
          <w:p w:rsidR="0089094A" w:rsidRDefault="0089094A">
            <w:pPr>
              <w:rPr>
                <w:rFonts w:ascii="Calibri" w:hAnsi="Calibri" w:cs="Calibri"/>
                <w:sz w:val="18"/>
                <w:szCs w:val="18"/>
              </w:rPr>
            </w:pPr>
            <w:r>
              <w:rPr>
                <w:rFonts w:ascii="Calibri" w:hAnsi="Calibri" w:cs="Calibri"/>
                <w:sz w:val="18"/>
                <w:szCs w:val="18"/>
              </w:rPr>
              <w:t>Codice fiscale</w:t>
            </w:r>
          </w:p>
        </w:tc>
        <w:tc>
          <w:tcPr>
            <w:tcW w:w="5991" w:type="dxa"/>
            <w:tcBorders>
              <w:top w:val="single" w:sz="4" w:space="0" w:color="00000A"/>
              <w:left w:val="single" w:sz="4" w:space="0" w:color="00000A"/>
              <w:bottom w:val="single" w:sz="4" w:space="0" w:color="00000A"/>
              <w:right w:val="single" w:sz="4" w:space="0" w:color="00000A"/>
            </w:tcBorders>
            <w:shd w:val="clear" w:color="auto" w:fill="auto"/>
          </w:tcPr>
          <w:p w:rsidR="0089094A" w:rsidRPr="00CD22A5" w:rsidRDefault="0089094A">
            <w:pPr>
              <w:rPr>
                <w:rFonts w:ascii="Calibri" w:hAnsi="Calibri" w:cs="Calibri"/>
                <w:b/>
                <w:sz w:val="18"/>
                <w:szCs w:val="18"/>
              </w:rPr>
            </w:pPr>
            <w:r w:rsidRPr="00CD22A5">
              <w:rPr>
                <w:rFonts w:ascii="Calibri" w:hAnsi="Calibri" w:cs="Calibri"/>
                <w:b/>
                <w:sz w:val="18"/>
                <w:szCs w:val="18"/>
              </w:rPr>
              <w:t>FINAOSTA S.p.A.</w:t>
            </w:r>
          </w:p>
          <w:p w:rsidR="0089094A" w:rsidRDefault="00CD22A5">
            <w:pPr>
              <w:rPr>
                <w:rFonts w:hint="eastAsia"/>
              </w:rPr>
            </w:pPr>
            <w:r w:rsidRPr="00CD22A5">
              <w:rPr>
                <w:rFonts w:ascii="Calibri" w:hAnsi="Calibri" w:cs="Calibri"/>
                <w:b/>
                <w:sz w:val="18"/>
                <w:szCs w:val="18"/>
              </w:rPr>
              <w:t>00415280072</w:t>
            </w:r>
          </w:p>
        </w:tc>
      </w:tr>
      <w:tr w:rsidR="0089094A" w:rsidTr="007E4B5D">
        <w:trPr>
          <w:trHeight w:val="410"/>
        </w:trPr>
        <w:tc>
          <w:tcPr>
            <w:tcW w:w="3715" w:type="dxa"/>
            <w:tcBorders>
              <w:top w:val="single" w:sz="4" w:space="0" w:color="00000A"/>
              <w:left w:val="single" w:sz="4" w:space="0" w:color="00000A"/>
              <w:bottom w:val="single" w:sz="4" w:space="0" w:color="00000A"/>
            </w:tcBorders>
            <w:shd w:val="clear" w:color="auto" w:fill="auto"/>
          </w:tcPr>
          <w:p w:rsidR="0089094A" w:rsidRDefault="0089094A">
            <w:pPr>
              <w:rPr>
                <w:rFonts w:ascii="Calibri" w:hAnsi="Calibri" w:cs="Calibri"/>
                <w:b/>
                <w:bCs/>
                <w:sz w:val="18"/>
                <w:szCs w:val="18"/>
              </w:rPr>
            </w:pPr>
            <w:r>
              <w:rPr>
                <w:rFonts w:ascii="Calibri" w:hAnsi="Calibri" w:cs="Calibri"/>
                <w:b/>
                <w:bCs/>
                <w:sz w:val="18"/>
                <w:szCs w:val="18"/>
              </w:rPr>
              <w:t>Di quale appalto si tratta?</w:t>
            </w:r>
          </w:p>
        </w:tc>
        <w:tc>
          <w:tcPr>
            <w:tcW w:w="5991"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rPr>
                <w:rFonts w:hint="eastAsia"/>
              </w:rPr>
            </w:pPr>
            <w:r>
              <w:rPr>
                <w:rFonts w:ascii="Calibri" w:hAnsi="Calibri" w:cs="Calibri"/>
                <w:b/>
                <w:bCs/>
                <w:sz w:val="18"/>
                <w:szCs w:val="18"/>
              </w:rPr>
              <w:t>Risposta:</w:t>
            </w:r>
          </w:p>
        </w:tc>
      </w:tr>
      <w:tr w:rsidR="0089094A" w:rsidTr="007E4B5D">
        <w:trPr>
          <w:trHeight w:val="416"/>
        </w:trPr>
        <w:tc>
          <w:tcPr>
            <w:tcW w:w="3715" w:type="dxa"/>
            <w:tcBorders>
              <w:top w:val="single" w:sz="4" w:space="0" w:color="00000A"/>
              <w:left w:val="single" w:sz="4" w:space="0" w:color="00000A"/>
              <w:bottom w:val="single" w:sz="4" w:space="0" w:color="00000A"/>
            </w:tcBorders>
            <w:shd w:val="clear" w:color="auto" w:fill="auto"/>
          </w:tcPr>
          <w:p w:rsidR="0089094A" w:rsidRDefault="0089094A">
            <w:pPr>
              <w:rPr>
                <w:rFonts w:ascii="Calibri" w:hAnsi="Calibri" w:cs="Calibri"/>
                <w:sz w:val="18"/>
                <w:szCs w:val="18"/>
              </w:rPr>
            </w:pPr>
            <w:r>
              <w:rPr>
                <w:rFonts w:ascii="Calibri" w:hAnsi="Calibri" w:cs="Calibri"/>
                <w:sz w:val="18"/>
                <w:szCs w:val="18"/>
              </w:rPr>
              <w:t>Titolo o breve descrizione dell’appalto (</w:t>
            </w:r>
            <w:r>
              <w:rPr>
                <w:rStyle w:val="Rimandonotaapidipagina"/>
                <w:rFonts w:ascii="Calibri" w:hAnsi="Calibri" w:cs="Calibri"/>
                <w:sz w:val="18"/>
                <w:szCs w:val="18"/>
              </w:rPr>
              <w:footnoteReference w:id="2"/>
            </w:r>
            <w:r>
              <w:rPr>
                <w:rFonts w:ascii="Calibri" w:hAnsi="Calibri" w:cs="Calibri"/>
                <w:sz w:val="18"/>
                <w:szCs w:val="18"/>
              </w:rPr>
              <w:t>)</w:t>
            </w:r>
          </w:p>
        </w:tc>
        <w:tc>
          <w:tcPr>
            <w:tcW w:w="5991" w:type="dxa"/>
            <w:tcBorders>
              <w:top w:val="single" w:sz="4" w:space="0" w:color="00000A"/>
              <w:left w:val="single" w:sz="4" w:space="0" w:color="00000A"/>
              <w:bottom w:val="single" w:sz="4" w:space="0" w:color="00000A"/>
              <w:right w:val="single" w:sz="4" w:space="0" w:color="00000A"/>
            </w:tcBorders>
            <w:shd w:val="clear" w:color="auto" w:fill="auto"/>
          </w:tcPr>
          <w:p w:rsidR="0089094A" w:rsidRPr="004D6352" w:rsidRDefault="004D6352" w:rsidP="004D6352">
            <w:pPr>
              <w:autoSpaceDE w:val="0"/>
              <w:autoSpaceDN w:val="0"/>
              <w:adjustRightInd w:val="0"/>
              <w:spacing w:line="360" w:lineRule="auto"/>
              <w:jc w:val="both"/>
              <w:rPr>
                <w:rFonts w:ascii="Arial" w:hAnsi="Arial" w:cs="Arial"/>
                <w:b/>
                <w:sz w:val="20"/>
              </w:rPr>
            </w:pPr>
            <w:r>
              <w:rPr>
                <w:rFonts w:ascii="Arial" w:hAnsi="Arial" w:cs="Arial"/>
                <w:b/>
                <w:sz w:val="20"/>
              </w:rPr>
              <w:t>SERVIZIO DI “EFFICIENTAMENTO DEI PROCESSI DI CLASSIFICAZIONE E PROVISIONING DEL CREDITO ANCHE IN OTTICA NEW DOD”</w:t>
            </w:r>
          </w:p>
        </w:tc>
      </w:tr>
      <w:tr w:rsidR="0089094A" w:rsidTr="007E4B5D">
        <w:trPr>
          <w:trHeight w:val="989"/>
        </w:trPr>
        <w:tc>
          <w:tcPr>
            <w:tcW w:w="3715" w:type="dxa"/>
            <w:tcBorders>
              <w:left w:val="single" w:sz="4" w:space="0" w:color="00000A"/>
              <w:bottom w:val="single" w:sz="4" w:space="0" w:color="00000A"/>
            </w:tcBorders>
            <w:shd w:val="clear" w:color="auto" w:fill="auto"/>
          </w:tcPr>
          <w:p w:rsidR="0089094A" w:rsidRPr="005B5A71" w:rsidRDefault="0089094A">
            <w:pPr>
              <w:rPr>
                <w:rFonts w:ascii="Calibri" w:hAnsi="Calibri" w:cs="Calibri"/>
                <w:sz w:val="12"/>
                <w:szCs w:val="12"/>
              </w:rPr>
            </w:pPr>
            <w:r>
              <w:rPr>
                <w:rFonts w:ascii="Calibri" w:hAnsi="Calibri" w:cs="Calibri"/>
                <w:sz w:val="18"/>
                <w:szCs w:val="18"/>
              </w:rPr>
              <w:t>CIG</w:t>
            </w:r>
          </w:p>
        </w:tc>
        <w:tc>
          <w:tcPr>
            <w:tcW w:w="5991" w:type="dxa"/>
            <w:tcBorders>
              <w:left w:val="single" w:sz="4" w:space="0" w:color="00000A"/>
              <w:bottom w:val="single" w:sz="4" w:space="0" w:color="00000A"/>
              <w:right w:val="single" w:sz="4" w:space="0" w:color="00000A"/>
            </w:tcBorders>
            <w:shd w:val="clear" w:color="auto" w:fill="auto"/>
          </w:tcPr>
          <w:p w:rsidR="0089094A" w:rsidRPr="007E4B5D" w:rsidRDefault="004D6352" w:rsidP="004D6352">
            <w:pPr>
              <w:widowControl/>
              <w:suppressAutoHyphens w:val="0"/>
              <w:spacing w:line="312" w:lineRule="auto"/>
              <w:ind w:left="1008" w:hanging="1008"/>
              <w:outlineLvl w:val="4"/>
              <w:rPr>
                <w:rFonts w:ascii="Arial" w:eastAsia="Times New Roman" w:hAnsi="Arial" w:cs="Arial"/>
                <w:b/>
                <w:kern w:val="0"/>
                <w:sz w:val="20"/>
                <w:lang w:eastAsia="it-IT" w:bidi="ar-SA"/>
              </w:rPr>
            </w:pPr>
            <w:r>
              <w:rPr>
                <w:rFonts w:ascii="Arial" w:hAnsi="Arial" w:cs="Arial"/>
                <w:b/>
                <w:sz w:val="20"/>
              </w:rPr>
              <w:t>8643677BE6</w:t>
            </w:r>
          </w:p>
        </w:tc>
      </w:tr>
    </w:tbl>
    <w:p w:rsidR="0089094A" w:rsidRDefault="0089094A">
      <w:pPr>
        <w:jc w:val="center"/>
        <w:rPr>
          <w:rFonts w:ascii="Calibri" w:hAnsi="Calibri" w:cs="Calibri"/>
          <w:sz w:val="18"/>
          <w:szCs w:val="18"/>
        </w:rPr>
      </w:pPr>
    </w:p>
    <w:p w:rsidR="005B5A71" w:rsidRDefault="0089094A" w:rsidP="00F50DA1">
      <w:pPr>
        <w:pBdr>
          <w:top w:val="single" w:sz="4" w:space="1" w:color="00000A"/>
          <w:left w:val="single" w:sz="4" w:space="0" w:color="00000A"/>
          <w:bottom w:val="single" w:sz="4" w:space="1" w:color="00000A"/>
          <w:right w:val="single" w:sz="4" w:space="4" w:color="00000A"/>
        </w:pBdr>
        <w:shd w:val="clear" w:color="auto" w:fill="D9D9D9"/>
        <w:jc w:val="both"/>
        <w:rPr>
          <w:rFonts w:ascii="Calibri" w:hAnsi="Calibri" w:cs="Calibri"/>
          <w:b/>
          <w:bCs/>
          <w:sz w:val="18"/>
          <w:szCs w:val="18"/>
        </w:rPr>
      </w:pPr>
      <w:r>
        <w:rPr>
          <w:rFonts w:ascii="Calibri" w:hAnsi="Calibri" w:cs="Calibri"/>
          <w:b/>
          <w:bCs/>
          <w:sz w:val="18"/>
          <w:szCs w:val="18"/>
        </w:rPr>
        <w:t>Tutte le altre informazioni in tutte le sezioni del DGUE devono essere inserite dall’operatore economico</w:t>
      </w:r>
    </w:p>
    <w:p w:rsidR="0089094A" w:rsidRDefault="0089094A" w:rsidP="005B5A71">
      <w:pPr>
        <w:pageBreakBefore/>
        <w:tabs>
          <w:tab w:val="left" w:pos="2680"/>
        </w:tabs>
        <w:jc w:val="center"/>
        <w:rPr>
          <w:rFonts w:ascii="Calibri" w:hAnsi="Calibri" w:cs="Calibri"/>
          <w:b/>
          <w:bCs/>
          <w:sz w:val="12"/>
          <w:szCs w:val="12"/>
        </w:rPr>
      </w:pPr>
      <w:r>
        <w:rPr>
          <w:rFonts w:ascii="Calibri" w:hAnsi="Calibri" w:cs="Calibri"/>
          <w:b/>
          <w:bCs/>
          <w:sz w:val="18"/>
          <w:szCs w:val="18"/>
        </w:rPr>
        <w:lastRenderedPageBreak/>
        <w:t>Parte II: Informazioni sull'operatore economico</w:t>
      </w:r>
    </w:p>
    <w:p w:rsidR="0089094A" w:rsidRDefault="0089094A">
      <w:pPr>
        <w:tabs>
          <w:tab w:val="left" w:pos="2680"/>
        </w:tabs>
        <w:jc w:val="center"/>
        <w:rPr>
          <w:rFonts w:ascii="Calibri" w:hAnsi="Calibri" w:cs="Calibri"/>
          <w:b/>
          <w:bCs/>
          <w:sz w:val="12"/>
          <w:szCs w:val="12"/>
        </w:rPr>
      </w:pPr>
    </w:p>
    <w:p w:rsidR="0089094A" w:rsidRDefault="0089094A">
      <w:pPr>
        <w:tabs>
          <w:tab w:val="left" w:pos="2680"/>
        </w:tabs>
        <w:jc w:val="center"/>
        <w:rPr>
          <w:rFonts w:ascii="Calibri" w:hAnsi="Calibri" w:cs="Calibri"/>
          <w:b/>
          <w:bCs/>
          <w:sz w:val="18"/>
          <w:szCs w:val="18"/>
        </w:rPr>
      </w:pPr>
      <w:r>
        <w:rPr>
          <w:rFonts w:ascii="Calibri" w:hAnsi="Calibri" w:cs="Calibri"/>
          <w:sz w:val="18"/>
          <w:szCs w:val="18"/>
        </w:rPr>
        <w:t>A: INFORMAZIONI SULL’OPERATORE ECONOMICO</w:t>
      </w:r>
    </w:p>
    <w:tbl>
      <w:tblPr>
        <w:tblW w:w="0" w:type="auto"/>
        <w:tblInd w:w="96" w:type="dxa"/>
        <w:tblLayout w:type="fixed"/>
        <w:tblCellMar>
          <w:left w:w="113" w:type="dxa"/>
        </w:tblCellMar>
        <w:tblLook w:val="0000" w:firstRow="0" w:lastRow="0" w:firstColumn="0" w:lastColumn="0" w:noHBand="0" w:noVBand="0"/>
      </w:tblPr>
      <w:tblGrid>
        <w:gridCol w:w="5100"/>
        <w:gridCol w:w="4596"/>
      </w:tblGrid>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b/>
                <w:bCs/>
                <w:sz w:val="18"/>
                <w:szCs w:val="18"/>
              </w:rPr>
            </w:pPr>
            <w:r>
              <w:rPr>
                <w:rFonts w:ascii="Calibri" w:hAnsi="Calibri" w:cs="Calibri"/>
                <w:b/>
                <w:bCs/>
                <w:sz w:val="18"/>
                <w:szCs w:val="18"/>
              </w:rPr>
              <w:t xml:space="preserve">Dati identificativi </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bCs/>
                <w:sz w:val="18"/>
                <w:szCs w:val="18"/>
              </w:rPr>
              <w:t>Risposta:</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Nome:</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2"/>
                <w:szCs w:val="12"/>
              </w:rPr>
            </w:pPr>
            <w:r>
              <w:rPr>
                <w:rFonts w:ascii="Calibri" w:hAnsi="Calibri" w:cs="Calibri"/>
                <w:sz w:val="18"/>
                <w:szCs w:val="18"/>
              </w:rPr>
              <w:t>Partita IVA, se applicabile:</w:t>
            </w: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2"/>
                <w:szCs w:val="12"/>
              </w:rPr>
            </w:pPr>
            <w:r>
              <w:rPr>
                <w:rFonts w:ascii="Calibri" w:hAnsi="Calibri" w:cs="Calibri"/>
                <w:sz w:val="18"/>
                <w:szCs w:val="18"/>
              </w:rPr>
              <w:t xml:space="preserve">Se non è applicabile un numero di Partita IVA, indicare un altro numero di identificazione nazionale, se richiesto e applicabile  </w:t>
            </w:r>
          </w:p>
          <w:p w:rsidR="0089094A" w:rsidRDefault="0089094A">
            <w:pPr>
              <w:tabs>
                <w:tab w:val="left" w:pos="2680"/>
              </w:tabs>
              <w:rPr>
                <w:rFonts w:ascii="Calibri" w:hAnsi="Calibri" w:cs="Calibri"/>
                <w:sz w:val="12"/>
                <w:szCs w:val="12"/>
              </w:rPr>
            </w:pP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w:t>
            </w:r>
          </w:p>
          <w:p w:rsidR="0089094A" w:rsidRDefault="0089094A">
            <w:pPr>
              <w:tabs>
                <w:tab w:val="left" w:pos="2680"/>
              </w:tabs>
              <w:rPr>
                <w:rFonts w:ascii="Calibri" w:hAnsi="Calibri" w:cs="Calibri"/>
                <w:sz w:val="18"/>
                <w:szCs w:val="18"/>
              </w:rPr>
            </w:pP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Indirizzo postale:</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 ……………… ]</w:t>
            </w:r>
          </w:p>
          <w:p w:rsidR="0089094A" w:rsidRDefault="0089094A">
            <w:pPr>
              <w:tabs>
                <w:tab w:val="left" w:pos="2680"/>
              </w:tabs>
              <w:rPr>
                <w:rFonts w:ascii="Calibri" w:hAnsi="Calibri" w:cs="Calibri"/>
                <w:sz w:val="18"/>
                <w:szCs w:val="18"/>
              </w:rPr>
            </w:pP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Persone di contatto (</w:t>
            </w:r>
            <w:r>
              <w:rPr>
                <w:rStyle w:val="Rimandonotaapidipagina"/>
                <w:rFonts w:ascii="Calibri" w:hAnsi="Calibri" w:cs="Calibri"/>
                <w:sz w:val="18"/>
                <w:szCs w:val="18"/>
              </w:rPr>
              <w:footnoteReference w:id="3"/>
            </w: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Telefono: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PEC o e-mail:</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eastAsia="Calibri" w:hAnsi="Calibri" w:cs="Calibri"/>
                <w:sz w:val="18"/>
                <w:szCs w:val="18"/>
              </w:rPr>
            </w:pPr>
            <w:r>
              <w:rPr>
                <w:rFonts w:ascii="Calibri" w:hAnsi="Calibri" w:cs="Calibri"/>
                <w:sz w:val="18"/>
                <w:szCs w:val="18"/>
              </w:rPr>
              <w:t>(indirizzo internet o sito web) (</w:t>
            </w:r>
            <w:r>
              <w:rPr>
                <w:rFonts w:ascii="Calibri" w:hAnsi="Calibri" w:cs="Calibri"/>
                <w:i/>
                <w:iCs/>
                <w:sz w:val="18"/>
                <w:szCs w:val="18"/>
              </w:rPr>
              <w:t>ove esistente</w:t>
            </w:r>
            <w:r>
              <w:rPr>
                <w:rFonts w:ascii="Calibri" w:hAnsi="Calibri" w:cs="Calibri"/>
                <w:sz w:val="18"/>
                <w:szCs w:val="18"/>
              </w:rPr>
              <w:t>):</w:t>
            </w:r>
          </w:p>
          <w:p w:rsidR="0089094A" w:rsidRDefault="0089094A">
            <w:pPr>
              <w:tabs>
                <w:tab w:val="left" w:pos="2680"/>
              </w:tabs>
              <w:rPr>
                <w:rFonts w:ascii="Calibri" w:hAnsi="Calibri" w:cs="Calibri"/>
                <w:sz w:val="18"/>
                <w:szCs w:val="18"/>
              </w:rPr>
            </w:pPr>
            <w:r>
              <w:rPr>
                <w:rFonts w:ascii="Calibri" w:eastAsia="Calibri" w:hAnsi="Calibri" w:cs="Calibri"/>
                <w:sz w:val="18"/>
                <w:szCs w:val="18"/>
              </w:rPr>
              <w:t xml:space="preserve">  </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 ………………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r>
              <w:rPr>
                <w:rFonts w:ascii="Calibri" w:hAnsi="Calibri" w:cs="Calibri"/>
                <w:sz w:val="18"/>
                <w:szCs w:val="18"/>
              </w:rPr>
              <w:t>[ ……………… ]</w:t>
            </w:r>
          </w:p>
          <w:p w:rsidR="0089094A" w:rsidRDefault="0089094A">
            <w:pPr>
              <w:tabs>
                <w:tab w:val="left" w:pos="2680"/>
              </w:tabs>
              <w:rPr>
                <w:rFonts w:ascii="Calibri" w:hAnsi="Calibri" w:cs="Calibri"/>
                <w:sz w:val="12"/>
                <w:szCs w:val="12"/>
              </w:rPr>
            </w:pP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b/>
                <w:bCs/>
                <w:sz w:val="18"/>
                <w:szCs w:val="18"/>
              </w:rPr>
            </w:pPr>
            <w:r>
              <w:rPr>
                <w:rFonts w:ascii="Calibri" w:hAnsi="Calibri" w:cs="Calibri"/>
                <w:b/>
                <w:bCs/>
                <w:sz w:val="18"/>
                <w:szCs w:val="18"/>
              </w:rPr>
              <w:t>Informazioni generali</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bCs/>
                <w:sz w:val="18"/>
                <w:szCs w:val="18"/>
              </w:rPr>
              <w:t>Risposta:</w:t>
            </w:r>
          </w:p>
        </w:tc>
      </w:tr>
      <w:tr w:rsidR="0089094A" w:rsidTr="00C2496F">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 xml:space="preserve">L’operatore economico è una </w:t>
            </w:r>
            <w:proofErr w:type="spellStart"/>
            <w:r>
              <w:rPr>
                <w:rFonts w:ascii="Calibri" w:hAnsi="Calibri" w:cs="Calibri"/>
                <w:sz w:val="18"/>
                <w:szCs w:val="18"/>
              </w:rPr>
              <w:t>microimpresa</w:t>
            </w:r>
            <w:proofErr w:type="spellEnd"/>
            <w:r>
              <w:rPr>
                <w:rFonts w:ascii="Calibri" w:hAnsi="Calibri" w:cs="Calibri"/>
                <w:sz w:val="18"/>
                <w:szCs w:val="18"/>
              </w:rPr>
              <w:t>, oppure una impresa piccola o media (</w:t>
            </w:r>
            <w:r>
              <w:rPr>
                <w:rStyle w:val="Rimandonotaapidipagina"/>
                <w:rFonts w:ascii="Calibri" w:hAnsi="Calibri" w:cs="Calibri"/>
                <w:sz w:val="18"/>
                <w:szCs w:val="18"/>
              </w:rPr>
              <w:footnoteReference w:id="4"/>
            </w:r>
            <w:r>
              <w:rPr>
                <w:rFonts w:ascii="Calibri" w:hAnsi="Calibri" w:cs="Calibri"/>
                <w:sz w:val="18"/>
                <w:szCs w:val="18"/>
              </w:rPr>
              <w:t>)?</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 Sì   [   ] No</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b/>
                <w:bCs/>
                <w:sz w:val="18"/>
                <w:szCs w:val="18"/>
              </w:rPr>
            </w:pPr>
            <w:r>
              <w:rPr>
                <w:rFonts w:ascii="Calibri" w:hAnsi="Calibri" w:cs="Calibri"/>
                <w:b/>
                <w:bCs/>
                <w:sz w:val="18"/>
                <w:szCs w:val="18"/>
              </w:rPr>
              <w:t>Forma della partecipazione:</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bCs/>
                <w:sz w:val="18"/>
                <w:szCs w:val="18"/>
              </w:rPr>
              <w:t>Risposta:</w:t>
            </w:r>
          </w:p>
        </w:tc>
      </w:tr>
      <w:tr w:rsidR="0089094A" w:rsidTr="00110C87">
        <w:trPr>
          <w:trHeight w:val="439"/>
        </w:trPr>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L’operatore economico partecipa alla procedura di appalto insieme ad altri (</w:t>
            </w:r>
            <w:r>
              <w:rPr>
                <w:rStyle w:val="Rimandonotaapidipagina"/>
                <w:rFonts w:ascii="Calibri" w:hAnsi="Calibri" w:cs="Calibri"/>
                <w:sz w:val="18"/>
                <w:szCs w:val="18"/>
              </w:rPr>
              <w:footnoteReference w:id="5"/>
            </w:r>
            <w:r>
              <w:rPr>
                <w:rFonts w:ascii="Calibri" w:hAnsi="Calibri" w:cs="Calibri"/>
                <w:sz w:val="18"/>
                <w:szCs w:val="18"/>
              </w:rPr>
              <w:t>)?</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tc>
      </w:tr>
      <w:tr w:rsidR="0089094A">
        <w:tc>
          <w:tcPr>
            <w:tcW w:w="9696" w:type="dxa"/>
            <w:gridSpan w:val="2"/>
            <w:tcBorders>
              <w:top w:val="single" w:sz="4" w:space="0" w:color="00000A"/>
              <w:left w:val="single" w:sz="4" w:space="0" w:color="00000A"/>
              <w:bottom w:val="single" w:sz="4" w:space="0" w:color="00000A"/>
              <w:right w:val="single" w:sz="4" w:space="0" w:color="00000A"/>
            </w:tcBorders>
            <w:shd w:val="clear" w:color="auto" w:fill="D9D9D9"/>
          </w:tcPr>
          <w:p w:rsidR="0089094A" w:rsidRDefault="0089094A">
            <w:pPr>
              <w:tabs>
                <w:tab w:val="left" w:pos="2680"/>
              </w:tabs>
              <w:rPr>
                <w:rFonts w:ascii="Calibri" w:hAnsi="Calibri" w:cs="Calibri"/>
                <w:sz w:val="18"/>
                <w:szCs w:val="18"/>
              </w:rPr>
            </w:pPr>
            <w:r>
              <w:rPr>
                <w:rFonts w:ascii="Calibri" w:hAnsi="Calibri" w:cs="Calibri"/>
                <w:b/>
                <w:sz w:val="18"/>
                <w:szCs w:val="18"/>
              </w:rPr>
              <w:t xml:space="preserve">In caso affermativo, </w:t>
            </w:r>
            <w:r>
              <w:rPr>
                <w:rFonts w:ascii="Calibri" w:hAnsi="Calibri" w:cs="Calibri"/>
                <w:sz w:val="18"/>
                <w:szCs w:val="18"/>
              </w:rPr>
              <w:t>accertarsi che gli altri operatori interessati forniscano un DGUE distinto.</w:t>
            </w:r>
          </w:p>
          <w:p w:rsidR="0089094A" w:rsidRDefault="0089094A">
            <w:pPr>
              <w:tabs>
                <w:tab w:val="left" w:pos="2680"/>
              </w:tabs>
              <w:rPr>
                <w:rFonts w:ascii="Calibri" w:hAnsi="Calibri" w:cs="Calibri"/>
                <w:sz w:val="18"/>
                <w:szCs w:val="18"/>
              </w:rPr>
            </w:pP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b/>
                <w:sz w:val="18"/>
                <w:szCs w:val="18"/>
              </w:rPr>
              <w:t>In caso affermativo</w:t>
            </w:r>
            <w:r>
              <w:rPr>
                <w:rFonts w:ascii="Calibri" w:hAnsi="Calibri" w:cs="Calibri"/>
                <w:sz w:val="18"/>
                <w:szCs w:val="18"/>
              </w:rPr>
              <w:t>:</w:t>
            </w:r>
          </w:p>
          <w:p w:rsidR="0089094A" w:rsidRDefault="0089094A" w:rsidP="005C3CD0">
            <w:pPr>
              <w:pStyle w:val="Paragrafoelenco1"/>
              <w:numPr>
                <w:ilvl w:val="0"/>
                <w:numId w:val="3"/>
              </w:numPr>
              <w:tabs>
                <w:tab w:val="left" w:pos="2964"/>
              </w:tabs>
              <w:spacing w:after="0"/>
              <w:ind w:left="284" w:hanging="284"/>
              <w:jc w:val="both"/>
              <w:rPr>
                <w:rFonts w:ascii="Calibri" w:hAnsi="Calibri" w:cs="Calibri"/>
                <w:sz w:val="18"/>
                <w:szCs w:val="18"/>
              </w:rPr>
            </w:pPr>
            <w:r>
              <w:rPr>
                <w:rFonts w:ascii="Calibri" w:hAnsi="Calibri" w:cs="Calibri"/>
                <w:sz w:val="18"/>
                <w:szCs w:val="18"/>
              </w:rPr>
              <w:t xml:space="preserve">Specificare il ruolo dell’operatore economico nel raggruppamento, ovvero consorzio, GEIE rete di impresa di cui all'art. 45, comma 2, </w:t>
            </w:r>
            <w:proofErr w:type="spellStart"/>
            <w:r>
              <w:rPr>
                <w:rFonts w:ascii="Calibri" w:hAnsi="Calibri" w:cs="Calibri"/>
                <w:sz w:val="18"/>
                <w:szCs w:val="18"/>
              </w:rPr>
              <w:t>lett</w:t>
            </w:r>
            <w:proofErr w:type="spellEnd"/>
            <w:r>
              <w:rPr>
                <w:rFonts w:ascii="Calibri" w:hAnsi="Calibri" w:cs="Calibri"/>
                <w:sz w:val="18"/>
                <w:szCs w:val="18"/>
              </w:rPr>
              <w:t xml:space="preserve">. d), e), f) e g) e all'art. 46, comma 1, </w:t>
            </w:r>
            <w:proofErr w:type="spellStart"/>
            <w:r>
              <w:rPr>
                <w:rFonts w:ascii="Calibri" w:hAnsi="Calibri" w:cs="Calibri"/>
                <w:sz w:val="18"/>
                <w:szCs w:val="18"/>
              </w:rPr>
              <w:t>lett</w:t>
            </w:r>
            <w:proofErr w:type="spellEnd"/>
            <w:r>
              <w:rPr>
                <w:rFonts w:ascii="Calibri" w:hAnsi="Calibri" w:cs="Calibri"/>
                <w:sz w:val="18"/>
                <w:szCs w:val="18"/>
              </w:rPr>
              <w:t xml:space="preserve">. a), b), c), d) ed e) del Codice (capofila, responsabile  di compiti specifici, </w:t>
            </w:r>
            <w:proofErr w:type="spellStart"/>
            <w:r>
              <w:rPr>
                <w:rFonts w:ascii="Calibri" w:hAnsi="Calibri" w:cs="Calibri"/>
                <w:sz w:val="18"/>
                <w:szCs w:val="18"/>
              </w:rPr>
              <w:t>ecc</w:t>
            </w:r>
            <w:proofErr w:type="spellEnd"/>
            <w:r>
              <w:rPr>
                <w:rFonts w:ascii="Calibri" w:hAnsi="Calibri" w:cs="Calibri"/>
                <w:sz w:val="18"/>
                <w:szCs w:val="18"/>
              </w:rPr>
              <w:t>…):</w:t>
            </w:r>
          </w:p>
          <w:p w:rsidR="0089094A" w:rsidRDefault="0089094A" w:rsidP="005C3CD0">
            <w:pPr>
              <w:pStyle w:val="Paragrafoelenco1"/>
              <w:tabs>
                <w:tab w:val="left" w:pos="2964"/>
              </w:tabs>
              <w:spacing w:after="0"/>
              <w:ind w:left="284" w:hanging="284"/>
              <w:jc w:val="both"/>
              <w:rPr>
                <w:rFonts w:ascii="Calibri" w:hAnsi="Calibri" w:cs="Calibri"/>
                <w:sz w:val="18"/>
                <w:szCs w:val="18"/>
              </w:rPr>
            </w:pPr>
          </w:p>
          <w:p w:rsidR="0089094A" w:rsidRDefault="0089094A" w:rsidP="005C3CD0">
            <w:pPr>
              <w:pStyle w:val="Paragrafoelenco1"/>
              <w:numPr>
                <w:ilvl w:val="0"/>
                <w:numId w:val="3"/>
              </w:numPr>
              <w:tabs>
                <w:tab w:val="left" w:pos="2964"/>
              </w:tabs>
              <w:spacing w:after="0"/>
              <w:ind w:left="284" w:hanging="284"/>
              <w:jc w:val="both"/>
              <w:rPr>
                <w:rFonts w:ascii="Calibri" w:hAnsi="Calibri" w:cs="Calibri"/>
                <w:sz w:val="18"/>
                <w:szCs w:val="18"/>
              </w:rPr>
            </w:pPr>
            <w:r>
              <w:rPr>
                <w:rFonts w:ascii="Calibri" w:hAnsi="Calibri" w:cs="Calibri"/>
                <w:sz w:val="18"/>
                <w:szCs w:val="18"/>
              </w:rPr>
              <w:t>Indicare gli altri operatori economici che compartecipano alla procedura di appalto:</w:t>
            </w:r>
          </w:p>
          <w:p w:rsidR="0089094A" w:rsidRDefault="0089094A" w:rsidP="005C3CD0">
            <w:pPr>
              <w:pStyle w:val="Paragrafoelenco1"/>
              <w:tabs>
                <w:tab w:val="left" w:pos="2964"/>
              </w:tabs>
              <w:spacing w:after="0"/>
              <w:ind w:left="284" w:hanging="284"/>
              <w:jc w:val="both"/>
              <w:rPr>
                <w:rFonts w:ascii="Calibri" w:hAnsi="Calibri" w:cs="Calibri"/>
                <w:sz w:val="18"/>
                <w:szCs w:val="18"/>
              </w:rPr>
            </w:pPr>
          </w:p>
          <w:p w:rsidR="0089094A" w:rsidRDefault="0089094A" w:rsidP="005C3CD0">
            <w:pPr>
              <w:pStyle w:val="Paragrafoelenco1"/>
              <w:numPr>
                <w:ilvl w:val="0"/>
                <w:numId w:val="3"/>
              </w:numPr>
              <w:tabs>
                <w:tab w:val="left" w:pos="2964"/>
              </w:tabs>
              <w:spacing w:after="0"/>
              <w:ind w:left="284" w:hanging="284"/>
              <w:jc w:val="both"/>
              <w:rPr>
                <w:rFonts w:ascii="Calibri" w:hAnsi="Calibri" w:cs="Calibri"/>
                <w:sz w:val="18"/>
                <w:szCs w:val="18"/>
              </w:rPr>
            </w:pPr>
            <w:r>
              <w:rPr>
                <w:rFonts w:ascii="Calibri" w:hAnsi="Calibri" w:cs="Calibri"/>
                <w:sz w:val="18"/>
                <w:szCs w:val="18"/>
              </w:rPr>
              <w:t>Se pertinente, indicare il nome del raggruppamento partecipante:</w:t>
            </w:r>
          </w:p>
          <w:p w:rsidR="0089094A" w:rsidRDefault="0089094A" w:rsidP="005C3CD0">
            <w:pPr>
              <w:pStyle w:val="Paragrafoelenco1"/>
              <w:tabs>
                <w:tab w:val="left" w:pos="2964"/>
              </w:tabs>
              <w:spacing w:after="0"/>
              <w:ind w:left="284" w:hanging="284"/>
              <w:jc w:val="both"/>
              <w:rPr>
                <w:rFonts w:ascii="Calibri" w:hAnsi="Calibri" w:cs="Calibri"/>
                <w:sz w:val="18"/>
                <w:szCs w:val="18"/>
              </w:rPr>
            </w:pPr>
          </w:p>
          <w:p w:rsidR="0089094A" w:rsidRDefault="0089094A" w:rsidP="005C3CD0">
            <w:pPr>
              <w:pStyle w:val="Paragrafoelenco1"/>
              <w:numPr>
                <w:ilvl w:val="0"/>
                <w:numId w:val="3"/>
              </w:numPr>
              <w:tabs>
                <w:tab w:val="left" w:pos="2964"/>
              </w:tabs>
              <w:spacing w:after="0"/>
              <w:ind w:left="284" w:hanging="284"/>
              <w:jc w:val="both"/>
              <w:rPr>
                <w:rFonts w:ascii="Calibri" w:eastAsia="Calibri" w:hAnsi="Calibri" w:cs="Calibri"/>
                <w:sz w:val="18"/>
                <w:szCs w:val="18"/>
              </w:rPr>
            </w:pPr>
            <w:r>
              <w:rPr>
                <w:rFonts w:ascii="Calibri" w:hAnsi="Calibri" w:cs="Calibri"/>
                <w:sz w:val="18"/>
                <w:szCs w:val="18"/>
              </w:rPr>
              <w:t xml:space="preserve">Se pertinente, indicare la denominazione degli operatori economici facenti parte di un consorzio di cui all'art. 45, comma 2,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b</w:t>
            </w:r>
            <w:r>
              <w:rPr>
                <w:rFonts w:ascii="Calibri" w:hAnsi="Calibri" w:cs="Calibri"/>
                <w:sz w:val="18"/>
                <w:szCs w:val="18"/>
              </w:rPr>
              <w:t xml:space="preserve">) e </w:t>
            </w:r>
            <w:r>
              <w:rPr>
                <w:rFonts w:ascii="Calibri" w:hAnsi="Calibri" w:cs="Calibri"/>
                <w:i/>
                <w:iCs/>
                <w:sz w:val="18"/>
                <w:szCs w:val="18"/>
              </w:rPr>
              <w:t>c</w:t>
            </w:r>
            <w:r>
              <w:rPr>
                <w:rFonts w:ascii="Calibri" w:hAnsi="Calibri" w:cs="Calibri"/>
                <w:sz w:val="18"/>
                <w:szCs w:val="18"/>
              </w:rPr>
              <w:t xml:space="preserve">), o di una società di professionisti di cui all'articolo 46, comma 1,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f</w:t>
            </w:r>
            <w:r>
              <w:rPr>
                <w:rFonts w:ascii="Calibri" w:hAnsi="Calibri" w:cs="Calibri"/>
                <w:sz w:val="18"/>
                <w:szCs w:val="18"/>
              </w:rPr>
              <w:t>) che eseguono le prestazioni oggetto del contratto</w:t>
            </w:r>
          </w:p>
          <w:p w:rsidR="0089094A" w:rsidRDefault="0089094A" w:rsidP="005C3CD0">
            <w:pPr>
              <w:tabs>
                <w:tab w:val="left" w:pos="2680"/>
              </w:tabs>
              <w:jc w:val="both"/>
              <w:rPr>
                <w:rFonts w:ascii="Calibri" w:hAnsi="Calibri" w:cs="Calibri"/>
                <w:sz w:val="18"/>
                <w:szCs w:val="18"/>
              </w:rPr>
            </w:pPr>
            <w:r>
              <w:rPr>
                <w:rFonts w:ascii="Calibri" w:eastAsia="Calibri" w:hAnsi="Calibri" w:cs="Calibri"/>
                <w:sz w:val="18"/>
                <w:szCs w:val="18"/>
              </w:rPr>
              <w:t xml:space="preserve">  </w:t>
            </w:r>
          </w:p>
        </w:tc>
        <w:tc>
          <w:tcPr>
            <w:tcW w:w="459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pStyle w:val="Paragrafoelenco1"/>
              <w:numPr>
                <w:ilvl w:val="0"/>
                <w:numId w:val="4"/>
              </w:numPr>
              <w:tabs>
                <w:tab w:val="left" w:pos="2894"/>
              </w:tabs>
              <w:spacing w:after="0"/>
              <w:ind w:left="214" w:hanging="214"/>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pStyle w:val="Paragrafoelenco1"/>
              <w:numPr>
                <w:ilvl w:val="0"/>
                <w:numId w:val="4"/>
              </w:numPr>
              <w:tabs>
                <w:tab w:val="left" w:pos="2894"/>
              </w:tabs>
              <w:spacing w:after="0"/>
              <w:ind w:left="214" w:hanging="214"/>
              <w:rPr>
                <w:rFonts w:ascii="Calibri" w:hAnsi="Calibri" w:cs="Calibri"/>
                <w:sz w:val="18"/>
                <w:szCs w:val="18"/>
              </w:rPr>
            </w:pPr>
            <w:r>
              <w:rPr>
                <w:rFonts w:ascii="Calibri" w:hAnsi="Calibri" w:cs="Calibri"/>
                <w:sz w:val="18"/>
                <w:szCs w:val="18"/>
              </w:rPr>
              <w:t>[……………………………]</w:t>
            </w:r>
          </w:p>
          <w:p w:rsidR="0089094A" w:rsidRDefault="0089094A">
            <w:pPr>
              <w:tabs>
                <w:tab w:val="left" w:pos="2894"/>
              </w:tabs>
              <w:ind w:left="214" w:hanging="214"/>
              <w:rPr>
                <w:rFonts w:ascii="Calibri" w:hAnsi="Calibri" w:cs="Calibri"/>
                <w:sz w:val="18"/>
                <w:szCs w:val="18"/>
              </w:rPr>
            </w:pPr>
          </w:p>
          <w:p w:rsidR="0089094A" w:rsidRDefault="0089094A">
            <w:pPr>
              <w:tabs>
                <w:tab w:val="left" w:pos="2894"/>
              </w:tabs>
              <w:ind w:left="214" w:hanging="214"/>
              <w:rPr>
                <w:rFonts w:ascii="Calibri" w:hAnsi="Calibri" w:cs="Calibri"/>
                <w:sz w:val="18"/>
                <w:szCs w:val="18"/>
              </w:rPr>
            </w:pPr>
          </w:p>
          <w:p w:rsidR="0089094A" w:rsidRDefault="0089094A">
            <w:pPr>
              <w:pStyle w:val="Paragrafoelenco1"/>
              <w:numPr>
                <w:ilvl w:val="0"/>
                <w:numId w:val="4"/>
              </w:numPr>
              <w:tabs>
                <w:tab w:val="left" w:pos="2894"/>
              </w:tabs>
              <w:spacing w:after="0"/>
              <w:ind w:left="214" w:hanging="214"/>
              <w:rPr>
                <w:rFonts w:ascii="Calibri" w:hAnsi="Calibri" w:cs="Calibri"/>
                <w:sz w:val="18"/>
                <w:szCs w:val="18"/>
              </w:rPr>
            </w:pPr>
            <w:r>
              <w:rPr>
                <w:rFonts w:ascii="Calibri" w:hAnsi="Calibri" w:cs="Calibri"/>
                <w:sz w:val="18"/>
                <w:szCs w:val="18"/>
              </w:rPr>
              <w:t>[……………………………]</w:t>
            </w:r>
          </w:p>
          <w:p w:rsidR="0089094A" w:rsidRDefault="0089094A">
            <w:pPr>
              <w:pStyle w:val="Paragrafoelenco1"/>
              <w:tabs>
                <w:tab w:val="left" w:pos="2894"/>
              </w:tabs>
              <w:spacing w:after="0"/>
              <w:ind w:left="214" w:hanging="214"/>
              <w:rPr>
                <w:rFonts w:ascii="Calibri" w:hAnsi="Calibri" w:cs="Calibri"/>
                <w:sz w:val="18"/>
                <w:szCs w:val="18"/>
              </w:rPr>
            </w:pPr>
          </w:p>
          <w:p w:rsidR="0089094A" w:rsidRDefault="0089094A">
            <w:pPr>
              <w:pStyle w:val="Paragrafoelenco1"/>
              <w:tabs>
                <w:tab w:val="left" w:pos="2894"/>
              </w:tabs>
              <w:spacing w:after="0"/>
              <w:ind w:left="214" w:hanging="214"/>
              <w:rPr>
                <w:rFonts w:ascii="Calibri" w:hAnsi="Calibri" w:cs="Calibri"/>
                <w:sz w:val="18"/>
                <w:szCs w:val="18"/>
              </w:rPr>
            </w:pPr>
          </w:p>
          <w:p w:rsidR="0089094A" w:rsidRDefault="0089094A">
            <w:pPr>
              <w:pStyle w:val="Paragrafoelenco1"/>
              <w:numPr>
                <w:ilvl w:val="0"/>
                <w:numId w:val="4"/>
              </w:numPr>
              <w:tabs>
                <w:tab w:val="left" w:pos="2894"/>
              </w:tabs>
              <w:spacing w:after="0"/>
              <w:ind w:left="214" w:hanging="214"/>
              <w:rPr>
                <w:rFonts w:hint="eastAsia"/>
              </w:rPr>
            </w:pPr>
            <w:r>
              <w:rPr>
                <w:rFonts w:ascii="Calibri" w:hAnsi="Calibri" w:cs="Calibri"/>
                <w:sz w:val="18"/>
                <w:szCs w:val="18"/>
              </w:rPr>
              <w:t>[……………………………]</w:t>
            </w:r>
          </w:p>
        </w:tc>
      </w:tr>
    </w:tbl>
    <w:p w:rsidR="00BA38D3" w:rsidRDefault="00BA38D3">
      <w:pPr>
        <w:tabs>
          <w:tab w:val="left" w:pos="2680"/>
        </w:tabs>
        <w:jc w:val="center"/>
        <w:rPr>
          <w:rFonts w:ascii="Calibri" w:hAnsi="Calibri" w:cs="Calibri"/>
          <w:sz w:val="18"/>
          <w:szCs w:val="18"/>
        </w:rPr>
      </w:pPr>
    </w:p>
    <w:p w:rsidR="007E4B5D" w:rsidRPr="007E4B5D" w:rsidRDefault="007E4B5D" w:rsidP="007E4B5D">
      <w:pPr>
        <w:widowControl/>
        <w:suppressAutoHyphens w:val="0"/>
        <w:spacing w:line="312" w:lineRule="auto"/>
        <w:jc w:val="both"/>
        <w:rPr>
          <w:rFonts w:ascii="Arial" w:eastAsia="Times New Roman" w:hAnsi="Arial" w:cs="Arial"/>
          <w:b/>
          <w:kern w:val="0"/>
          <w:sz w:val="20"/>
          <w:lang w:eastAsia="it-IT" w:bidi="ar-SA"/>
        </w:rPr>
      </w:pPr>
    </w:p>
    <w:p w:rsidR="00BA38D3" w:rsidRDefault="00BA38D3">
      <w:pPr>
        <w:widowControl/>
        <w:suppressAutoHyphens w:val="0"/>
        <w:rPr>
          <w:rFonts w:ascii="Calibri" w:hAnsi="Calibri" w:cs="Calibri"/>
          <w:sz w:val="18"/>
          <w:szCs w:val="18"/>
        </w:rPr>
      </w:pPr>
      <w:r>
        <w:rPr>
          <w:rFonts w:ascii="Calibri" w:hAnsi="Calibri" w:cs="Calibri"/>
          <w:sz w:val="18"/>
          <w:szCs w:val="18"/>
        </w:rPr>
        <w:br w:type="page"/>
      </w:r>
    </w:p>
    <w:p w:rsidR="00BA38D3" w:rsidRDefault="00BA38D3">
      <w:pPr>
        <w:tabs>
          <w:tab w:val="left" w:pos="2680"/>
        </w:tabs>
        <w:jc w:val="center"/>
        <w:rPr>
          <w:rFonts w:ascii="Calibri" w:hAnsi="Calibri" w:cs="Calibri"/>
          <w:sz w:val="18"/>
          <w:szCs w:val="18"/>
        </w:rPr>
      </w:pPr>
    </w:p>
    <w:p w:rsidR="0089094A" w:rsidRDefault="0089094A">
      <w:pPr>
        <w:tabs>
          <w:tab w:val="left" w:pos="2680"/>
        </w:tabs>
        <w:jc w:val="center"/>
        <w:rPr>
          <w:rFonts w:ascii="Calibri" w:hAnsi="Calibri" w:cs="Calibri"/>
          <w:i/>
          <w:sz w:val="18"/>
          <w:szCs w:val="18"/>
        </w:rPr>
      </w:pPr>
      <w:r>
        <w:rPr>
          <w:rFonts w:ascii="Calibri" w:hAnsi="Calibri" w:cs="Calibri"/>
          <w:sz w:val="18"/>
          <w:szCs w:val="18"/>
        </w:rPr>
        <w:t>B: INFORMAZIONI SUI RAPPRESENTANTI DELL’OPERATORE ECONOMICO</w:t>
      </w:r>
    </w:p>
    <w:p w:rsidR="0089094A" w:rsidRDefault="0089094A" w:rsidP="00541406">
      <w:pPr>
        <w:pBdr>
          <w:top w:val="single" w:sz="4" w:space="1" w:color="00000A"/>
          <w:left w:val="single" w:sz="4" w:space="0" w:color="00000A"/>
          <w:bottom w:val="single" w:sz="4" w:space="1" w:color="00000A"/>
          <w:right w:val="single" w:sz="4" w:space="1" w:color="00000A"/>
        </w:pBdr>
        <w:jc w:val="both"/>
        <w:rPr>
          <w:rFonts w:ascii="Calibri" w:hAnsi="Calibri" w:cs="Calibri"/>
          <w:b/>
          <w:bCs/>
          <w:sz w:val="18"/>
          <w:szCs w:val="18"/>
        </w:rPr>
      </w:pPr>
      <w:r>
        <w:rPr>
          <w:rFonts w:ascii="Calibri" w:hAnsi="Calibri" w:cs="Calibri"/>
          <w:i/>
          <w:sz w:val="18"/>
          <w:szCs w:val="18"/>
        </w:rPr>
        <w:t>Se pertinente, indicare nome o indirizzo delle persone abilitate ad agire come rappresentanti, ivi compresi procuratori e institori, dell’operatore economico ai fini della procedura di appalto in oggetto; se intervengono più legali rappresentanti ripetere tante volte quanto necessario</w:t>
      </w:r>
    </w:p>
    <w:tbl>
      <w:tblPr>
        <w:tblW w:w="0" w:type="auto"/>
        <w:tblInd w:w="101" w:type="dxa"/>
        <w:tblLayout w:type="fixed"/>
        <w:tblCellMar>
          <w:left w:w="113" w:type="dxa"/>
        </w:tblCellMar>
        <w:tblLook w:val="0000" w:firstRow="0" w:lastRow="0" w:firstColumn="0" w:lastColumn="0" w:noHBand="0" w:noVBand="0"/>
      </w:tblPr>
      <w:tblGrid>
        <w:gridCol w:w="5100"/>
        <w:gridCol w:w="4566"/>
      </w:tblGrid>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b/>
                <w:bCs/>
                <w:sz w:val="18"/>
                <w:szCs w:val="18"/>
              </w:rPr>
            </w:pPr>
            <w:r>
              <w:rPr>
                <w:rFonts w:ascii="Calibri" w:hAnsi="Calibri" w:cs="Calibri"/>
                <w:b/>
                <w:bCs/>
                <w:sz w:val="18"/>
                <w:szCs w:val="18"/>
              </w:rPr>
              <w:t>Eventuali rappresentati:</w:t>
            </w:r>
          </w:p>
        </w:tc>
        <w:tc>
          <w:tcPr>
            <w:tcW w:w="456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bCs/>
                <w:sz w:val="18"/>
                <w:szCs w:val="18"/>
              </w:rPr>
              <w:t>Risposta:</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Nome completo:</w:t>
            </w:r>
          </w:p>
          <w:p w:rsidR="0089094A" w:rsidRDefault="0089094A">
            <w:pPr>
              <w:tabs>
                <w:tab w:val="left" w:pos="2680"/>
              </w:tabs>
              <w:rPr>
                <w:rFonts w:ascii="Calibri" w:hAnsi="Calibri" w:cs="Calibri"/>
                <w:sz w:val="18"/>
                <w:szCs w:val="18"/>
              </w:rPr>
            </w:pPr>
            <w:r>
              <w:rPr>
                <w:rFonts w:ascii="Calibri" w:hAnsi="Calibri" w:cs="Calibri"/>
                <w:sz w:val="18"/>
                <w:szCs w:val="18"/>
              </w:rPr>
              <w:t>se richiesto, indicare altresì data e luogo di nascita:</w:t>
            </w:r>
          </w:p>
        </w:tc>
        <w:tc>
          <w:tcPr>
            <w:tcW w:w="456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 ……………… ]</w:t>
            </w:r>
          </w:p>
          <w:p w:rsidR="0089094A" w:rsidRDefault="0089094A">
            <w:pPr>
              <w:tabs>
                <w:tab w:val="left" w:pos="2680"/>
              </w:tabs>
              <w:rPr>
                <w:rFonts w:ascii="Calibri" w:hAnsi="Calibri" w:cs="Calibri"/>
                <w:sz w:val="18"/>
                <w:szCs w:val="18"/>
              </w:rPr>
            </w:pPr>
            <w:r>
              <w:rPr>
                <w:rFonts w:ascii="Calibri" w:hAnsi="Calibri" w:cs="Calibri"/>
                <w:sz w:val="18"/>
                <w:szCs w:val="18"/>
              </w:rPr>
              <w:t>[ ……………… ]</w:t>
            </w:r>
          </w:p>
          <w:p w:rsidR="0089094A" w:rsidRDefault="0089094A">
            <w:pPr>
              <w:tabs>
                <w:tab w:val="left" w:pos="2680"/>
              </w:tabs>
              <w:rPr>
                <w:rFonts w:ascii="Calibri" w:hAnsi="Calibri" w:cs="Calibri"/>
                <w:sz w:val="18"/>
                <w:szCs w:val="18"/>
              </w:rPr>
            </w:pP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Posizione / titolo ad agire:</w:t>
            </w:r>
          </w:p>
        </w:tc>
        <w:tc>
          <w:tcPr>
            <w:tcW w:w="456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 ]</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Indirizzo postale:</w:t>
            </w:r>
          </w:p>
        </w:tc>
        <w:tc>
          <w:tcPr>
            <w:tcW w:w="456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 ]</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Telefono:</w:t>
            </w:r>
          </w:p>
        </w:tc>
        <w:tc>
          <w:tcPr>
            <w:tcW w:w="456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 ]</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E-mail:</w:t>
            </w:r>
          </w:p>
        </w:tc>
        <w:tc>
          <w:tcPr>
            <w:tcW w:w="456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 ]</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rsidP="005C3CD0">
            <w:pPr>
              <w:tabs>
                <w:tab w:val="left" w:pos="2680"/>
              </w:tabs>
              <w:jc w:val="both"/>
              <w:rPr>
                <w:rFonts w:ascii="Calibri" w:hAnsi="Calibri" w:cs="Calibri"/>
                <w:sz w:val="18"/>
                <w:szCs w:val="18"/>
              </w:rPr>
            </w:pPr>
            <w:r>
              <w:rPr>
                <w:rFonts w:ascii="Calibri" w:hAnsi="Calibri" w:cs="Calibri"/>
                <w:sz w:val="18"/>
                <w:szCs w:val="18"/>
              </w:rPr>
              <w:t>Se necessario, fornire precisazioni sulla rappresentanza (forma, portata, scopo, firma congiunta)</w:t>
            </w:r>
          </w:p>
        </w:tc>
        <w:tc>
          <w:tcPr>
            <w:tcW w:w="4566"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 ]</w:t>
            </w:r>
          </w:p>
        </w:tc>
      </w:tr>
    </w:tbl>
    <w:p w:rsidR="0089094A" w:rsidRDefault="0089094A">
      <w:pPr>
        <w:pStyle w:val="Pidipagina"/>
        <w:jc w:val="both"/>
        <w:rPr>
          <w:rFonts w:ascii="Calibri" w:hAnsi="Calibri" w:cs="Calibri"/>
          <w:sz w:val="18"/>
          <w:szCs w:val="18"/>
        </w:rPr>
      </w:pPr>
    </w:p>
    <w:p w:rsidR="0089094A" w:rsidRDefault="0089094A">
      <w:pPr>
        <w:pageBreakBefore/>
        <w:tabs>
          <w:tab w:val="left" w:pos="2680"/>
        </w:tabs>
        <w:jc w:val="center"/>
        <w:rPr>
          <w:rFonts w:ascii="Calibri" w:hAnsi="Calibri" w:cs="Calibri"/>
          <w:sz w:val="18"/>
          <w:szCs w:val="18"/>
        </w:rPr>
      </w:pPr>
      <w:r>
        <w:rPr>
          <w:rFonts w:ascii="Calibri" w:hAnsi="Calibri" w:cs="Calibri"/>
          <w:b/>
          <w:bCs/>
          <w:sz w:val="18"/>
          <w:szCs w:val="18"/>
        </w:rPr>
        <w:lastRenderedPageBreak/>
        <w:t xml:space="preserve">PARTE III: MOTIVI DI ESCLUSIONE </w:t>
      </w:r>
      <w:r>
        <w:rPr>
          <w:rFonts w:ascii="Calibri" w:hAnsi="Calibri" w:cs="Calibri"/>
          <w:sz w:val="18"/>
          <w:szCs w:val="18"/>
        </w:rPr>
        <w:t>(Articolo 80 del Codice)</w:t>
      </w:r>
    </w:p>
    <w:p w:rsidR="0089094A" w:rsidRDefault="0089094A">
      <w:pPr>
        <w:tabs>
          <w:tab w:val="left" w:pos="2680"/>
        </w:tabs>
        <w:jc w:val="center"/>
        <w:rPr>
          <w:rFonts w:ascii="Calibri" w:hAnsi="Calibri" w:cs="Calibri"/>
          <w:sz w:val="18"/>
          <w:szCs w:val="18"/>
        </w:rPr>
      </w:pPr>
    </w:p>
    <w:p w:rsidR="0089094A" w:rsidRDefault="0089094A">
      <w:pPr>
        <w:tabs>
          <w:tab w:val="left" w:pos="2680"/>
        </w:tabs>
        <w:jc w:val="center"/>
        <w:rPr>
          <w:rFonts w:ascii="Calibri" w:hAnsi="Calibri" w:cs="Calibri"/>
          <w:sz w:val="18"/>
          <w:szCs w:val="18"/>
        </w:rPr>
      </w:pPr>
      <w:r>
        <w:rPr>
          <w:rFonts w:ascii="Calibri" w:hAnsi="Calibri" w:cs="Calibri"/>
          <w:sz w:val="18"/>
          <w:szCs w:val="18"/>
        </w:rPr>
        <w:t>A: MOTIVI LEGATI A CONDANNE PENALI</w:t>
      </w:r>
    </w:p>
    <w:p w:rsidR="0089094A" w:rsidRDefault="0089094A">
      <w:pPr>
        <w:tabs>
          <w:tab w:val="left" w:pos="2680"/>
        </w:tabs>
        <w:jc w:val="center"/>
        <w:rPr>
          <w:rFonts w:ascii="Calibri" w:hAnsi="Calibri" w:cs="Calibri"/>
          <w:sz w:val="18"/>
          <w:szCs w:val="18"/>
        </w:rPr>
      </w:pPr>
    </w:p>
    <w:tbl>
      <w:tblPr>
        <w:tblW w:w="0" w:type="auto"/>
        <w:tblInd w:w="101" w:type="dxa"/>
        <w:tblLayout w:type="fixed"/>
        <w:tblCellMar>
          <w:left w:w="113" w:type="dxa"/>
        </w:tblCellMar>
        <w:tblLook w:val="0000" w:firstRow="0" w:lastRow="0" w:firstColumn="0" w:lastColumn="0" w:noHBand="0" w:noVBand="0"/>
      </w:tblPr>
      <w:tblGrid>
        <w:gridCol w:w="9720"/>
      </w:tblGrid>
      <w:tr w:rsidR="0089094A">
        <w:tc>
          <w:tcPr>
            <w:tcW w:w="9720" w:type="dxa"/>
            <w:tcBorders>
              <w:top w:val="single" w:sz="4" w:space="0" w:color="00000A"/>
              <w:left w:val="single" w:sz="4" w:space="0" w:color="00000A"/>
              <w:bottom w:val="single" w:sz="4" w:space="0" w:color="00000A"/>
              <w:right w:val="single" w:sz="4" w:space="0" w:color="00000A"/>
            </w:tcBorders>
            <w:shd w:val="clear" w:color="auto" w:fill="D9D9D9"/>
          </w:tcPr>
          <w:p w:rsidR="0089094A" w:rsidRDefault="0089094A">
            <w:pPr>
              <w:tabs>
                <w:tab w:val="left" w:pos="2680"/>
              </w:tabs>
              <w:rPr>
                <w:rFonts w:ascii="Calibri" w:hAnsi="Calibri" w:cs="Calibri"/>
                <w:sz w:val="12"/>
                <w:szCs w:val="12"/>
              </w:rPr>
            </w:pPr>
            <w:r>
              <w:rPr>
                <w:rFonts w:ascii="Calibri" w:hAnsi="Calibri" w:cs="Calibri"/>
                <w:sz w:val="18"/>
                <w:szCs w:val="18"/>
              </w:rPr>
              <w:t>L’articolo 57, paragrafo 1, della direttiva 2014/24/UE stabilisce i seguenti motivi di esclusione (Articolo 80, comma 1, del Codice):</w:t>
            </w:r>
          </w:p>
          <w:p w:rsidR="0089094A" w:rsidRDefault="0089094A">
            <w:pPr>
              <w:tabs>
                <w:tab w:val="left" w:pos="2680"/>
              </w:tabs>
              <w:rPr>
                <w:rFonts w:ascii="Calibri" w:hAnsi="Calibri" w:cs="Calibri"/>
                <w:sz w:val="12"/>
                <w:szCs w:val="12"/>
              </w:rPr>
            </w:pPr>
          </w:p>
          <w:p w:rsidR="0089094A" w:rsidRDefault="0089094A">
            <w:pPr>
              <w:pStyle w:val="Paragrafoelenco1"/>
              <w:numPr>
                <w:ilvl w:val="0"/>
                <w:numId w:val="5"/>
              </w:numPr>
              <w:tabs>
                <w:tab w:val="left" w:pos="228"/>
                <w:tab w:val="left" w:pos="3400"/>
              </w:tabs>
              <w:spacing w:after="0"/>
              <w:ind w:left="737" w:hanging="737"/>
              <w:rPr>
                <w:rFonts w:hint="eastAsia"/>
                <w:sz w:val="12"/>
                <w:szCs w:val="12"/>
              </w:rPr>
            </w:pPr>
            <w:r>
              <w:rPr>
                <w:rFonts w:ascii="Calibri" w:hAnsi="Calibri" w:cs="Calibri"/>
                <w:sz w:val="18"/>
                <w:szCs w:val="18"/>
              </w:rPr>
              <w:t>Partecipazione ad un’organizzazione criminale (</w:t>
            </w:r>
            <w:r>
              <w:rPr>
                <w:rStyle w:val="Rimandonotaapidipagina"/>
                <w:rFonts w:ascii="Calibri" w:hAnsi="Calibri" w:cs="Calibri"/>
                <w:sz w:val="18"/>
                <w:szCs w:val="18"/>
              </w:rPr>
              <w:footnoteReference w:id="6"/>
            </w:r>
            <w:r>
              <w:rPr>
                <w:rFonts w:ascii="Calibri" w:hAnsi="Calibri" w:cs="Calibri"/>
                <w:sz w:val="18"/>
                <w:szCs w:val="18"/>
              </w:rPr>
              <w:t>);</w:t>
            </w:r>
          </w:p>
          <w:p w:rsidR="0089094A" w:rsidRDefault="0089094A">
            <w:pPr>
              <w:pStyle w:val="Paragrafoelenco1"/>
              <w:tabs>
                <w:tab w:val="left" w:pos="228"/>
                <w:tab w:val="left" w:pos="3400"/>
              </w:tabs>
              <w:spacing w:after="0"/>
              <w:ind w:left="737" w:hanging="737"/>
              <w:rPr>
                <w:rFonts w:hint="eastAsia"/>
                <w:sz w:val="12"/>
                <w:szCs w:val="12"/>
              </w:rPr>
            </w:pPr>
          </w:p>
          <w:p w:rsidR="0089094A" w:rsidRDefault="0089094A">
            <w:pPr>
              <w:pStyle w:val="Paragrafoelenco1"/>
              <w:numPr>
                <w:ilvl w:val="0"/>
                <w:numId w:val="5"/>
              </w:numPr>
              <w:tabs>
                <w:tab w:val="left" w:pos="228"/>
                <w:tab w:val="left" w:pos="3400"/>
              </w:tabs>
              <w:spacing w:after="0"/>
              <w:ind w:left="737" w:hanging="737"/>
              <w:rPr>
                <w:rFonts w:hint="eastAsia"/>
                <w:sz w:val="12"/>
                <w:szCs w:val="12"/>
              </w:rPr>
            </w:pPr>
            <w:r>
              <w:rPr>
                <w:rFonts w:ascii="Calibri" w:hAnsi="Calibri" w:cs="Calibri"/>
                <w:sz w:val="18"/>
                <w:szCs w:val="18"/>
              </w:rPr>
              <w:t>Corruzione (</w:t>
            </w:r>
            <w:r>
              <w:rPr>
                <w:rStyle w:val="Rimandonotaapidipagina"/>
                <w:rFonts w:ascii="Calibri" w:hAnsi="Calibri" w:cs="Calibri"/>
                <w:sz w:val="18"/>
                <w:szCs w:val="18"/>
              </w:rPr>
              <w:footnoteReference w:id="7"/>
            </w:r>
            <w:r>
              <w:rPr>
                <w:rFonts w:ascii="Calibri" w:hAnsi="Calibri" w:cs="Calibri"/>
                <w:sz w:val="18"/>
                <w:szCs w:val="18"/>
              </w:rPr>
              <w:t>);</w:t>
            </w:r>
          </w:p>
          <w:p w:rsidR="0089094A" w:rsidRDefault="0089094A">
            <w:pPr>
              <w:pStyle w:val="Paragrafoelenco1"/>
              <w:tabs>
                <w:tab w:val="left" w:pos="228"/>
                <w:tab w:val="left" w:pos="3400"/>
              </w:tabs>
              <w:spacing w:after="0"/>
              <w:ind w:left="737" w:hanging="737"/>
              <w:rPr>
                <w:rFonts w:hint="eastAsia"/>
                <w:sz w:val="12"/>
                <w:szCs w:val="12"/>
              </w:rPr>
            </w:pPr>
          </w:p>
          <w:p w:rsidR="0089094A" w:rsidRDefault="0089094A">
            <w:pPr>
              <w:pStyle w:val="Paragrafoelenco1"/>
              <w:numPr>
                <w:ilvl w:val="0"/>
                <w:numId w:val="5"/>
              </w:numPr>
              <w:tabs>
                <w:tab w:val="left" w:pos="228"/>
                <w:tab w:val="left" w:pos="3400"/>
              </w:tabs>
              <w:spacing w:after="0"/>
              <w:ind w:left="737" w:hanging="737"/>
              <w:rPr>
                <w:rFonts w:hint="eastAsia"/>
                <w:sz w:val="12"/>
                <w:szCs w:val="12"/>
              </w:rPr>
            </w:pPr>
            <w:r>
              <w:rPr>
                <w:rFonts w:ascii="Calibri" w:hAnsi="Calibri" w:cs="Calibri"/>
                <w:sz w:val="18"/>
                <w:szCs w:val="18"/>
              </w:rPr>
              <w:t>Frode (</w:t>
            </w:r>
            <w:r>
              <w:rPr>
                <w:rStyle w:val="Rimandonotaapidipagina"/>
                <w:rFonts w:ascii="Calibri" w:hAnsi="Calibri" w:cs="Calibri"/>
                <w:sz w:val="18"/>
                <w:szCs w:val="18"/>
              </w:rPr>
              <w:footnoteReference w:id="8"/>
            </w:r>
            <w:r>
              <w:rPr>
                <w:rFonts w:ascii="Calibri" w:hAnsi="Calibri" w:cs="Calibri"/>
                <w:sz w:val="18"/>
                <w:szCs w:val="18"/>
              </w:rPr>
              <w:t>);</w:t>
            </w:r>
          </w:p>
          <w:p w:rsidR="0089094A" w:rsidRDefault="0089094A">
            <w:pPr>
              <w:pStyle w:val="Paragrafoelenco1"/>
              <w:tabs>
                <w:tab w:val="left" w:pos="228"/>
                <w:tab w:val="left" w:pos="3400"/>
              </w:tabs>
              <w:spacing w:after="0"/>
              <w:ind w:left="737" w:hanging="737"/>
              <w:rPr>
                <w:rFonts w:hint="eastAsia"/>
                <w:sz w:val="12"/>
                <w:szCs w:val="12"/>
              </w:rPr>
            </w:pPr>
          </w:p>
          <w:p w:rsidR="0089094A" w:rsidRDefault="0089094A">
            <w:pPr>
              <w:pStyle w:val="Paragrafoelenco1"/>
              <w:numPr>
                <w:ilvl w:val="0"/>
                <w:numId w:val="5"/>
              </w:numPr>
              <w:tabs>
                <w:tab w:val="left" w:pos="228"/>
                <w:tab w:val="left" w:pos="3400"/>
              </w:tabs>
              <w:spacing w:after="0"/>
              <w:ind w:left="737" w:hanging="737"/>
              <w:rPr>
                <w:rFonts w:hint="eastAsia"/>
                <w:sz w:val="12"/>
                <w:szCs w:val="12"/>
              </w:rPr>
            </w:pPr>
            <w:r>
              <w:rPr>
                <w:rFonts w:ascii="Calibri" w:hAnsi="Calibri" w:cs="Calibri"/>
                <w:sz w:val="18"/>
                <w:szCs w:val="18"/>
              </w:rPr>
              <w:t>Reati terroristici o reati connessi alle attività terroristiche (</w:t>
            </w:r>
            <w:r>
              <w:rPr>
                <w:rStyle w:val="Rimandonotaapidipagina"/>
                <w:rFonts w:ascii="Calibri" w:hAnsi="Calibri" w:cs="Calibri"/>
                <w:sz w:val="18"/>
                <w:szCs w:val="18"/>
              </w:rPr>
              <w:footnoteReference w:id="9"/>
            </w:r>
            <w:r>
              <w:rPr>
                <w:rFonts w:ascii="Calibri" w:hAnsi="Calibri" w:cs="Calibri"/>
                <w:sz w:val="18"/>
                <w:szCs w:val="18"/>
              </w:rPr>
              <w:t>);</w:t>
            </w:r>
          </w:p>
          <w:p w:rsidR="0089094A" w:rsidRDefault="0089094A">
            <w:pPr>
              <w:pStyle w:val="Paragrafoelenco1"/>
              <w:tabs>
                <w:tab w:val="left" w:pos="228"/>
                <w:tab w:val="left" w:pos="3400"/>
              </w:tabs>
              <w:spacing w:after="0"/>
              <w:ind w:left="737" w:hanging="737"/>
              <w:rPr>
                <w:rFonts w:hint="eastAsia"/>
                <w:sz w:val="12"/>
                <w:szCs w:val="12"/>
              </w:rPr>
            </w:pPr>
          </w:p>
          <w:p w:rsidR="0089094A" w:rsidRDefault="0089094A">
            <w:pPr>
              <w:pStyle w:val="Paragrafoelenco1"/>
              <w:numPr>
                <w:ilvl w:val="0"/>
                <w:numId w:val="5"/>
              </w:numPr>
              <w:tabs>
                <w:tab w:val="left" w:pos="228"/>
                <w:tab w:val="left" w:pos="3400"/>
              </w:tabs>
              <w:spacing w:after="0"/>
              <w:ind w:left="737" w:hanging="737"/>
              <w:rPr>
                <w:rFonts w:hint="eastAsia"/>
                <w:sz w:val="12"/>
                <w:szCs w:val="12"/>
              </w:rPr>
            </w:pPr>
            <w:r>
              <w:rPr>
                <w:rFonts w:ascii="Calibri" w:hAnsi="Calibri" w:cs="Calibri"/>
                <w:sz w:val="18"/>
                <w:szCs w:val="18"/>
              </w:rPr>
              <w:t>Riciclaggio di proventi di attività criminose o finanziamento del terrorismo (</w:t>
            </w:r>
            <w:r>
              <w:rPr>
                <w:rStyle w:val="Rimandonotaapidipagina"/>
                <w:rFonts w:ascii="Calibri" w:hAnsi="Calibri" w:cs="Calibri"/>
                <w:sz w:val="18"/>
                <w:szCs w:val="18"/>
              </w:rPr>
              <w:footnoteReference w:id="10"/>
            </w:r>
            <w:r>
              <w:rPr>
                <w:rFonts w:ascii="Calibri" w:hAnsi="Calibri" w:cs="Calibri"/>
                <w:sz w:val="18"/>
                <w:szCs w:val="18"/>
              </w:rPr>
              <w:t>);</w:t>
            </w:r>
          </w:p>
          <w:p w:rsidR="0089094A" w:rsidRDefault="0089094A">
            <w:pPr>
              <w:pStyle w:val="Paragrafoelenco1"/>
              <w:tabs>
                <w:tab w:val="left" w:pos="228"/>
                <w:tab w:val="left" w:pos="3400"/>
              </w:tabs>
              <w:spacing w:after="0"/>
              <w:ind w:left="737" w:hanging="737"/>
              <w:rPr>
                <w:rFonts w:hint="eastAsia"/>
                <w:sz w:val="12"/>
                <w:szCs w:val="12"/>
              </w:rPr>
            </w:pPr>
          </w:p>
          <w:p w:rsidR="0089094A" w:rsidRDefault="0089094A">
            <w:pPr>
              <w:pStyle w:val="Paragrafoelenco1"/>
              <w:numPr>
                <w:ilvl w:val="0"/>
                <w:numId w:val="5"/>
              </w:numPr>
              <w:tabs>
                <w:tab w:val="left" w:pos="228"/>
                <w:tab w:val="left" w:pos="3400"/>
              </w:tabs>
              <w:spacing w:after="0"/>
              <w:ind w:left="737" w:hanging="737"/>
              <w:rPr>
                <w:rFonts w:ascii="Calibri" w:hAnsi="Calibri" w:cs="Calibri"/>
                <w:sz w:val="18"/>
                <w:szCs w:val="18"/>
              </w:rPr>
            </w:pPr>
            <w:r>
              <w:rPr>
                <w:rFonts w:ascii="Calibri" w:hAnsi="Calibri" w:cs="Calibri"/>
                <w:sz w:val="18"/>
                <w:szCs w:val="18"/>
              </w:rPr>
              <w:t>Lavoro minorile e altre forme di tratta di esseri umani (</w:t>
            </w:r>
            <w:r>
              <w:rPr>
                <w:rStyle w:val="Rimandonotaapidipagina"/>
                <w:rFonts w:ascii="Calibri" w:hAnsi="Calibri" w:cs="Calibri"/>
                <w:sz w:val="18"/>
                <w:szCs w:val="18"/>
              </w:rPr>
              <w:footnoteReference w:id="11"/>
            </w:r>
            <w:r>
              <w:rPr>
                <w:rFonts w:ascii="Calibri" w:hAnsi="Calibri" w:cs="Calibri"/>
                <w:sz w:val="18"/>
                <w:szCs w:val="18"/>
              </w:rPr>
              <w:t>);</w:t>
            </w:r>
          </w:p>
          <w:p w:rsidR="0089094A" w:rsidRDefault="0089094A">
            <w:pPr>
              <w:pStyle w:val="Paragrafoelenco1"/>
              <w:tabs>
                <w:tab w:val="left" w:pos="3400"/>
              </w:tabs>
              <w:spacing w:after="0"/>
              <w:ind w:left="0"/>
              <w:rPr>
                <w:rFonts w:hint="eastAsia"/>
                <w:sz w:val="12"/>
                <w:szCs w:val="12"/>
              </w:rPr>
            </w:pPr>
            <w:r>
              <w:rPr>
                <w:rFonts w:ascii="Calibri" w:hAnsi="Calibri" w:cs="Calibri"/>
                <w:sz w:val="18"/>
                <w:szCs w:val="18"/>
              </w:rPr>
              <w:t>CODICE</w:t>
            </w:r>
          </w:p>
          <w:p w:rsidR="0089094A" w:rsidRDefault="0089094A">
            <w:pPr>
              <w:pStyle w:val="Paragrafoelenco1"/>
              <w:tabs>
                <w:tab w:val="left" w:pos="3400"/>
              </w:tabs>
              <w:spacing w:after="0"/>
              <w:ind w:left="0"/>
              <w:rPr>
                <w:rFonts w:hint="eastAsia"/>
                <w:sz w:val="12"/>
                <w:szCs w:val="12"/>
              </w:rPr>
            </w:pPr>
          </w:p>
          <w:p w:rsidR="0089094A" w:rsidRDefault="0089094A">
            <w:pPr>
              <w:pStyle w:val="Paragrafoelenco1"/>
              <w:numPr>
                <w:ilvl w:val="0"/>
                <w:numId w:val="5"/>
              </w:numPr>
              <w:tabs>
                <w:tab w:val="left" w:pos="228"/>
              </w:tabs>
              <w:spacing w:after="0"/>
              <w:ind w:left="0" w:firstLine="0"/>
              <w:rPr>
                <w:rFonts w:ascii="Calibri" w:eastAsia="Calibri" w:hAnsi="Calibri" w:cs="Calibri"/>
                <w:sz w:val="18"/>
                <w:szCs w:val="18"/>
              </w:rPr>
            </w:pPr>
            <w:r>
              <w:rPr>
                <w:rFonts w:ascii="Calibri" w:hAnsi="Calibri" w:cs="Calibri"/>
                <w:sz w:val="18"/>
                <w:szCs w:val="18"/>
              </w:rPr>
              <w:t xml:space="preserve">Ogni altro delitto da cui derivi, quale pena accessoria, l'incapacità di contrattare con la pubblica amministrazione (lettera </w:t>
            </w:r>
            <w:r>
              <w:rPr>
                <w:rFonts w:ascii="Calibri" w:hAnsi="Calibri" w:cs="Calibri"/>
                <w:i/>
                <w:iCs/>
                <w:sz w:val="18"/>
                <w:szCs w:val="18"/>
              </w:rPr>
              <w:t>g</w:t>
            </w:r>
            <w:r>
              <w:rPr>
                <w:rFonts w:ascii="Calibri" w:hAnsi="Calibri" w:cs="Calibri"/>
                <w:sz w:val="18"/>
                <w:szCs w:val="18"/>
              </w:rPr>
              <w:t>)</w:t>
            </w:r>
          </w:p>
          <w:p w:rsidR="0089094A" w:rsidRDefault="0089094A">
            <w:pPr>
              <w:pStyle w:val="Paragrafoelenco1"/>
              <w:tabs>
                <w:tab w:val="left" w:pos="264"/>
                <w:tab w:val="left" w:pos="336"/>
              </w:tabs>
              <w:spacing w:after="0"/>
              <w:ind w:left="0"/>
              <w:rPr>
                <w:rFonts w:hint="eastAsia"/>
              </w:rPr>
            </w:pPr>
            <w:r>
              <w:rPr>
                <w:rFonts w:ascii="Calibri" w:eastAsia="Calibri" w:hAnsi="Calibri" w:cs="Calibri"/>
                <w:sz w:val="18"/>
                <w:szCs w:val="18"/>
              </w:rPr>
              <w:t xml:space="preserve">     </w:t>
            </w:r>
            <w:r>
              <w:rPr>
                <w:rFonts w:ascii="Calibri" w:hAnsi="Calibri" w:cs="Calibri"/>
                <w:sz w:val="18"/>
                <w:szCs w:val="18"/>
              </w:rPr>
              <w:t>articolo 80, comma 1, del Codice);</w:t>
            </w:r>
          </w:p>
          <w:p w:rsidR="0089094A" w:rsidRDefault="0089094A">
            <w:pPr>
              <w:pStyle w:val="Paragrafoelenco1"/>
              <w:tabs>
                <w:tab w:val="left" w:pos="264"/>
                <w:tab w:val="left" w:pos="336"/>
              </w:tabs>
              <w:spacing w:after="0"/>
              <w:ind w:left="0"/>
              <w:rPr>
                <w:rFonts w:hint="eastAsia"/>
              </w:rPr>
            </w:pPr>
          </w:p>
        </w:tc>
      </w:tr>
    </w:tbl>
    <w:p w:rsidR="0089094A" w:rsidRDefault="0089094A">
      <w:pPr>
        <w:tabs>
          <w:tab w:val="left" w:pos="2680"/>
        </w:tabs>
        <w:jc w:val="center"/>
        <w:rPr>
          <w:rFonts w:ascii="Calibri" w:hAnsi="Calibri" w:cs="Calibri"/>
          <w:sz w:val="18"/>
          <w:szCs w:val="18"/>
        </w:rPr>
      </w:pPr>
    </w:p>
    <w:tbl>
      <w:tblPr>
        <w:tblW w:w="0" w:type="auto"/>
        <w:tblInd w:w="101" w:type="dxa"/>
        <w:tblLayout w:type="fixed"/>
        <w:tblCellMar>
          <w:left w:w="113" w:type="dxa"/>
        </w:tblCellMar>
        <w:tblLook w:val="0000" w:firstRow="0" w:lastRow="0" w:firstColumn="0" w:lastColumn="0" w:noHBand="0" w:noVBand="0"/>
      </w:tblPr>
      <w:tblGrid>
        <w:gridCol w:w="5100"/>
        <w:gridCol w:w="4620"/>
      </w:tblGrid>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b/>
                <w:sz w:val="12"/>
                <w:szCs w:val="12"/>
              </w:rPr>
            </w:pPr>
            <w:r>
              <w:rPr>
                <w:rFonts w:ascii="Calibri" w:hAnsi="Calibri" w:cs="Calibri"/>
                <w:b/>
                <w:sz w:val="18"/>
                <w:szCs w:val="18"/>
              </w:rPr>
              <w:t xml:space="preserve">Motivi legati a condanne penali ai sensi delle disposizioni nazionali di attuazione dei motivi stabili dell’articolo 57, paragrafo 1, della direttiva </w:t>
            </w:r>
            <w:r>
              <w:rPr>
                <w:rFonts w:ascii="Calibri" w:hAnsi="Calibri" w:cs="Calibri"/>
                <w:sz w:val="18"/>
                <w:szCs w:val="18"/>
              </w:rPr>
              <w:t>(articolo 80, comma 1, del Codice)</w:t>
            </w:r>
          </w:p>
          <w:p w:rsidR="0089094A" w:rsidRDefault="0089094A">
            <w:pPr>
              <w:tabs>
                <w:tab w:val="left" w:pos="2680"/>
              </w:tabs>
              <w:jc w:val="both"/>
              <w:rPr>
                <w:rFonts w:ascii="Calibri" w:hAnsi="Calibri" w:cs="Calibri"/>
                <w:b/>
                <w:sz w:val="12"/>
                <w:szCs w:val="12"/>
              </w:rPr>
            </w:pPr>
          </w:p>
        </w:tc>
        <w:tc>
          <w:tcPr>
            <w:tcW w:w="4620"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sz w:val="18"/>
                <w:szCs w:val="18"/>
              </w:rPr>
              <w:t>Risposta:</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sz w:val="18"/>
                <w:szCs w:val="18"/>
              </w:rPr>
            </w:pPr>
            <w:r>
              <w:rPr>
                <w:rFonts w:ascii="Calibri" w:hAnsi="Calibri" w:cs="Calibri"/>
                <w:sz w:val="18"/>
                <w:szCs w:val="18"/>
              </w:rPr>
              <w:t xml:space="preserve">I soggetti di cui all'art. 80, comma 3, del Codice sono stati </w:t>
            </w:r>
            <w:r>
              <w:rPr>
                <w:rFonts w:ascii="Calibri" w:hAnsi="Calibri" w:cs="Calibri"/>
                <w:b/>
                <w:bCs/>
                <w:sz w:val="18"/>
                <w:szCs w:val="18"/>
              </w:rPr>
              <w:t>condannati con sentenza definitiva</w:t>
            </w:r>
            <w:r>
              <w:rPr>
                <w:rFonts w:ascii="Calibri" w:hAnsi="Calibri" w:cs="Calibri"/>
                <w:sz w:val="18"/>
                <w:szCs w:val="18"/>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p w:rsidR="0089094A" w:rsidRDefault="0089094A">
            <w:pPr>
              <w:tabs>
                <w:tab w:val="left" w:pos="2680"/>
              </w:tabs>
              <w:jc w:val="both"/>
              <w:rPr>
                <w:rFonts w:ascii="Calibri" w:hAnsi="Calibri" w:cs="Calibri"/>
                <w:sz w:val="18"/>
                <w:szCs w:val="18"/>
              </w:rPr>
            </w:pPr>
          </w:p>
        </w:tc>
        <w:tc>
          <w:tcPr>
            <w:tcW w:w="4620"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bCs/>
                <w:sz w:val="18"/>
                <w:szCs w:val="18"/>
              </w:rPr>
              <w:t xml:space="preserve">Se la documentazione pertinente è disponibile elettronicamente, indicare: </w:t>
            </w:r>
            <w:r>
              <w:rPr>
                <w:rFonts w:ascii="Calibri" w:hAnsi="Calibri" w:cs="Calibri"/>
                <w:sz w:val="18"/>
                <w:szCs w:val="18"/>
              </w:rPr>
              <w:t>(indirizzo web, autorità o organismo di emanazione , riferimento preciso della documentazione):</w:t>
            </w:r>
          </w:p>
          <w:p w:rsidR="0089094A" w:rsidRDefault="0089094A">
            <w:pPr>
              <w:tabs>
                <w:tab w:val="left" w:pos="2680"/>
              </w:tabs>
              <w:rPr>
                <w:rFonts w:ascii="Calibri" w:hAnsi="Calibri" w:cs="Calibri"/>
                <w:sz w:val="18"/>
                <w:szCs w:val="18"/>
              </w:rPr>
            </w:pPr>
            <w:r>
              <w:rPr>
                <w:rFonts w:ascii="Calibri" w:hAnsi="Calibri" w:cs="Calibri"/>
                <w:sz w:val="18"/>
                <w:szCs w:val="18"/>
              </w:rPr>
              <w:t>[…………………][…………………][…………………][…………………](</w:t>
            </w:r>
            <w:r>
              <w:rPr>
                <w:rStyle w:val="Rimandonotaapidipagina"/>
                <w:rFonts w:ascii="Calibri" w:hAnsi="Calibri" w:cs="Calibri"/>
                <w:sz w:val="18"/>
                <w:szCs w:val="18"/>
              </w:rPr>
              <w:footnoteReference w:id="12"/>
            </w:r>
            <w:r>
              <w:rPr>
                <w:rFonts w:ascii="Calibri" w:hAnsi="Calibri" w:cs="Calibri"/>
                <w:sz w:val="18"/>
                <w:szCs w:val="18"/>
              </w:rPr>
              <w:t>)</w:t>
            </w:r>
          </w:p>
          <w:p w:rsidR="0089094A" w:rsidRDefault="0089094A">
            <w:pPr>
              <w:tabs>
                <w:tab w:val="left" w:pos="2680"/>
              </w:tabs>
              <w:rPr>
                <w:rFonts w:ascii="Calibri" w:hAnsi="Calibri" w:cs="Calibri"/>
                <w:sz w:val="18"/>
                <w:szCs w:val="18"/>
              </w:rPr>
            </w:pPr>
          </w:p>
        </w:tc>
      </w:tr>
      <w:tr w:rsidR="0089094A" w:rsidTr="00110C87">
        <w:trPr>
          <w:trHeight w:val="557"/>
        </w:trPr>
        <w:tc>
          <w:tcPr>
            <w:tcW w:w="5100" w:type="dxa"/>
            <w:tcBorders>
              <w:top w:val="single" w:sz="4" w:space="0" w:color="00000A"/>
              <w:left w:val="single" w:sz="4" w:space="0" w:color="00000A"/>
              <w:bottom w:val="single" w:sz="4" w:space="0" w:color="00000A"/>
            </w:tcBorders>
            <w:shd w:val="clear" w:color="auto" w:fill="auto"/>
          </w:tcPr>
          <w:p w:rsidR="0089094A" w:rsidRDefault="0089094A" w:rsidP="005C3CD0">
            <w:pPr>
              <w:tabs>
                <w:tab w:val="left" w:pos="2680"/>
              </w:tabs>
              <w:jc w:val="both"/>
              <w:rPr>
                <w:rFonts w:hint="eastAsia"/>
                <w:sz w:val="12"/>
                <w:szCs w:val="12"/>
              </w:rPr>
            </w:pPr>
            <w:r>
              <w:rPr>
                <w:rFonts w:ascii="Calibri" w:hAnsi="Calibri" w:cs="Calibri"/>
                <w:b/>
                <w:bCs/>
                <w:sz w:val="18"/>
                <w:szCs w:val="18"/>
              </w:rPr>
              <w:t>In caso affermativo</w:t>
            </w:r>
            <w:r>
              <w:rPr>
                <w:rFonts w:ascii="Calibri" w:hAnsi="Calibri" w:cs="Calibri"/>
                <w:sz w:val="18"/>
                <w:szCs w:val="18"/>
              </w:rPr>
              <w:t>, indicare (</w:t>
            </w:r>
            <w:r>
              <w:rPr>
                <w:rStyle w:val="Rimandonotaapidipagina"/>
                <w:rFonts w:ascii="Calibri" w:hAnsi="Calibri" w:cs="Calibri"/>
                <w:sz w:val="18"/>
                <w:szCs w:val="18"/>
              </w:rPr>
              <w:footnoteReference w:id="13"/>
            </w:r>
            <w:r>
              <w:rPr>
                <w:rFonts w:ascii="Calibri" w:hAnsi="Calibri" w:cs="Calibri"/>
                <w:sz w:val="18"/>
                <w:szCs w:val="18"/>
              </w:rPr>
              <w:t>):</w:t>
            </w:r>
          </w:p>
          <w:p w:rsidR="0089094A" w:rsidRDefault="0089094A" w:rsidP="005C3CD0">
            <w:pPr>
              <w:tabs>
                <w:tab w:val="left" w:pos="2680"/>
              </w:tabs>
              <w:jc w:val="both"/>
              <w:rPr>
                <w:rFonts w:hint="eastAsia"/>
                <w:sz w:val="12"/>
                <w:szCs w:val="12"/>
              </w:rPr>
            </w:pPr>
          </w:p>
          <w:p w:rsidR="0089094A" w:rsidRDefault="0089094A" w:rsidP="005C3CD0">
            <w:pPr>
              <w:pStyle w:val="Paragrafoelenco1"/>
              <w:numPr>
                <w:ilvl w:val="0"/>
                <w:numId w:val="6"/>
              </w:numPr>
              <w:tabs>
                <w:tab w:val="left" w:pos="3106"/>
              </w:tabs>
              <w:spacing w:after="0"/>
              <w:ind w:left="426" w:hanging="426"/>
              <w:jc w:val="both"/>
              <w:rPr>
                <w:rFonts w:ascii="Calibri" w:hAnsi="Calibri" w:cs="Calibri"/>
                <w:sz w:val="12"/>
                <w:szCs w:val="12"/>
              </w:rPr>
            </w:pPr>
            <w:r>
              <w:rPr>
                <w:rFonts w:ascii="Calibri" w:hAnsi="Calibri" w:cs="Calibri"/>
                <w:sz w:val="18"/>
                <w:szCs w:val="18"/>
              </w:rPr>
              <w:t xml:space="preserve">La data della condanna, del decreto penale di condanna o della sentenza di applicazione della pena su richiesta, la relativa durata e il reato commesso tra quelli riportati all'articolo 80, comma 1, lettera da </w:t>
            </w:r>
            <w:r>
              <w:rPr>
                <w:rFonts w:ascii="Calibri" w:hAnsi="Calibri" w:cs="Calibri"/>
                <w:i/>
                <w:iCs/>
                <w:sz w:val="18"/>
                <w:szCs w:val="18"/>
              </w:rPr>
              <w:t>a</w:t>
            </w:r>
            <w:r>
              <w:rPr>
                <w:rFonts w:ascii="Calibri" w:hAnsi="Calibri" w:cs="Calibri"/>
                <w:sz w:val="18"/>
                <w:szCs w:val="18"/>
              </w:rPr>
              <w:t>) a</w:t>
            </w:r>
            <w:r>
              <w:rPr>
                <w:rFonts w:ascii="Calibri" w:hAnsi="Calibri" w:cs="Calibri"/>
                <w:i/>
                <w:iCs/>
                <w:sz w:val="18"/>
                <w:szCs w:val="18"/>
              </w:rPr>
              <w:t xml:space="preserve"> g</w:t>
            </w:r>
            <w:r>
              <w:rPr>
                <w:rFonts w:ascii="Calibri" w:hAnsi="Calibri" w:cs="Calibri"/>
                <w:sz w:val="18"/>
                <w:szCs w:val="18"/>
              </w:rPr>
              <w:t>) del Codice e i motivi di condanna;</w:t>
            </w:r>
          </w:p>
          <w:p w:rsidR="0089094A" w:rsidRDefault="0089094A" w:rsidP="005C3CD0">
            <w:pPr>
              <w:pStyle w:val="Paragrafoelenco1"/>
              <w:tabs>
                <w:tab w:val="left" w:pos="3106"/>
              </w:tabs>
              <w:spacing w:after="0"/>
              <w:ind w:left="426" w:hanging="426"/>
              <w:jc w:val="both"/>
              <w:rPr>
                <w:rFonts w:ascii="Calibri" w:hAnsi="Calibri" w:cs="Calibri"/>
                <w:sz w:val="12"/>
                <w:szCs w:val="12"/>
              </w:rPr>
            </w:pPr>
          </w:p>
          <w:p w:rsidR="0089094A" w:rsidRDefault="0089094A" w:rsidP="005C3CD0">
            <w:pPr>
              <w:pStyle w:val="Paragrafoelenco1"/>
              <w:numPr>
                <w:ilvl w:val="0"/>
                <w:numId w:val="6"/>
              </w:numPr>
              <w:tabs>
                <w:tab w:val="left" w:pos="3106"/>
              </w:tabs>
              <w:spacing w:after="0"/>
              <w:ind w:left="426" w:hanging="426"/>
              <w:jc w:val="both"/>
              <w:rPr>
                <w:rFonts w:ascii="Calibri" w:hAnsi="Calibri" w:cs="Calibri"/>
                <w:sz w:val="12"/>
                <w:szCs w:val="12"/>
              </w:rPr>
            </w:pPr>
            <w:r>
              <w:rPr>
                <w:rFonts w:ascii="Calibri" w:hAnsi="Calibri" w:cs="Calibri"/>
                <w:sz w:val="18"/>
                <w:szCs w:val="18"/>
              </w:rPr>
              <w:t>Dati definitivi delle persone condannate;</w:t>
            </w:r>
          </w:p>
          <w:p w:rsidR="0089094A" w:rsidRDefault="0089094A" w:rsidP="005C3CD0">
            <w:pPr>
              <w:pStyle w:val="Paragrafoelenco1"/>
              <w:tabs>
                <w:tab w:val="left" w:pos="3106"/>
              </w:tabs>
              <w:spacing w:after="0"/>
              <w:ind w:left="426" w:hanging="426"/>
              <w:jc w:val="both"/>
              <w:rPr>
                <w:rFonts w:ascii="Calibri" w:hAnsi="Calibri" w:cs="Calibri"/>
                <w:sz w:val="12"/>
                <w:szCs w:val="12"/>
              </w:rPr>
            </w:pPr>
          </w:p>
          <w:p w:rsidR="0089094A" w:rsidRDefault="0089094A" w:rsidP="005C3CD0">
            <w:pPr>
              <w:pStyle w:val="Paragrafoelenco1"/>
              <w:numPr>
                <w:ilvl w:val="0"/>
                <w:numId w:val="6"/>
              </w:numPr>
              <w:tabs>
                <w:tab w:val="left" w:pos="3106"/>
              </w:tabs>
              <w:spacing w:after="0"/>
              <w:ind w:left="426" w:hanging="426"/>
              <w:jc w:val="both"/>
              <w:rPr>
                <w:rFonts w:ascii="Calibri" w:hAnsi="Calibri" w:cs="Calibri"/>
                <w:sz w:val="18"/>
                <w:szCs w:val="18"/>
              </w:rPr>
            </w:pPr>
            <w:r>
              <w:rPr>
                <w:rFonts w:ascii="Calibri" w:hAnsi="Calibri" w:cs="Calibri"/>
                <w:sz w:val="18"/>
                <w:szCs w:val="18"/>
              </w:rPr>
              <w:t>se stabilita direttamente nella sentenza di condanna la durata della pena accessoria, indicare:</w:t>
            </w:r>
          </w:p>
          <w:p w:rsidR="00F50DA1" w:rsidRDefault="00F50DA1" w:rsidP="00F50DA1">
            <w:pPr>
              <w:pStyle w:val="Paragrafoelenco1"/>
              <w:tabs>
                <w:tab w:val="left" w:pos="3106"/>
              </w:tabs>
              <w:spacing w:after="0"/>
              <w:ind w:left="426"/>
              <w:jc w:val="both"/>
              <w:rPr>
                <w:rFonts w:ascii="Calibri" w:hAnsi="Calibri" w:cs="Calibri"/>
                <w:sz w:val="18"/>
                <w:szCs w:val="18"/>
              </w:rPr>
            </w:pPr>
          </w:p>
        </w:tc>
        <w:tc>
          <w:tcPr>
            <w:tcW w:w="4620"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snapToGrid w:val="0"/>
              <w:rPr>
                <w:rFonts w:ascii="Calibri" w:hAnsi="Calibri" w:cs="Calibri"/>
                <w:sz w:val="18"/>
                <w:szCs w:val="18"/>
              </w:rPr>
            </w:pPr>
          </w:p>
          <w:p w:rsidR="0089094A" w:rsidRDefault="0089094A">
            <w:pPr>
              <w:pStyle w:val="Paragrafoelenco1"/>
              <w:numPr>
                <w:ilvl w:val="0"/>
                <w:numId w:val="7"/>
              </w:numPr>
              <w:tabs>
                <w:tab w:val="left" w:pos="2894"/>
              </w:tabs>
              <w:spacing w:after="0"/>
              <w:ind w:left="214" w:hanging="283"/>
              <w:rPr>
                <w:rFonts w:ascii="Calibri" w:hAnsi="Calibri" w:cs="Calibri"/>
                <w:sz w:val="18"/>
                <w:szCs w:val="18"/>
              </w:rPr>
            </w:pPr>
            <w:r>
              <w:rPr>
                <w:rFonts w:ascii="Calibri" w:hAnsi="Calibri" w:cs="Calibri"/>
                <w:sz w:val="18"/>
                <w:szCs w:val="18"/>
              </w:rPr>
              <w:t>Data [...], durata […], lettera comma 1, all'articolo 80 […], motivi [...];</w:t>
            </w:r>
          </w:p>
          <w:p w:rsidR="0089094A" w:rsidRDefault="0089094A">
            <w:pPr>
              <w:tabs>
                <w:tab w:val="left" w:pos="975"/>
              </w:tabs>
              <w:ind w:left="214" w:hanging="283"/>
              <w:rPr>
                <w:rFonts w:ascii="Calibri" w:hAnsi="Calibri" w:cs="Calibri"/>
                <w:sz w:val="18"/>
                <w:szCs w:val="18"/>
              </w:rPr>
            </w:pPr>
          </w:p>
          <w:p w:rsidR="0089094A" w:rsidRDefault="0089094A">
            <w:pPr>
              <w:tabs>
                <w:tab w:val="left" w:pos="975"/>
              </w:tabs>
              <w:ind w:left="214" w:hanging="283"/>
              <w:rPr>
                <w:rFonts w:ascii="Calibri" w:hAnsi="Calibri" w:cs="Calibri"/>
                <w:sz w:val="18"/>
                <w:szCs w:val="18"/>
              </w:rPr>
            </w:pPr>
          </w:p>
          <w:p w:rsidR="0089094A" w:rsidRDefault="0089094A">
            <w:pPr>
              <w:tabs>
                <w:tab w:val="left" w:pos="975"/>
              </w:tabs>
              <w:ind w:left="214" w:hanging="283"/>
              <w:rPr>
                <w:rFonts w:ascii="Calibri" w:hAnsi="Calibri" w:cs="Calibri"/>
                <w:sz w:val="18"/>
                <w:szCs w:val="18"/>
              </w:rPr>
            </w:pPr>
          </w:p>
          <w:p w:rsidR="0089094A" w:rsidRDefault="0089094A">
            <w:pPr>
              <w:pStyle w:val="Paragrafoelenco1"/>
              <w:numPr>
                <w:ilvl w:val="0"/>
                <w:numId w:val="7"/>
              </w:numPr>
              <w:tabs>
                <w:tab w:val="left" w:pos="2894"/>
              </w:tabs>
              <w:spacing w:after="0"/>
              <w:ind w:left="214" w:hanging="283"/>
              <w:rPr>
                <w:rFonts w:ascii="Calibri" w:hAnsi="Calibri" w:cs="Calibri"/>
                <w:sz w:val="18"/>
                <w:szCs w:val="18"/>
              </w:rPr>
            </w:pPr>
            <w:r>
              <w:rPr>
                <w:rFonts w:ascii="Calibri" w:hAnsi="Calibri" w:cs="Calibri"/>
                <w:sz w:val="18"/>
                <w:szCs w:val="18"/>
              </w:rPr>
              <w:t>[…………….]</w:t>
            </w:r>
          </w:p>
          <w:p w:rsidR="0089094A" w:rsidRDefault="0089094A">
            <w:pPr>
              <w:pStyle w:val="Paragrafoelenco1"/>
              <w:tabs>
                <w:tab w:val="left" w:pos="2894"/>
              </w:tabs>
              <w:spacing w:after="0"/>
              <w:ind w:left="214" w:hanging="283"/>
              <w:rPr>
                <w:rFonts w:ascii="Calibri" w:hAnsi="Calibri" w:cs="Calibri"/>
                <w:sz w:val="18"/>
                <w:szCs w:val="18"/>
              </w:rPr>
            </w:pPr>
          </w:p>
          <w:p w:rsidR="0089094A" w:rsidRDefault="0089094A">
            <w:pPr>
              <w:pStyle w:val="Paragrafoelenco1"/>
              <w:numPr>
                <w:ilvl w:val="0"/>
                <w:numId w:val="7"/>
              </w:numPr>
              <w:tabs>
                <w:tab w:val="left" w:pos="2894"/>
              </w:tabs>
              <w:spacing w:after="0"/>
              <w:ind w:left="214" w:hanging="283"/>
              <w:rPr>
                <w:rFonts w:hint="eastAsia"/>
              </w:rPr>
            </w:pPr>
            <w:r>
              <w:rPr>
                <w:rFonts w:ascii="Calibri" w:hAnsi="Calibri" w:cs="Calibri"/>
                <w:sz w:val="18"/>
                <w:szCs w:val="18"/>
              </w:rPr>
              <w:t xml:space="preserve">durata del periodo d’esclusione [………….], lettera comma 1, articolo 80 […]. </w:t>
            </w: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rsidP="005C3CD0">
            <w:pPr>
              <w:tabs>
                <w:tab w:val="left" w:pos="2680"/>
              </w:tabs>
              <w:jc w:val="both"/>
              <w:rPr>
                <w:rFonts w:ascii="Calibri" w:hAnsi="Calibri" w:cs="Calibri"/>
                <w:sz w:val="18"/>
                <w:szCs w:val="18"/>
              </w:rPr>
            </w:pPr>
            <w:r>
              <w:rPr>
                <w:rFonts w:ascii="Calibri" w:hAnsi="Calibri" w:cs="Calibri"/>
                <w:sz w:val="18"/>
                <w:szCs w:val="18"/>
              </w:rPr>
              <w:lastRenderedPageBreak/>
              <w:t>In caso di sentenze di condanna, l’operatore economico ha adottato misure sufficienti a dimostrare la sua affidabilità nonostante l’esistenza di un pertinente motivo di esclusione (</w:t>
            </w:r>
            <w:r>
              <w:rPr>
                <w:rStyle w:val="Rimandonotaapidipagina"/>
                <w:rFonts w:ascii="Calibri" w:hAnsi="Calibri" w:cs="Calibri"/>
                <w:sz w:val="18"/>
                <w:szCs w:val="18"/>
              </w:rPr>
              <w:footnoteReference w:id="14"/>
            </w:r>
            <w:r>
              <w:rPr>
                <w:rFonts w:ascii="Calibri" w:hAnsi="Calibri" w:cs="Calibri"/>
                <w:sz w:val="18"/>
                <w:szCs w:val="18"/>
              </w:rPr>
              <w:t xml:space="preserve">) </w:t>
            </w:r>
            <w:r>
              <w:rPr>
                <w:rFonts w:ascii="Calibri" w:hAnsi="Calibri" w:cs="Calibri"/>
                <w:b/>
                <w:bCs/>
                <w:sz w:val="18"/>
                <w:szCs w:val="18"/>
              </w:rPr>
              <w:t>(autodisciplina o “Self-</w:t>
            </w:r>
            <w:proofErr w:type="spellStart"/>
            <w:r>
              <w:rPr>
                <w:rFonts w:ascii="Calibri" w:hAnsi="Calibri" w:cs="Calibri"/>
                <w:b/>
                <w:bCs/>
                <w:sz w:val="18"/>
                <w:szCs w:val="18"/>
              </w:rPr>
              <w:t>Cleaning</w:t>
            </w:r>
            <w:proofErr w:type="spellEnd"/>
            <w:r>
              <w:rPr>
                <w:rFonts w:ascii="Calibri" w:hAnsi="Calibri" w:cs="Calibri"/>
                <w:b/>
                <w:bCs/>
                <w:sz w:val="18"/>
                <w:szCs w:val="18"/>
              </w:rPr>
              <w:t>”, cfr. articolo 80, comma 7)</w:t>
            </w:r>
            <w:r>
              <w:rPr>
                <w:rFonts w:ascii="Calibri" w:hAnsi="Calibri" w:cs="Calibri"/>
                <w:sz w:val="18"/>
                <w:szCs w:val="18"/>
              </w:rPr>
              <w:t>?</w:t>
            </w:r>
          </w:p>
        </w:tc>
        <w:tc>
          <w:tcPr>
            <w:tcW w:w="4620"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tc>
      </w:tr>
      <w:tr w:rsidR="0089094A">
        <w:tc>
          <w:tcPr>
            <w:tcW w:w="5100" w:type="dxa"/>
            <w:tcBorders>
              <w:top w:val="single" w:sz="4" w:space="0" w:color="00000A"/>
              <w:left w:val="single" w:sz="4" w:space="0" w:color="00000A"/>
              <w:bottom w:val="single" w:sz="4" w:space="0" w:color="00000A"/>
            </w:tcBorders>
            <w:shd w:val="clear" w:color="auto" w:fill="auto"/>
          </w:tcPr>
          <w:p w:rsidR="0089094A" w:rsidRDefault="0089094A" w:rsidP="005C3CD0">
            <w:pPr>
              <w:tabs>
                <w:tab w:val="left" w:pos="2680"/>
              </w:tabs>
              <w:jc w:val="both"/>
              <w:rPr>
                <w:rFonts w:hint="eastAsia"/>
                <w:sz w:val="12"/>
                <w:szCs w:val="12"/>
              </w:rPr>
            </w:pPr>
          </w:p>
          <w:p w:rsidR="0089094A" w:rsidRDefault="0089094A" w:rsidP="005C3CD0">
            <w:pPr>
              <w:tabs>
                <w:tab w:val="left" w:pos="2680"/>
              </w:tabs>
              <w:jc w:val="both"/>
              <w:rPr>
                <w:rFonts w:hint="eastAsia"/>
                <w:sz w:val="12"/>
                <w:szCs w:val="12"/>
              </w:rPr>
            </w:pPr>
            <w:r>
              <w:rPr>
                <w:rFonts w:ascii="Calibri" w:hAnsi="Calibri" w:cs="Calibri"/>
                <w:b/>
                <w:sz w:val="18"/>
                <w:szCs w:val="18"/>
              </w:rPr>
              <w:t>In caso affermativo,</w:t>
            </w:r>
            <w:r>
              <w:rPr>
                <w:rFonts w:ascii="Calibri" w:hAnsi="Calibri" w:cs="Calibri"/>
                <w:sz w:val="18"/>
                <w:szCs w:val="18"/>
              </w:rPr>
              <w:t xml:space="preserve"> indicare:</w:t>
            </w:r>
          </w:p>
          <w:p w:rsidR="0089094A" w:rsidRDefault="0089094A" w:rsidP="005C3CD0">
            <w:pPr>
              <w:tabs>
                <w:tab w:val="left" w:pos="2680"/>
              </w:tabs>
              <w:jc w:val="both"/>
              <w:rPr>
                <w:rFonts w:hint="eastAsia"/>
                <w:sz w:val="12"/>
                <w:szCs w:val="12"/>
              </w:rPr>
            </w:pPr>
          </w:p>
          <w:p w:rsidR="0089094A" w:rsidRDefault="0089094A" w:rsidP="005C3CD0">
            <w:pPr>
              <w:tabs>
                <w:tab w:val="left" w:pos="2680"/>
              </w:tabs>
              <w:jc w:val="both"/>
              <w:rPr>
                <w:rFonts w:hint="eastAsia"/>
                <w:sz w:val="12"/>
                <w:szCs w:val="12"/>
              </w:rPr>
            </w:pPr>
            <w:r>
              <w:rPr>
                <w:rFonts w:ascii="Calibri" w:hAnsi="Calibri" w:cs="Calibri"/>
                <w:sz w:val="18"/>
                <w:szCs w:val="18"/>
              </w:rPr>
              <w:t>1) la sentenza di condanna definitiva ha riconosciuto l'attenuante della collaborazione come definita dalle singole fattispecie di reato?</w:t>
            </w:r>
          </w:p>
          <w:p w:rsidR="0089094A" w:rsidRDefault="0089094A" w:rsidP="005C3CD0">
            <w:pPr>
              <w:tabs>
                <w:tab w:val="left" w:pos="2680"/>
              </w:tabs>
              <w:jc w:val="both"/>
              <w:rPr>
                <w:rFonts w:hint="eastAsia"/>
                <w:sz w:val="12"/>
                <w:szCs w:val="12"/>
              </w:rPr>
            </w:pPr>
          </w:p>
          <w:p w:rsidR="0089094A" w:rsidRDefault="0089094A" w:rsidP="005C3CD0">
            <w:pPr>
              <w:tabs>
                <w:tab w:val="left" w:pos="2680"/>
              </w:tabs>
              <w:jc w:val="both"/>
              <w:rPr>
                <w:rFonts w:hint="eastAsia"/>
                <w:sz w:val="12"/>
                <w:szCs w:val="12"/>
              </w:rPr>
            </w:pPr>
            <w:r>
              <w:rPr>
                <w:rFonts w:ascii="Calibri" w:hAnsi="Calibri" w:cs="Calibri"/>
                <w:sz w:val="18"/>
                <w:szCs w:val="18"/>
              </w:rPr>
              <w:t>2) se la sentenza definitiva di condanna prevede una pena detentiva non superiore a 18 mesi?</w:t>
            </w:r>
          </w:p>
          <w:p w:rsidR="0089094A" w:rsidRDefault="0089094A" w:rsidP="005C3CD0">
            <w:pPr>
              <w:tabs>
                <w:tab w:val="left" w:pos="2680"/>
              </w:tabs>
              <w:jc w:val="both"/>
              <w:rPr>
                <w:rFonts w:hint="eastAsia"/>
                <w:sz w:val="12"/>
                <w:szCs w:val="12"/>
              </w:rPr>
            </w:pPr>
          </w:p>
          <w:p w:rsidR="0089094A" w:rsidRDefault="0089094A" w:rsidP="005C3CD0">
            <w:pPr>
              <w:tabs>
                <w:tab w:val="left" w:pos="2680"/>
              </w:tabs>
              <w:jc w:val="both"/>
              <w:rPr>
                <w:rFonts w:hint="eastAsia"/>
                <w:sz w:val="12"/>
                <w:szCs w:val="12"/>
              </w:rPr>
            </w:pPr>
            <w:r>
              <w:rPr>
                <w:rFonts w:ascii="Calibri" w:hAnsi="Calibri" w:cs="Calibri"/>
                <w:sz w:val="18"/>
                <w:szCs w:val="18"/>
              </w:rPr>
              <w:t>3) in caso di risposta affermativa per le ipotesi 1) e/o 2), i soggetti di cui all'art. 80, comma 3, del Codice:</w:t>
            </w:r>
          </w:p>
          <w:p w:rsidR="0089094A" w:rsidRDefault="0089094A" w:rsidP="005C3CD0">
            <w:pPr>
              <w:tabs>
                <w:tab w:val="left" w:pos="2680"/>
              </w:tabs>
              <w:jc w:val="both"/>
              <w:rPr>
                <w:rFonts w:hint="eastAsia"/>
                <w:sz w:val="12"/>
                <w:szCs w:val="12"/>
              </w:rPr>
            </w:pPr>
          </w:p>
          <w:p w:rsidR="0089094A" w:rsidRDefault="0089094A" w:rsidP="005C3CD0">
            <w:pPr>
              <w:tabs>
                <w:tab w:val="left" w:pos="2680"/>
              </w:tabs>
              <w:jc w:val="both"/>
              <w:rPr>
                <w:rFonts w:hint="eastAsia"/>
                <w:sz w:val="12"/>
                <w:szCs w:val="12"/>
              </w:rPr>
            </w:pPr>
            <w:r>
              <w:rPr>
                <w:rFonts w:ascii="Calibri" w:hAnsi="Calibri" w:cs="Calibri"/>
                <w:sz w:val="18"/>
                <w:szCs w:val="18"/>
              </w:rPr>
              <w:t>- hanno risarcito interamente il danno?</w:t>
            </w:r>
          </w:p>
          <w:p w:rsidR="0089094A" w:rsidRDefault="0089094A" w:rsidP="005C3CD0">
            <w:pPr>
              <w:tabs>
                <w:tab w:val="left" w:pos="2680"/>
              </w:tabs>
              <w:jc w:val="both"/>
              <w:rPr>
                <w:rFonts w:hint="eastAsia"/>
                <w:sz w:val="12"/>
                <w:szCs w:val="12"/>
              </w:rPr>
            </w:pPr>
          </w:p>
          <w:p w:rsidR="0089094A" w:rsidRDefault="0089094A" w:rsidP="005C3CD0">
            <w:pPr>
              <w:tabs>
                <w:tab w:val="left" w:pos="2680"/>
              </w:tabs>
              <w:jc w:val="both"/>
              <w:rPr>
                <w:rFonts w:hint="eastAsia"/>
              </w:rPr>
            </w:pPr>
            <w:r>
              <w:rPr>
                <w:rFonts w:ascii="Calibri" w:hAnsi="Calibri" w:cs="Calibri"/>
                <w:sz w:val="18"/>
                <w:szCs w:val="18"/>
              </w:rPr>
              <w:t>- si sono impegnati formalmente a risarcire il danno?</w:t>
            </w:r>
          </w:p>
          <w:p w:rsidR="0089094A" w:rsidRDefault="0089094A" w:rsidP="005C3CD0">
            <w:pPr>
              <w:tabs>
                <w:tab w:val="left" w:pos="2680"/>
              </w:tabs>
              <w:jc w:val="both"/>
              <w:rPr>
                <w:rFonts w:hint="eastAsia"/>
              </w:rPr>
            </w:pPr>
          </w:p>
          <w:p w:rsidR="0089094A" w:rsidRDefault="0089094A" w:rsidP="005C3CD0">
            <w:pPr>
              <w:tabs>
                <w:tab w:val="left" w:pos="2680"/>
              </w:tabs>
              <w:jc w:val="both"/>
              <w:rPr>
                <w:rFonts w:hint="eastAsia"/>
              </w:rPr>
            </w:pPr>
            <w:r>
              <w:rPr>
                <w:rFonts w:ascii="Calibri" w:hAnsi="Calibri" w:cs="Calibri"/>
                <w:sz w:val="18"/>
                <w:szCs w:val="18"/>
              </w:rPr>
              <w:t>4) per le ipotesi 1) e 2) l'operatore economico ha adottato misure di carattere tecnico o organizzativo e relativi al personale idonei a prevenire ulteriori illeciti o reati?</w:t>
            </w:r>
          </w:p>
          <w:p w:rsidR="0089094A" w:rsidRDefault="0089094A" w:rsidP="005C3CD0">
            <w:pPr>
              <w:tabs>
                <w:tab w:val="left" w:pos="2680"/>
              </w:tabs>
              <w:jc w:val="both"/>
              <w:rPr>
                <w:rFonts w:hint="eastAsia"/>
              </w:rPr>
            </w:pPr>
          </w:p>
          <w:p w:rsidR="0089094A" w:rsidRDefault="0089094A" w:rsidP="005C3CD0">
            <w:pPr>
              <w:tabs>
                <w:tab w:val="left" w:pos="2680"/>
              </w:tabs>
              <w:jc w:val="both"/>
              <w:rPr>
                <w:rFonts w:ascii="Calibri" w:hAnsi="Calibri" w:cs="Calibri"/>
                <w:sz w:val="18"/>
                <w:szCs w:val="18"/>
              </w:rPr>
            </w:pPr>
            <w:r>
              <w:rPr>
                <w:rFonts w:ascii="Calibri" w:hAnsi="Calibri" w:cs="Calibri"/>
                <w:sz w:val="18"/>
                <w:szCs w:val="18"/>
              </w:rPr>
              <w:t>5) se le sentenze di condanne sono state emesse nei confronti dei soggetti cessati di cui all'art. 80, comma 3, indicare le misure che dimostrano la completa ed effettiva dissociazione dalla condotta penalmente sanzionata</w:t>
            </w:r>
          </w:p>
        </w:tc>
        <w:tc>
          <w:tcPr>
            <w:tcW w:w="4620"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pStyle w:val="Paragrafoelenco1"/>
              <w:tabs>
                <w:tab w:val="left" w:pos="2894"/>
              </w:tabs>
              <w:snapToGrid w:val="0"/>
              <w:spacing w:after="0"/>
              <w:ind w:left="214"/>
              <w:rPr>
                <w:rFonts w:ascii="Calibri" w:hAnsi="Calibri" w:cs="Calibri"/>
                <w:sz w:val="18"/>
                <w:szCs w:val="18"/>
              </w:rPr>
            </w:pPr>
          </w:p>
          <w:p w:rsidR="0089094A" w:rsidRDefault="0089094A">
            <w:pPr>
              <w:pStyle w:val="Paragrafoelenco1"/>
              <w:tabs>
                <w:tab w:val="left" w:pos="2894"/>
              </w:tabs>
              <w:snapToGrid w:val="0"/>
              <w:spacing w:after="0"/>
              <w:ind w:left="214"/>
              <w:rPr>
                <w:rFonts w:ascii="Calibri" w:hAnsi="Calibri" w:cs="Calibri"/>
                <w:sz w:val="12"/>
                <w:szCs w:val="12"/>
              </w:rPr>
            </w:pPr>
          </w:p>
          <w:p w:rsidR="0089094A" w:rsidRDefault="0089094A">
            <w:pPr>
              <w:pStyle w:val="Paragrafoelenco1"/>
              <w:tabs>
                <w:tab w:val="left" w:pos="2894"/>
              </w:tabs>
              <w:snapToGrid w:val="0"/>
              <w:spacing w:after="0"/>
              <w:ind w:left="214"/>
              <w:rPr>
                <w:rFonts w:ascii="Calibri" w:hAnsi="Calibri" w:cs="Calibri"/>
                <w:sz w:val="12"/>
                <w:szCs w:val="12"/>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r>
              <w:rPr>
                <w:rFonts w:ascii="Calibri" w:hAnsi="Calibri" w:cs="Calibri"/>
                <w:sz w:val="18"/>
                <w:szCs w:val="18"/>
              </w:rPr>
              <w:t>[   ] Sì   [   ] No</w:t>
            </w: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r>
              <w:rPr>
                <w:rFonts w:ascii="Calibri" w:hAnsi="Calibri" w:cs="Calibri"/>
                <w:sz w:val="18"/>
                <w:szCs w:val="18"/>
              </w:rPr>
              <w:t>[   ] Sì   [   ] No</w:t>
            </w: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8"/>
                <w:szCs w:val="18"/>
              </w:rPr>
            </w:pPr>
            <w:r>
              <w:rPr>
                <w:rFonts w:ascii="Calibri" w:hAnsi="Calibri" w:cs="Calibri"/>
                <w:sz w:val="18"/>
                <w:szCs w:val="18"/>
              </w:rPr>
              <w:t>in caso affermativo elencare la documentazione pertinente [...] e, se disponibile elettronicamente, indicare (indirizzo web, autorità o organismo di emanazione, riferimento preciso della documentazione):</w:t>
            </w:r>
          </w:p>
          <w:p w:rsidR="0089094A" w:rsidRDefault="0089094A">
            <w:pPr>
              <w:tabs>
                <w:tab w:val="left" w:pos="2680"/>
              </w:tabs>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110C87">
            <w:pPr>
              <w:tabs>
                <w:tab w:val="left" w:pos="2680"/>
              </w:tabs>
              <w:rPr>
                <w:rFonts w:ascii="Calibri" w:hAnsi="Calibri" w:cs="Calibri"/>
                <w:sz w:val="18"/>
                <w:szCs w:val="18"/>
              </w:rPr>
            </w:pPr>
            <w:r>
              <w:rPr>
                <w:rFonts w:ascii="Calibri" w:hAnsi="Calibri" w:cs="Calibri"/>
                <w:sz w:val="18"/>
                <w:szCs w:val="18"/>
              </w:rPr>
              <w:t>[…………………]</w:t>
            </w:r>
          </w:p>
        </w:tc>
      </w:tr>
    </w:tbl>
    <w:p w:rsidR="0089094A" w:rsidRDefault="0089094A">
      <w:pPr>
        <w:pStyle w:val="Pidipagina"/>
        <w:jc w:val="both"/>
        <w:rPr>
          <w:rFonts w:ascii="Calibri" w:hAnsi="Calibri" w:cs="Calibri"/>
          <w:sz w:val="18"/>
          <w:szCs w:val="18"/>
        </w:rPr>
      </w:pPr>
    </w:p>
    <w:p w:rsidR="0089094A" w:rsidRDefault="0089094A">
      <w:pPr>
        <w:tabs>
          <w:tab w:val="left" w:pos="2680"/>
        </w:tabs>
        <w:jc w:val="center"/>
        <w:rPr>
          <w:rFonts w:ascii="Calibri" w:hAnsi="Calibri" w:cs="Calibri"/>
          <w:sz w:val="18"/>
          <w:szCs w:val="18"/>
        </w:rPr>
      </w:pPr>
      <w:r>
        <w:rPr>
          <w:rFonts w:ascii="Calibri" w:hAnsi="Calibri" w:cs="Calibri"/>
          <w:sz w:val="18"/>
          <w:szCs w:val="18"/>
        </w:rPr>
        <w:t>B: MOTIVI LEGATI AL PAGAMENTO DI IMPOSTE O CONTRIBUTI PREVIDENZIALI</w:t>
      </w:r>
    </w:p>
    <w:p w:rsidR="0089094A" w:rsidRDefault="0089094A">
      <w:pPr>
        <w:tabs>
          <w:tab w:val="left" w:pos="2680"/>
        </w:tabs>
        <w:jc w:val="center"/>
        <w:rPr>
          <w:rFonts w:ascii="Calibri" w:hAnsi="Calibri" w:cs="Calibri"/>
          <w:sz w:val="18"/>
          <w:szCs w:val="18"/>
        </w:rPr>
      </w:pPr>
    </w:p>
    <w:tbl>
      <w:tblPr>
        <w:tblW w:w="0" w:type="auto"/>
        <w:tblInd w:w="101" w:type="dxa"/>
        <w:tblLayout w:type="fixed"/>
        <w:tblCellMar>
          <w:left w:w="113" w:type="dxa"/>
        </w:tblCellMar>
        <w:tblLook w:val="0000" w:firstRow="0" w:lastRow="0" w:firstColumn="0" w:lastColumn="0" w:noHBand="0" w:noVBand="0"/>
      </w:tblPr>
      <w:tblGrid>
        <w:gridCol w:w="4752"/>
        <w:gridCol w:w="2496"/>
        <w:gridCol w:w="2472"/>
      </w:tblGrid>
      <w:tr w:rsidR="0089094A">
        <w:tc>
          <w:tcPr>
            <w:tcW w:w="4752"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b/>
                <w:sz w:val="18"/>
                <w:szCs w:val="18"/>
              </w:rPr>
              <w:t>Pagamento di imposte, tasse o contributi previdenziali</w:t>
            </w:r>
          </w:p>
          <w:p w:rsidR="0089094A" w:rsidRDefault="0089094A">
            <w:pPr>
              <w:tabs>
                <w:tab w:val="left" w:pos="2680"/>
              </w:tabs>
              <w:rPr>
                <w:rFonts w:ascii="Calibri" w:hAnsi="Calibri" w:cs="Calibri"/>
                <w:b/>
                <w:sz w:val="18"/>
                <w:szCs w:val="18"/>
              </w:rPr>
            </w:pPr>
            <w:r>
              <w:rPr>
                <w:rFonts w:ascii="Calibri" w:hAnsi="Calibri" w:cs="Calibri"/>
                <w:sz w:val="18"/>
                <w:szCs w:val="18"/>
              </w:rPr>
              <w:t xml:space="preserve">(Articolo 80, comma 4, del Codice) </w:t>
            </w:r>
          </w:p>
        </w:tc>
        <w:tc>
          <w:tcPr>
            <w:tcW w:w="4968" w:type="dxa"/>
            <w:gridSpan w:val="2"/>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sz w:val="18"/>
                <w:szCs w:val="18"/>
              </w:rPr>
              <w:t>Risposta:</w:t>
            </w:r>
          </w:p>
        </w:tc>
      </w:tr>
      <w:tr w:rsidR="0089094A">
        <w:tc>
          <w:tcPr>
            <w:tcW w:w="4752"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sz w:val="18"/>
                <w:szCs w:val="18"/>
              </w:rPr>
            </w:pPr>
            <w:r>
              <w:rPr>
                <w:rFonts w:ascii="Calibri" w:hAnsi="Calibri" w:cs="Calibri"/>
                <w:sz w:val="18"/>
                <w:szCs w:val="18"/>
              </w:rPr>
              <w:t xml:space="preserve">L’operatore economico ha soddisfatto tutti </w:t>
            </w:r>
            <w:r>
              <w:rPr>
                <w:rFonts w:ascii="Calibri" w:hAnsi="Calibri" w:cs="Calibri"/>
                <w:b/>
                <w:sz w:val="18"/>
                <w:szCs w:val="18"/>
              </w:rPr>
              <w:t>gli obblighi relativi al pagamento di imposte, tasse o contributi previdenziali</w:t>
            </w:r>
            <w:r>
              <w:rPr>
                <w:rFonts w:ascii="Calibri" w:hAnsi="Calibri" w:cs="Calibri"/>
                <w:sz w:val="18"/>
                <w:szCs w:val="18"/>
              </w:rPr>
              <w:t>, sia nel paese dove è stabilito sia nello Stato membro dell’amministrazione aggiudicatrice o dell’ente aggiudicatore, se diverso dal paese di stabilimento?</w:t>
            </w:r>
          </w:p>
        </w:tc>
        <w:tc>
          <w:tcPr>
            <w:tcW w:w="4968" w:type="dxa"/>
            <w:gridSpan w:val="2"/>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tc>
      </w:tr>
      <w:tr w:rsidR="0089094A">
        <w:trPr>
          <w:trHeight w:val="463"/>
        </w:trPr>
        <w:tc>
          <w:tcPr>
            <w:tcW w:w="4752" w:type="dxa"/>
            <w:vMerge w:val="restart"/>
            <w:tcBorders>
              <w:top w:val="single" w:sz="4" w:space="0" w:color="00000A"/>
              <w:left w:val="single" w:sz="4" w:space="0" w:color="00000A"/>
              <w:bottom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b/>
                <w:sz w:val="18"/>
                <w:szCs w:val="18"/>
              </w:rPr>
              <w:t>In caso negativo</w:t>
            </w:r>
            <w:r>
              <w:rPr>
                <w:rFonts w:ascii="Calibri" w:hAnsi="Calibri" w:cs="Calibri"/>
                <w:sz w:val="18"/>
                <w:szCs w:val="18"/>
              </w:rPr>
              <w:t>, indicare:</w:t>
            </w:r>
          </w:p>
          <w:p w:rsidR="0089094A" w:rsidRDefault="0089094A">
            <w:pPr>
              <w:tabs>
                <w:tab w:val="left" w:pos="2680"/>
              </w:tabs>
              <w:rPr>
                <w:rFonts w:ascii="Calibri" w:hAnsi="Calibri" w:cs="Calibri"/>
                <w:sz w:val="18"/>
                <w:szCs w:val="18"/>
              </w:rPr>
            </w:pPr>
          </w:p>
          <w:p w:rsidR="0089094A" w:rsidRDefault="0089094A">
            <w:pPr>
              <w:pStyle w:val="Paragrafoelenco1"/>
              <w:numPr>
                <w:ilvl w:val="0"/>
                <w:numId w:val="8"/>
              </w:numPr>
              <w:tabs>
                <w:tab w:val="left" w:pos="2964"/>
              </w:tabs>
              <w:spacing w:after="0"/>
              <w:ind w:left="284" w:hanging="284"/>
              <w:rPr>
                <w:rFonts w:ascii="Calibri" w:hAnsi="Calibri" w:cs="Calibri"/>
                <w:sz w:val="18"/>
                <w:szCs w:val="18"/>
              </w:rPr>
            </w:pPr>
            <w:r>
              <w:rPr>
                <w:rFonts w:ascii="Calibri" w:hAnsi="Calibri" w:cs="Calibri"/>
                <w:sz w:val="18"/>
                <w:szCs w:val="18"/>
              </w:rPr>
              <w:t>Paese o Stato membro interessato</w:t>
            </w:r>
          </w:p>
          <w:p w:rsidR="0089094A" w:rsidRDefault="0089094A">
            <w:pPr>
              <w:pStyle w:val="Paragrafoelenco1"/>
              <w:tabs>
                <w:tab w:val="left" w:pos="2964"/>
              </w:tabs>
              <w:spacing w:after="0"/>
              <w:ind w:left="284" w:hanging="284"/>
              <w:rPr>
                <w:rFonts w:ascii="Calibri" w:hAnsi="Calibri" w:cs="Calibri"/>
                <w:sz w:val="18"/>
                <w:szCs w:val="18"/>
              </w:rPr>
            </w:pPr>
          </w:p>
          <w:p w:rsidR="0089094A" w:rsidRDefault="0089094A">
            <w:pPr>
              <w:pStyle w:val="Paragrafoelenco1"/>
              <w:numPr>
                <w:ilvl w:val="0"/>
                <w:numId w:val="8"/>
              </w:numPr>
              <w:tabs>
                <w:tab w:val="left" w:pos="2964"/>
              </w:tabs>
              <w:spacing w:after="0"/>
              <w:ind w:left="284" w:hanging="284"/>
              <w:jc w:val="both"/>
              <w:rPr>
                <w:rFonts w:ascii="Calibri" w:hAnsi="Calibri" w:cs="Calibri"/>
                <w:sz w:val="18"/>
                <w:szCs w:val="18"/>
              </w:rPr>
            </w:pPr>
            <w:r>
              <w:rPr>
                <w:rFonts w:ascii="Calibri" w:hAnsi="Calibri" w:cs="Calibri"/>
                <w:sz w:val="18"/>
                <w:szCs w:val="18"/>
              </w:rPr>
              <w:t>Di quale importo si tratta</w:t>
            </w:r>
          </w:p>
          <w:p w:rsidR="0089094A" w:rsidRDefault="0089094A">
            <w:pPr>
              <w:pStyle w:val="Paragrafoelenco1"/>
              <w:tabs>
                <w:tab w:val="left" w:pos="2964"/>
              </w:tabs>
              <w:spacing w:after="0"/>
              <w:ind w:left="284" w:hanging="284"/>
              <w:jc w:val="both"/>
              <w:rPr>
                <w:rFonts w:ascii="Calibri" w:hAnsi="Calibri" w:cs="Calibri"/>
                <w:sz w:val="18"/>
                <w:szCs w:val="18"/>
              </w:rPr>
            </w:pPr>
          </w:p>
          <w:p w:rsidR="0089094A" w:rsidRDefault="0089094A">
            <w:pPr>
              <w:pStyle w:val="Paragrafoelenco1"/>
              <w:tabs>
                <w:tab w:val="left" w:pos="2964"/>
              </w:tabs>
              <w:spacing w:after="0"/>
              <w:ind w:left="284" w:hanging="284"/>
              <w:jc w:val="both"/>
              <w:rPr>
                <w:rFonts w:ascii="Calibri" w:hAnsi="Calibri" w:cs="Calibri"/>
                <w:sz w:val="18"/>
                <w:szCs w:val="18"/>
              </w:rPr>
            </w:pPr>
          </w:p>
          <w:p w:rsidR="0089094A" w:rsidRDefault="0089094A">
            <w:pPr>
              <w:pStyle w:val="Paragrafoelenco1"/>
              <w:numPr>
                <w:ilvl w:val="0"/>
                <w:numId w:val="8"/>
              </w:numPr>
              <w:tabs>
                <w:tab w:val="left" w:pos="2964"/>
              </w:tabs>
              <w:spacing w:after="0"/>
              <w:ind w:left="284" w:hanging="284"/>
              <w:jc w:val="both"/>
              <w:rPr>
                <w:rFonts w:ascii="Calibri" w:hAnsi="Calibri" w:cs="Calibri"/>
                <w:sz w:val="12"/>
                <w:szCs w:val="12"/>
              </w:rPr>
            </w:pPr>
            <w:r>
              <w:rPr>
                <w:rFonts w:ascii="Calibri" w:hAnsi="Calibri" w:cs="Calibri"/>
                <w:sz w:val="18"/>
                <w:szCs w:val="18"/>
              </w:rPr>
              <w:t>Come è stata stabilita tale inottemperanza:</w:t>
            </w:r>
          </w:p>
          <w:p w:rsidR="0089094A" w:rsidRDefault="0089094A">
            <w:pPr>
              <w:pStyle w:val="Paragrafoelenco1"/>
              <w:tabs>
                <w:tab w:val="left" w:pos="2964"/>
              </w:tabs>
              <w:spacing w:after="0"/>
              <w:ind w:left="284" w:hanging="284"/>
              <w:jc w:val="both"/>
              <w:rPr>
                <w:rFonts w:ascii="Calibri" w:hAnsi="Calibri" w:cs="Calibri"/>
                <w:sz w:val="12"/>
                <w:szCs w:val="12"/>
              </w:rPr>
            </w:pPr>
          </w:p>
          <w:p w:rsidR="0089094A" w:rsidRDefault="0089094A">
            <w:pPr>
              <w:pStyle w:val="Paragrafoelenco1"/>
              <w:numPr>
                <w:ilvl w:val="0"/>
                <w:numId w:val="9"/>
              </w:numPr>
              <w:tabs>
                <w:tab w:val="left" w:pos="2964"/>
              </w:tabs>
              <w:spacing w:after="0"/>
              <w:ind w:left="284" w:hanging="284"/>
              <w:jc w:val="both"/>
              <w:rPr>
                <w:rFonts w:ascii="Calibri" w:hAnsi="Calibri" w:cs="Calibri"/>
                <w:sz w:val="12"/>
                <w:szCs w:val="12"/>
              </w:rPr>
            </w:pPr>
            <w:r>
              <w:rPr>
                <w:rFonts w:ascii="Calibri" w:hAnsi="Calibri" w:cs="Calibri"/>
                <w:sz w:val="18"/>
                <w:szCs w:val="18"/>
              </w:rPr>
              <w:t xml:space="preserve">Mediante una </w:t>
            </w:r>
            <w:r>
              <w:rPr>
                <w:rFonts w:ascii="Calibri" w:hAnsi="Calibri" w:cs="Calibri"/>
                <w:b/>
                <w:bCs/>
                <w:sz w:val="18"/>
                <w:szCs w:val="18"/>
              </w:rPr>
              <w:t>decisione</w:t>
            </w:r>
            <w:r>
              <w:rPr>
                <w:rFonts w:ascii="Calibri" w:hAnsi="Calibri" w:cs="Calibri"/>
                <w:sz w:val="18"/>
                <w:szCs w:val="18"/>
              </w:rPr>
              <w:t xml:space="preserve"> giudiziaria o amministrativa:</w:t>
            </w:r>
          </w:p>
          <w:p w:rsidR="0089094A" w:rsidRDefault="0089094A">
            <w:pPr>
              <w:pStyle w:val="Paragrafoelenco1"/>
              <w:tabs>
                <w:tab w:val="left" w:pos="2964"/>
              </w:tabs>
              <w:spacing w:after="0"/>
              <w:ind w:left="284" w:hanging="284"/>
              <w:jc w:val="both"/>
              <w:rPr>
                <w:rFonts w:ascii="Calibri" w:hAnsi="Calibri" w:cs="Calibri"/>
                <w:sz w:val="12"/>
                <w:szCs w:val="12"/>
              </w:rPr>
            </w:pPr>
          </w:p>
          <w:p w:rsidR="0089094A" w:rsidRDefault="0089094A">
            <w:pPr>
              <w:pStyle w:val="Paragrafoelenco1"/>
              <w:tabs>
                <w:tab w:val="left" w:pos="2964"/>
              </w:tabs>
              <w:spacing w:after="0"/>
              <w:ind w:left="284" w:hanging="284"/>
              <w:jc w:val="both"/>
              <w:rPr>
                <w:rFonts w:ascii="Calibri" w:hAnsi="Calibri" w:cs="Calibri"/>
                <w:sz w:val="12"/>
                <w:szCs w:val="12"/>
              </w:rPr>
            </w:pPr>
            <w:r>
              <w:rPr>
                <w:rFonts w:ascii="Calibri" w:hAnsi="Calibri" w:cs="Calibri"/>
                <w:sz w:val="18"/>
                <w:szCs w:val="18"/>
              </w:rPr>
              <w:t>- Tale definizione è definitiva e vincolante?</w:t>
            </w:r>
          </w:p>
          <w:p w:rsidR="0089094A" w:rsidRDefault="0089094A">
            <w:pPr>
              <w:pStyle w:val="Paragrafoelenco1"/>
              <w:tabs>
                <w:tab w:val="left" w:pos="2964"/>
              </w:tabs>
              <w:spacing w:after="0"/>
              <w:ind w:left="284" w:hanging="284"/>
              <w:jc w:val="both"/>
              <w:rPr>
                <w:rFonts w:ascii="Calibri" w:hAnsi="Calibri" w:cs="Calibri"/>
                <w:sz w:val="12"/>
                <w:szCs w:val="12"/>
              </w:rPr>
            </w:pPr>
          </w:p>
          <w:p w:rsidR="0089094A" w:rsidRDefault="0089094A">
            <w:pPr>
              <w:pStyle w:val="Paragrafoelenco1"/>
              <w:tabs>
                <w:tab w:val="left" w:pos="2964"/>
              </w:tabs>
              <w:spacing w:after="0"/>
              <w:ind w:left="284" w:hanging="284"/>
              <w:jc w:val="both"/>
              <w:rPr>
                <w:rFonts w:ascii="Calibri" w:hAnsi="Calibri" w:cs="Calibri"/>
                <w:sz w:val="12"/>
                <w:szCs w:val="12"/>
              </w:rPr>
            </w:pPr>
            <w:r>
              <w:rPr>
                <w:rFonts w:ascii="Calibri" w:hAnsi="Calibri" w:cs="Calibri"/>
                <w:sz w:val="18"/>
                <w:szCs w:val="18"/>
              </w:rPr>
              <w:t>- Indicare la data della sentenza di condanna o della decisione</w:t>
            </w:r>
          </w:p>
          <w:p w:rsidR="0089094A" w:rsidRDefault="0089094A">
            <w:pPr>
              <w:pStyle w:val="Paragrafoelenco1"/>
              <w:tabs>
                <w:tab w:val="left" w:pos="2964"/>
              </w:tabs>
              <w:spacing w:after="0"/>
              <w:ind w:left="284" w:hanging="284"/>
              <w:jc w:val="both"/>
              <w:rPr>
                <w:rFonts w:ascii="Calibri" w:hAnsi="Calibri" w:cs="Calibri"/>
                <w:sz w:val="12"/>
                <w:szCs w:val="12"/>
              </w:rPr>
            </w:pPr>
          </w:p>
          <w:p w:rsidR="0089094A" w:rsidRDefault="0089094A">
            <w:pPr>
              <w:pStyle w:val="Paragrafoelenco1"/>
              <w:tabs>
                <w:tab w:val="left" w:pos="2964"/>
              </w:tabs>
              <w:spacing w:after="0"/>
              <w:ind w:left="284" w:hanging="284"/>
              <w:jc w:val="both"/>
              <w:rPr>
                <w:rFonts w:hint="eastAsia"/>
              </w:rPr>
            </w:pPr>
            <w:r>
              <w:rPr>
                <w:rFonts w:ascii="Calibri" w:hAnsi="Calibri" w:cs="Calibri"/>
                <w:sz w:val="18"/>
                <w:szCs w:val="18"/>
              </w:rPr>
              <w:t xml:space="preserve">- Nel caso di una sentenza di condanna, </w:t>
            </w:r>
            <w:r>
              <w:rPr>
                <w:rFonts w:ascii="Calibri" w:hAnsi="Calibri" w:cs="Calibri"/>
                <w:b/>
                <w:bCs/>
                <w:sz w:val="18"/>
                <w:szCs w:val="18"/>
              </w:rPr>
              <w:t xml:space="preserve">se stabilita </w:t>
            </w:r>
            <w:r>
              <w:rPr>
                <w:rFonts w:ascii="Calibri" w:hAnsi="Calibri" w:cs="Calibri"/>
                <w:b/>
                <w:bCs/>
                <w:sz w:val="18"/>
                <w:szCs w:val="18"/>
                <w:u w:val="single"/>
              </w:rPr>
              <w:t>direttamente</w:t>
            </w:r>
            <w:r>
              <w:rPr>
                <w:rFonts w:ascii="Calibri" w:hAnsi="Calibri" w:cs="Calibri"/>
                <w:b/>
                <w:bCs/>
                <w:sz w:val="18"/>
                <w:szCs w:val="18"/>
              </w:rPr>
              <w:t xml:space="preserve"> nella sentenza di condanna</w:t>
            </w:r>
            <w:r>
              <w:rPr>
                <w:rFonts w:ascii="Calibri" w:hAnsi="Calibri" w:cs="Calibri"/>
                <w:sz w:val="18"/>
                <w:szCs w:val="18"/>
              </w:rPr>
              <w:t>, la durata del periodo d'esclusione</w:t>
            </w:r>
          </w:p>
          <w:p w:rsidR="0089094A" w:rsidRDefault="0089094A">
            <w:pPr>
              <w:pStyle w:val="Paragrafoelenco1"/>
              <w:tabs>
                <w:tab w:val="left" w:pos="2964"/>
              </w:tabs>
              <w:spacing w:after="0"/>
              <w:ind w:left="284" w:hanging="284"/>
              <w:jc w:val="both"/>
              <w:rPr>
                <w:rFonts w:hint="eastAsia"/>
              </w:rPr>
            </w:pPr>
          </w:p>
          <w:p w:rsidR="0089094A" w:rsidRDefault="0089094A">
            <w:pPr>
              <w:pStyle w:val="Paragrafoelenco1"/>
              <w:tabs>
                <w:tab w:val="left" w:pos="2964"/>
              </w:tabs>
              <w:spacing w:after="0"/>
              <w:ind w:left="284" w:hanging="284"/>
              <w:jc w:val="both"/>
              <w:rPr>
                <w:rFonts w:ascii="Calibri" w:hAnsi="Calibri" w:cs="Calibri"/>
                <w:sz w:val="18"/>
                <w:szCs w:val="18"/>
              </w:rPr>
            </w:pPr>
            <w:r>
              <w:rPr>
                <w:rFonts w:ascii="Calibri" w:hAnsi="Calibri" w:cs="Calibri"/>
                <w:sz w:val="18"/>
                <w:szCs w:val="18"/>
              </w:rPr>
              <w:t xml:space="preserve">2. </w:t>
            </w:r>
            <w:r>
              <w:rPr>
                <w:rFonts w:ascii="Calibri" w:hAnsi="Calibri" w:cs="Calibri"/>
                <w:b/>
                <w:sz w:val="18"/>
                <w:szCs w:val="18"/>
              </w:rPr>
              <w:t>In altro modo?</w:t>
            </w:r>
            <w:r>
              <w:rPr>
                <w:rFonts w:ascii="Calibri" w:hAnsi="Calibri" w:cs="Calibri"/>
                <w:sz w:val="18"/>
                <w:szCs w:val="18"/>
              </w:rPr>
              <w:t xml:space="preserve"> Specificare:</w:t>
            </w:r>
          </w:p>
          <w:p w:rsidR="0089094A" w:rsidRDefault="0089094A">
            <w:pPr>
              <w:pStyle w:val="Paragrafoelenco1"/>
              <w:tabs>
                <w:tab w:val="left" w:pos="2964"/>
              </w:tabs>
              <w:spacing w:after="0"/>
              <w:ind w:left="284" w:hanging="284"/>
              <w:jc w:val="both"/>
              <w:rPr>
                <w:rFonts w:ascii="Calibri" w:hAnsi="Calibri" w:cs="Calibri"/>
                <w:sz w:val="18"/>
                <w:szCs w:val="18"/>
              </w:rPr>
            </w:pPr>
          </w:p>
          <w:p w:rsidR="00AC576F" w:rsidRDefault="00AC576F">
            <w:pPr>
              <w:pStyle w:val="Paragrafoelenco1"/>
              <w:tabs>
                <w:tab w:val="left" w:pos="2964"/>
              </w:tabs>
              <w:spacing w:after="0"/>
              <w:ind w:left="284" w:hanging="284"/>
              <w:jc w:val="both"/>
              <w:rPr>
                <w:rFonts w:ascii="Calibri" w:hAnsi="Calibri" w:cs="Calibri"/>
                <w:sz w:val="18"/>
                <w:szCs w:val="18"/>
              </w:rPr>
            </w:pPr>
          </w:p>
          <w:p w:rsidR="00110C87" w:rsidRDefault="00110C87">
            <w:pPr>
              <w:pStyle w:val="Paragrafoelenco1"/>
              <w:tabs>
                <w:tab w:val="left" w:pos="2964"/>
              </w:tabs>
              <w:spacing w:after="0"/>
              <w:ind w:left="284" w:hanging="284"/>
              <w:jc w:val="both"/>
              <w:rPr>
                <w:rFonts w:ascii="Calibri" w:hAnsi="Calibri" w:cs="Calibri"/>
                <w:sz w:val="18"/>
                <w:szCs w:val="18"/>
              </w:rPr>
            </w:pPr>
          </w:p>
          <w:p w:rsidR="0089094A" w:rsidRDefault="0089094A">
            <w:pPr>
              <w:pStyle w:val="Paragrafoelenco1"/>
              <w:numPr>
                <w:ilvl w:val="0"/>
                <w:numId w:val="8"/>
              </w:numPr>
              <w:tabs>
                <w:tab w:val="left" w:pos="2964"/>
              </w:tabs>
              <w:spacing w:after="0"/>
              <w:ind w:left="284" w:hanging="284"/>
              <w:jc w:val="both"/>
              <w:rPr>
                <w:rFonts w:ascii="Calibri" w:hAnsi="Calibri" w:cs="Calibri"/>
                <w:b/>
                <w:sz w:val="18"/>
                <w:szCs w:val="18"/>
              </w:rPr>
            </w:pPr>
            <w:r>
              <w:rPr>
                <w:rFonts w:ascii="Calibri" w:hAnsi="Calibri" w:cs="Calibri"/>
                <w:sz w:val="18"/>
                <w:szCs w:val="18"/>
              </w:rPr>
              <w:t xml:space="preserve">L’operatore economico ha ottemperato od ottempererà ai suoi ai suoi obblighi, pagando o impegnandosi in modo vincolante a pagare le imposte, le tasse o i contributi </w:t>
            </w:r>
            <w:r>
              <w:rPr>
                <w:rFonts w:ascii="Calibri" w:hAnsi="Calibri" w:cs="Calibri"/>
                <w:sz w:val="18"/>
                <w:szCs w:val="18"/>
              </w:rPr>
              <w:lastRenderedPageBreak/>
              <w:t xml:space="preserve">previdenziali dovuti, compresi eventuali interessi o multe, avendo effettuato il pagamento o formalizzato l'impegno prima della scadenza del termine per la presentazione della domanda (articolo 80, comma 4, ultimo periodo del Codice)? </w:t>
            </w:r>
          </w:p>
        </w:tc>
        <w:tc>
          <w:tcPr>
            <w:tcW w:w="2496" w:type="dxa"/>
            <w:tcBorders>
              <w:top w:val="single" w:sz="4" w:space="0" w:color="00000A"/>
              <w:left w:val="single" w:sz="4" w:space="0" w:color="00000A"/>
              <w:bottom w:val="single" w:sz="4" w:space="0" w:color="00000A"/>
            </w:tcBorders>
            <w:shd w:val="clear" w:color="auto" w:fill="auto"/>
            <w:vAlign w:val="center"/>
          </w:tcPr>
          <w:p w:rsidR="0089094A" w:rsidRDefault="0089094A">
            <w:pPr>
              <w:tabs>
                <w:tab w:val="left" w:pos="2680"/>
              </w:tabs>
              <w:rPr>
                <w:rFonts w:ascii="Calibri" w:hAnsi="Calibri" w:cs="Calibri"/>
                <w:b/>
                <w:sz w:val="18"/>
                <w:szCs w:val="18"/>
              </w:rPr>
            </w:pPr>
            <w:r>
              <w:rPr>
                <w:rFonts w:ascii="Calibri" w:hAnsi="Calibri" w:cs="Calibri"/>
                <w:b/>
                <w:sz w:val="18"/>
                <w:szCs w:val="18"/>
              </w:rPr>
              <w:lastRenderedPageBreak/>
              <w:t>Imposte/tasse</w:t>
            </w:r>
          </w:p>
        </w:tc>
        <w:tc>
          <w:tcPr>
            <w:tcW w:w="24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9094A" w:rsidRDefault="0089094A">
            <w:pPr>
              <w:tabs>
                <w:tab w:val="left" w:pos="2680"/>
              </w:tabs>
              <w:rPr>
                <w:rFonts w:hint="eastAsia"/>
              </w:rPr>
            </w:pPr>
            <w:r>
              <w:rPr>
                <w:rFonts w:ascii="Calibri" w:hAnsi="Calibri" w:cs="Calibri"/>
                <w:b/>
                <w:sz w:val="18"/>
                <w:szCs w:val="18"/>
              </w:rPr>
              <w:t>Contributi previdenziali</w:t>
            </w:r>
          </w:p>
        </w:tc>
      </w:tr>
      <w:tr w:rsidR="0089094A">
        <w:trPr>
          <w:trHeight w:val="2496"/>
        </w:trPr>
        <w:tc>
          <w:tcPr>
            <w:tcW w:w="4752" w:type="dxa"/>
            <w:vMerge/>
            <w:tcBorders>
              <w:top w:val="single" w:sz="4" w:space="0" w:color="00000A"/>
              <w:left w:val="single" w:sz="4" w:space="0" w:color="00000A"/>
              <w:bottom w:val="single" w:sz="4" w:space="0" w:color="00000A"/>
            </w:tcBorders>
            <w:shd w:val="clear" w:color="auto" w:fill="auto"/>
          </w:tcPr>
          <w:p w:rsidR="0089094A" w:rsidRDefault="0089094A">
            <w:pPr>
              <w:tabs>
                <w:tab w:val="left" w:pos="2680"/>
              </w:tabs>
              <w:snapToGrid w:val="0"/>
              <w:rPr>
                <w:rFonts w:ascii="Calibri" w:hAnsi="Calibri" w:cs="Calibri"/>
                <w:sz w:val="18"/>
                <w:szCs w:val="18"/>
              </w:rPr>
            </w:pPr>
          </w:p>
        </w:tc>
        <w:tc>
          <w:tcPr>
            <w:tcW w:w="2496"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pStyle w:val="Paragrafoelenco1"/>
              <w:numPr>
                <w:ilvl w:val="0"/>
                <w:numId w:val="11"/>
              </w:numPr>
              <w:tabs>
                <w:tab w:val="left" w:pos="3047"/>
              </w:tabs>
              <w:spacing w:after="0"/>
              <w:ind w:left="367" w:hanging="367"/>
              <w:rPr>
                <w:rFonts w:ascii="Calibri" w:hAnsi="Calibri" w:cs="Calibri"/>
                <w:sz w:val="18"/>
                <w:szCs w:val="18"/>
              </w:rPr>
            </w:pPr>
            <w:r>
              <w:rPr>
                <w:rFonts w:ascii="Calibri" w:hAnsi="Calibri" w:cs="Calibri"/>
                <w:sz w:val="18"/>
                <w:szCs w:val="18"/>
              </w:rPr>
              <w:t>[……………………..]</w:t>
            </w:r>
          </w:p>
          <w:p w:rsidR="0089094A" w:rsidRDefault="0089094A">
            <w:pPr>
              <w:pStyle w:val="Paragrafoelenco1"/>
              <w:tabs>
                <w:tab w:val="left" w:pos="3047"/>
              </w:tabs>
              <w:spacing w:after="0"/>
              <w:ind w:left="367" w:hanging="367"/>
              <w:rPr>
                <w:rFonts w:ascii="Calibri" w:hAnsi="Calibri" w:cs="Calibri"/>
                <w:sz w:val="18"/>
                <w:szCs w:val="18"/>
              </w:rPr>
            </w:pPr>
          </w:p>
          <w:p w:rsidR="0089094A" w:rsidRDefault="0089094A">
            <w:pPr>
              <w:pStyle w:val="Paragrafoelenco1"/>
              <w:numPr>
                <w:ilvl w:val="0"/>
                <w:numId w:val="11"/>
              </w:numPr>
              <w:tabs>
                <w:tab w:val="left" w:pos="3047"/>
              </w:tabs>
              <w:spacing w:after="0"/>
              <w:ind w:left="367" w:hanging="367"/>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2"/>
                <w:szCs w:val="12"/>
              </w:rPr>
            </w:pPr>
            <w:r>
              <w:rPr>
                <w:rFonts w:ascii="Calibri" w:hAnsi="Calibri" w:cs="Calibri"/>
                <w:sz w:val="18"/>
                <w:szCs w:val="18"/>
              </w:rPr>
              <w:t>c1)    [   ] Sì   [   ] No</w:t>
            </w:r>
          </w:p>
          <w:p w:rsidR="0089094A" w:rsidRDefault="0089094A">
            <w:pPr>
              <w:tabs>
                <w:tab w:val="left" w:pos="2680"/>
              </w:tabs>
              <w:rPr>
                <w:rFonts w:ascii="Calibri" w:hAnsi="Calibri" w:cs="Calibri"/>
                <w:sz w:val="12"/>
                <w:szCs w:val="12"/>
              </w:rPr>
            </w:pPr>
          </w:p>
          <w:p w:rsidR="0089094A" w:rsidRDefault="0089094A">
            <w:pPr>
              <w:pStyle w:val="Paragrafoelenco1"/>
              <w:numPr>
                <w:ilvl w:val="0"/>
                <w:numId w:val="10"/>
              </w:numPr>
              <w:tabs>
                <w:tab w:val="left" w:pos="3036"/>
              </w:tabs>
              <w:spacing w:after="0"/>
              <w:ind w:left="356" w:hanging="283"/>
              <w:rPr>
                <w:rFonts w:ascii="Calibri" w:hAnsi="Calibri" w:cs="Calibri"/>
                <w:sz w:val="12"/>
                <w:szCs w:val="12"/>
              </w:rPr>
            </w:pPr>
            <w:r>
              <w:rPr>
                <w:rFonts w:ascii="Calibri" w:hAnsi="Calibri" w:cs="Calibri"/>
                <w:sz w:val="18"/>
                <w:szCs w:val="18"/>
              </w:rPr>
              <w:t>[   ] Sì   [   ] No</w:t>
            </w:r>
          </w:p>
          <w:p w:rsidR="0089094A" w:rsidRDefault="0089094A">
            <w:pPr>
              <w:pStyle w:val="Paragrafoelenco1"/>
              <w:tabs>
                <w:tab w:val="left" w:pos="3036"/>
              </w:tabs>
              <w:spacing w:after="0"/>
              <w:ind w:left="356" w:hanging="283"/>
              <w:rPr>
                <w:rFonts w:ascii="Calibri" w:hAnsi="Calibri" w:cs="Calibri"/>
                <w:sz w:val="12"/>
                <w:szCs w:val="12"/>
              </w:rPr>
            </w:pPr>
          </w:p>
          <w:p w:rsidR="0089094A" w:rsidRDefault="0089094A">
            <w:pPr>
              <w:pStyle w:val="Paragrafoelenco1"/>
              <w:numPr>
                <w:ilvl w:val="0"/>
                <w:numId w:val="10"/>
              </w:numPr>
              <w:tabs>
                <w:tab w:val="left" w:pos="3036"/>
              </w:tabs>
              <w:spacing w:after="0"/>
              <w:ind w:left="356" w:hanging="283"/>
              <w:rPr>
                <w:rFonts w:ascii="Calibri" w:hAnsi="Calibri" w:cs="Calibri"/>
                <w:sz w:val="12"/>
                <w:szCs w:val="12"/>
              </w:rPr>
            </w:pPr>
            <w:r>
              <w:rPr>
                <w:rFonts w:ascii="Calibri" w:hAnsi="Calibri" w:cs="Calibri"/>
                <w:sz w:val="18"/>
                <w:szCs w:val="18"/>
              </w:rPr>
              <w:t>[……………………..]</w:t>
            </w:r>
          </w:p>
          <w:p w:rsidR="0089094A" w:rsidRDefault="0089094A">
            <w:pPr>
              <w:pStyle w:val="Paragrafoelenco1"/>
              <w:tabs>
                <w:tab w:val="left" w:pos="3036"/>
              </w:tabs>
              <w:spacing w:after="0"/>
              <w:ind w:left="356" w:hanging="283"/>
              <w:rPr>
                <w:rFonts w:ascii="Calibri" w:hAnsi="Calibri" w:cs="Calibri"/>
                <w:sz w:val="12"/>
                <w:szCs w:val="12"/>
              </w:rPr>
            </w:pPr>
          </w:p>
          <w:p w:rsidR="0089094A" w:rsidRDefault="0089094A">
            <w:pPr>
              <w:pStyle w:val="Paragrafoelenco1"/>
              <w:numPr>
                <w:ilvl w:val="0"/>
                <w:numId w:val="10"/>
              </w:numPr>
              <w:tabs>
                <w:tab w:val="left" w:pos="3036"/>
              </w:tabs>
              <w:spacing w:after="0"/>
              <w:ind w:left="356" w:hanging="283"/>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xml:space="preserve">c2)    […………………….]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AC576F" w:rsidRDefault="00AC576F">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d)      [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b/>
                <w:sz w:val="18"/>
                <w:szCs w:val="18"/>
              </w:rPr>
              <w:lastRenderedPageBreak/>
              <w:t>In caso affermativo</w:t>
            </w:r>
            <w:r>
              <w:rPr>
                <w:rFonts w:ascii="Calibri" w:hAnsi="Calibri" w:cs="Calibri"/>
                <w:sz w:val="18"/>
                <w:szCs w:val="18"/>
              </w:rPr>
              <w:t>, fornire informazioni dettagliate</w:t>
            </w:r>
          </w:p>
          <w:p w:rsidR="0089094A" w:rsidRDefault="0089094A">
            <w:pPr>
              <w:tabs>
                <w:tab w:val="left" w:pos="2680"/>
              </w:tabs>
              <w:rPr>
                <w:rFonts w:ascii="Calibri" w:hAnsi="Calibri" w:cs="Calibri"/>
                <w:sz w:val="18"/>
                <w:szCs w:val="18"/>
              </w:rPr>
            </w:pPr>
            <w:r>
              <w:rPr>
                <w:rFonts w:ascii="Calibri" w:hAnsi="Calibri" w:cs="Calibri"/>
                <w:sz w:val="18"/>
                <w:szCs w:val="18"/>
              </w:rPr>
              <w:t>[……………………………..]</w:t>
            </w:r>
          </w:p>
        </w:tc>
        <w:tc>
          <w:tcPr>
            <w:tcW w:w="2472"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pStyle w:val="Paragrafoelenco1"/>
              <w:numPr>
                <w:ilvl w:val="0"/>
                <w:numId w:val="12"/>
              </w:numPr>
              <w:tabs>
                <w:tab w:val="left" w:pos="2960"/>
              </w:tabs>
              <w:spacing w:after="0"/>
              <w:ind w:left="280" w:hanging="271"/>
              <w:rPr>
                <w:rFonts w:hint="eastAsia"/>
              </w:rPr>
            </w:pPr>
            <w:r>
              <w:rPr>
                <w:rFonts w:ascii="Calibri" w:eastAsia="Calibri" w:hAnsi="Calibri" w:cs="Calibri"/>
                <w:sz w:val="18"/>
                <w:szCs w:val="18"/>
              </w:rPr>
              <w:t xml:space="preserve">  </w:t>
            </w:r>
            <w:r>
              <w:rPr>
                <w:rFonts w:ascii="Calibri" w:hAnsi="Calibri" w:cs="Calibri"/>
                <w:sz w:val="18"/>
                <w:szCs w:val="18"/>
              </w:rPr>
              <w:t>[……………………..]</w:t>
            </w:r>
          </w:p>
          <w:p w:rsidR="0089094A" w:rsidRDefault="0089094A">
            <w:pPr>
              <w:pStyle w:val="Paragrafoelenco1"/>
              <w:tabs>
                <w:tab w:val="left" w:pos="2960"/>
              </w:tabs>
              <w:spacing w:after="0"/>
              <w:ind w:left="280" w:hanging="271"/>
              <w:rPr>
                <w:rFonts w:hint="eastAsia"/>
              </w:rPr>
            </w:pPr>
          </w:p>
          <w:p w:rsidR="0089094A" w:rsidRDefault="0089094A">
            <w:pPr>
              <w:pStyle w:val="Paragrafoelenco1"/>
              <w:numPr>
                <w:ilvl w:val="0"/>
                <w:numId w:val="12"/>
              </w:numPr>
              <w:tabs>
                <w:tab w:val="left" w:pos="3047"/>
              </w:tabs>
              <w:spacing w:after="0"/>
              <w:ind w:left="367" w:hanging="367"/>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2"/>
                <w:szCs w:val="12"/>
              </w:rPr>
            </w:pPr>
            <w:r>
              <w:rPr>
                <w:rFonts w:ascii="Calibri" w:hAnsi="Calibri" w:cs="Calibri"/>
                <w:sz w:val="18"/>
                <w:szCs w:val="18"/>
              </w:rPr>
              <w:t>c1)    [   ] Sì   [   ] No</w:t>
            </w:r>
          </w:p>
          <w:p w:rsidR="0089094A" w:rsidRDefault="0089094A">
            <w:pPr>
              <w:tabs>
                <w:tab w:val="left" w:pos="2680"/>
              </w:tabs>
              <w:rPr>
                <w:rFonts w:ascii="Calibri" w:hAnsi="Calibri" w:cs="Calibri"/>
                <w:sz w:val="12"/>
                <w:szCs w:val="12"/>
              </w:rPr>
            </w:pPr>
          </w:p>
          <w:p w:rsidR="0089094A" w:rsidRDefault="0089094A">
            <w:pPr>
              <w:pStyle w:val="Paragrafoelenco1"/>
              <w:numPr>
                <w:ilvl w:val="0"/>
                <w:numId w:val="10"/>
              </w:numPr>
              <w:tabs>
                <w:tab w:val="left" w:pos="3036"/>
              </w:tabs>
              <w:spacing w:after="0"/>
              <w:ind w:left="356" w:hanging="283"/>
              <w:rPr>
                <w:rFonts w:ascii="Calibri" w:hAnsi="Calibri" w:cs="Calibri"/>
                <w:sz w:val="12"/>
                <w:szCs w:val="12"/>
              </w:rPr>
            </w:pPr>
            <w:r>
              <w:rPr>
                <w:rFonts w:ascii="Calibri" w:hAnsi="Calibri" w:cs="Calibri"/>
                <w:sz w:val="18"/>
                <w:szCs w:val="18"/>
              </w:rPr>
              <w:t>[   ] Sì   [   ] No</w:t>
            </w:r>
          </w:p>
          <w:p w:rsidR="0089094A" w:rsidRDefault="0089094A">
            <w:pPr>
              <w:pStyle w:val="Paragrafoelenco1"/>
              <w:tabs>
                <w:tab w:val="left" w:pos="3036"/>
              </w:tabs>
              <w:spacing w:after="0"/>
              <w:ind w:left="356" w:hanging="283"/>
              <w:rPr>
                <w:rFonts w:ascii="Calibri" w:hAnsi="Calibri" w:cs="Calibri"/>
                <w:sz w:val="12"/>
                <w:szCs w:val="12"/>
              </w:rPr>
            </w:pPr>
          </w:p>
          <w:p w:rsidR="0089094A" w:rsidRDefault="0089094A">
            <w:pPr>
              <w:pStyle w:val="Paragrafoelenco1"/>
              <w:numPr>
                <w:ilvl w:val="0"/>
                <w:numId w:val="10"/>
              </w:numPr>
              <w:tabs>
                <w:tab w:val="left" w:pos="3036"/>
              </w:tabs>
              <w:spacing w:after="0"/>
              <w:ind w:left="356" w:hanging="283"/>
              <w:rPr>
                <w:rFonts w:ascii="Calibri" w:hAnsi="Calibri" w:cs="Calibri"/>
                <w:sz w:val="12"/>
                <w:szCs w:val="12"/>
              </w:rPr>
            </w:pPr>
            <w:r>
              <w:rPr>
                <w:rFonts w:ascii="Calibri" w:hAnsi="Calibri" w:cs="Calibri"/>
                <w:sz w:val="18"/>
                <w:szCs w:val="18"/>
              </w:rPr>
              <w:t>[……………………..]</w:t>
            </w:r>
          </w:p>
          <w:p w:rsidR="0089094A" w:rsidRDefault="0089094A">
            <w:pPr>
              <w:pStyle w:val="Paragrafoelenco1"/>
              <w:tabs>
                <w:tab w:val="left" w:pos="3036"/>
              </w:tabs>
              <w:spacing w:after="0"/>
              <w:ind w:left="356" w:hanging="283"/>
              <w:rPr>
                <w:rFonts w:ascii="Calibri" w:hAnsi="Calibri" w:cs="Calibri"/>
                <w:sz w:val="12"/>
                <w:szCs w:val="12"/>
              </w:rPr>
            </w:pPr>
          </w:p>
          <w:p w:rsidR="0089094A" w:rsidRDefault="0089094A">
            <w:pPr>
              <w:pStyle w:val="Paragrafoelenco1"/>
              <w:numPr>
                <w:ilvl w:val="0"/>
                <w:numId w:val="10"/>
              </w:numPr>
              <w:tabs>
                <w:tab w:val="left" w:pos="3036"/>
              </w:tabs>
              <w:spacing w:after="0"/>
              <w:ind w:left="356" w:hanging="283"/>
              <w:rPr>
                <w:rFonts w:ascii="Calibri" w:hAnsi="Calibri" w:cs="Calibri"/>
                <w:sz w:val="18"/>
                <w:szCs w:val="18"/>
              </w:rPr>
            </w:pPr>
            <w:r>
              <w:rPr>
                <w:rFonts w:ascii="Calibri" w:hAnsi="Calibri" w:cs="Calibri"/>
                <w:sz w:val="18"/>
                <w:szCs w:val="18"/>
              </w:rPr>
              <w:t>[……………………..]</w:t>
            </w:r>
          </w:p>
          <w:p w:rsidR="0089094A" w:rsidRDefault="0089094A">
            <w:pPr>
              <w:pStyle w:val="Paragrafoelenco1"/>
              <w:tabs>
                <w:tab w:val="left" w:pos="3036"/>
              </w:tabs>
              <w:spacing w:after="0"/>
              <w:ind w:left="73"/>
              <w:rPr>
                <w:rFonts w:ascii="Calibri" w:hAnsi="Calibri" w:cs="Calibri"/>
                <w:sz w:val="18"/>
                <w:szCs w:val="18"/>
              </w:rPr>
            </w:pPr>
          </w:p>
          <w:p w:rsidR="0089094A" w:rsidRDefault="0089094A">
            <w:pPr>
              <w:pStyle w:val="Paragrafoelenco1"/>
              <w:numPr>
                <w:ilvl w:val="0"/>
                <w:numId w:val="10"/>
              </w:numPr>
              <w:tabs>
                <w:tab w:val="left" w:pos="3036"/>
              </w:tabs>
              <w:spacing w:after="0"/>
              <w:ind w:left="73" w:firstLine="0"/>
              <w:rPr>
                <w:rFonts w:ascii="Calibri" w:hAnsi="Calibri" w:cs="Calibri"/>
                <w:sz w:val="18"/>
                <w:szCs w:val="18"/>
              </w:rPr>
            </w:pPr>
          </w:p>
          <w:p w:rsidR="0089094A" w:rsidRDefault="0089094A">
            <w:pPr>
              <w:pStyle w:val="Paragrafoelenco1"/>
              <w:tabs>
                <w:tab w:val="left" w:pos="3036"/>
              </w:tabs>
              <w:spacing w:after="0"/>
              <w:ind w:left="73"/>
              <w:rPr>
                <w:rFonts w:ascii="Calibri" w:hAnsi="Calibri" w:cs="Calibri"/>
                <w:sz w:val="12"/>
                <w:szCs w:val="12"/>
              </w:rPr>
            </w:pPr>
          </w:p>
          <w:p w:rsidR="0089094A" w:rsidRDefault="0089094A">
            <w:pPr>
              <w:pStyle w:val="Paragrafoelenco1"/>
              <w:tabs>
                <w:tab w:val="left" w:pos="3036"/>
              </w:tabs>
              <w:spacing w:after="0"/>
              <w:ind w:left="73"/>
              <w:rPr>
                <w:rFonts w:ascii="Calibri" w:hAnsi="Calibri" w:cs="Calibri"/>
                <w:sz w:val="18"/>
                <w:szCs w:val="18"/>
              </w:rPr>
            </w:pPr>
            <w:r>
              <w:rPr>
                <w:rFonts w:ascii="Calibri" w:hAnsi="Calibri" w:cs="Calibri"/>
                <w:sz w:val="18"/>
                <w:szCs w:val="18"/>
              </w:rPr>
              <w:t xml:space="preserve">c2)    […………………….]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AC576F" w:rsidRDefault="00AC576F">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d)      [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b/>
                <w:sz w:val="18"/>
                <w:szCs w:val="18"/>
              </w:rPr>
              <w:lastRenderedPageBreak/>
              <w:t>In caso affermativo</w:t>
            </w:r>
            <w:r>
              <w:rPr>
                <w:rFonts w:ascii="Calibri" w:hAnsi="Calibri" w:cs="Calibri"/>
                <w:sz w:val="18"/>
                <w:szCs w:val="18"/>
              </w:rPr>
              <w:t>, fornire informazioni dettagliate</w:t>
            </w:r>
          </w:p>
          <w:p w:rsidR="0089094A" w:rsidRDefault="0089094A">
            <w:pPr>
              <w:tabs>
                <w:tab w:val="left" w:pos="2680"/>
              </w:tabs>
              <w:rPr>
                <w:rFonts w:hint="eastAsia"/>
              </w:rPr>
            </w:pPr>
            <w:r>
              <w:rPr>
                <w:rFonts w:ascii="Calibri" w:hAnsi="Calibri" w:cs="Calibri"/>
                <w:sz w:val="18"/>
                <w:szCs w:val="18"/>
              </w:rPr>
              <w:t>[……………………………..]</w:t>
            </w:r>
          </w:p>
        </w:tc>
      </w:tr>
      <w:tr w:rsidR="0089094A">
        <w:tc>
          <w:tcPr>
            <w:tcW w:w="4752"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lastRenderedPageBreak/>
              <w:t>Se la documentazione pertinente relativa al pagamento di imposte o contributi previdenziali è disponibile elettronicamente, indicare:</w:t>
            </w:r>
          </w:p>
        </w:tc>
        <w:tc>
          <w:tcPr>
            <w:tcW w:w="4968" w:type="dxa"/>
            <w:gridSpan w:val="2"/>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(indirizzo web, autorità o organismo di emanazione , riferimento preciso della documentazione)(</w:t>
            </w:r>
            <w:r>
              <w:rPr>
                <w:rStyle w:val="Rimandonotaapidipagina"/>
                <w:rFonts w:ascii="Calibri" w:hAnsi="Calibri" w:cs="Calibri"/>
                <w:sz w:val="18"/>
                <w:szCs w:val="18"/>
              </w:rPr>
              <w:footnoteReference w:id="15"/>
            </w:r>
            <w:r>
              <w:rPr>
                <w:rFonts w:ascii="Calibri" w:hAnsi="Calibri" w:cs="Calibri"/>
                <w:sz w:val="18"/>
                <w:szCs w:val="18"/>
              </w:rPr>
              <w:t>)</w:t>
            </w:r>
          </w:p>
          <w:p w:rsidR="0089094A" w:rsidRDefault="0089094A">
            <w:pPr>
              <w:tabs>
                <w:tab w:val="left" w:pos="2680"/>
              </w:tabs>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tc>
      </w:tr>
    </w:tbl>
    <w:p w:rsidR="0089094A" w:rsidRDefault="0089094A">
      <w:pPr>
        <w:tabs>
          <w:tab w:val="left" w:pos="2680"/>
        </w:tabs>
        <w:jc w:val="center"/>
        <w:rPr>
          <w:rFonts w:ascii="Calibri" w:hAnsi="Calibri" w:cs="Calibri"/>
          <w:sz w:val="18"/>
          <w:szCs w:val="18"/>
        </w:rPr>
      </w:pPr>
    </w:p>
    <w:p w:rsidR="0089094A" w:rsidRDefault="0089094A">
      <w:pPr>
        <w:tabs>
          <w:tab w:val="left" w:pos="2680"/>
        </w:tabs>
        <w:jc w:val="center"/>
        <w:rPr>
          <w:rFonts w:ascii="Calibri" w:hAnsi="Calibri" w:cs="Calibri"/>
          <w:sz w:val="18"/>
          <w:szCs w:val="18"/>
        </w:rPr>
      </w:pPr>
      <w:r>
        <w:rPr>
          <w:rFonts w:ascii="Calibri" w:hAnsi="Calibri" w:cs="Calibri"/>
          <w:sz w:val="18"/>
          <w:szCs w:val="18"/>
        </w:rPr>
        <w:t>C: MOTIVI LEGATI A INSOLVENZA, CONFLITTO DI INTERESSI O ILLECITI PROFESSIONALI (</w:t>
      </w:r>
      <w:r>
        <w:rPr>
          <w:rStyle w:val="Rimandonotaapidipagina"/>
          <w:rFonts w:ascii="Calibri" w:hAnsi="Calibri" w:cs="Calibri"/>
          <w:sz w:val="18"/>
          <w:szCs w:val="18"/>
        </w:rPr>
        <w:footnoteReference w:id="16"/>
      </w:r>
      <w:r>
        <w:rPr>
          <w:rFonts w:ascii="Calibri" w:hAnsi="Calibri" w:cs="Calibri"/>
          <w:sz w:val="18"/>
          <w:szCs w:val="18"/>
        </w:rPr>
        <w:t>)</w:t>
      </w:r>
    </w:p>
    <w:p w:rsidR="0089094A" w:rsidRDefault="0089094A">
      <w:pPr>
        <w:tabs>
          <w:tab w:val="left" w:pos="2680"/>
        </w:tabs>
        <w:jc w:val="center"/>
        <w:rPr>
          <w:rFonts w:ascii="Calibri" w:hAnsi="Calibri" w:cs="Calibri"/>
          <w:sz w:val="18"/>
          <w:szCs w:val="18"/>
        </w:rPr>
      </w:pPr>
    </w:p>
    <w:p w:rsidR="0089094A" w:rsidRDefault="0089094A">
      <w:pPr>
        <w:pStyle w:val="Pidipagina"/>
        <w:jc w:val="both"/>
        <w:rPr>
          <w:rFonts w:ascii="Calibri" w:hAnsi="Calibri" w:cs="Calibri"/>
          <w:sz w:val="18"/>
          <w:szCs w:val="18"/>
        </w:rPr>
      </w:pPr>
    </w:p>
    <w:tbl>
      <w:tblPr>
        <w:tblW w:w="0" w:type="auto"/>
        <w:tblInd w:w="89" w:type="dxa"/>
        <w:tblLayout w:type="fixed"/>
        <w:tblCellMar>
          <w:left w:w="113" w:type="dxa"/>
        </w:tblCellMar>
        <w:tblLook w:val="0000" w:firstRow="0" w:lastRow="0" w:firstColumn="0" w:lastColumn="0" w:noHBand="0" w:noVBand="0"/>
      </w:tblPr>
      <w:tblGrid>
        <w:gridCol w:w="4764"/>
        <w:gridCol w:w="4968"/>
      </w:tblGrid>
      <w:tr w:rsidR="0089094A">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b/>
                <w:sz w:val="18"/>
                <w:szCs w:val="18"/>
              </w:rPr>
            </w:pPr>
            <w:r>
              <w:rPr>
                <w:rFonts w:ascii="Calibri" w:hAnsi="Calibri" w:cs="Calibri"/>
                <w:b/>
                <w:sz w:val="18"/>
                <w:szCs w:val="18"/>
              </w:rPr>
              <w:t>Informazioni su eventuali situazioni di insolvenza, conflitto di interessi o illeciti professionali</w:t>
            </w: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sz w:val="18"/>
                <w:szCs w:val="18"/>
              </w:rPr>
              <w:t>Risposta:</w:t>
            </w:r>
          </w:p>
        </w:tc>
      </w:tr>
      <w:tr w:rsidR="0089094A">
        <w:trPr>
          <w:trHeight w:val="5730"/>
        </w:trPr>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hint="eastAsia"/>
              </w:rPr>
            </w:pPr>
            <w:r>
              <w:rPr>
                <w:rFonts w:ascii="Calibri" w:hAnsi="Calibri" w:cs="Calibri"/>
                <w:sz w:val="18"/>
                <w:szCs w:val="18"/>
              </w:rPr>
              <w:t xml:space="preserve">L’operatore economico ha violato, </w:t>
            </w:r>
            <w:r>
              <w:rPr>
                <w:rFonts w:ascii="Calibri" w:hAnsi="Calibri" w:cs="Calibri"/>
                <w:b/>
                <w:sz w:val="18"/>
                <w:szCs w:val="18"/>
              </w:rPr>
              <w:t>per quanto di sua conoscenza,</w:t>
            </w:r>
            <w:r>
              <w:rPr>
                <w:rFonts w:ascii="Calibri" w:hAnsi="Calibri" w:cs="Calibri"/>
                <w:sz w:val="18"/>
                <w:szCs w:val="18"/>
              </w:rPr>
              <w:t xml:space="preserve"> </w:t>
            </w:r>
            <w:r>
              <w:rPr>
                <w:rFonts w:ascii="Calibri" w:hAnsi="Calibri" w:cs="Calibri"/>
                <w:b/>
                <w:sz w:val="18"/>
                <w:szCs w:val="18"/>
              </w:rPr>
              <w:t>obblighi</w:t>
            </w:r>
            <w:r>
              <w:rPr>
                <w:rFonts w:ascii="Calibri" w:hAnsi="Calibri" w:cs="Calibri"/>
                <w:sz w:val="18"/>
                <w:szCs w:val="18"/>
              </w:rPr>
              <w:t xml:space="preserve"> applicabili </w:t>
            </w:r>
            <w:r>
              <w:rPr>
                <w:rFonts w:ascii="Calibri" w:hAnsi="Calibri" w:cs="Calibri"/>
                <w:b/>
                <w:sz w:val="18"/>
                <w:szCs w:val="18"/>
              </w:rPr>
              <w:t xml:space="preserve">in materia di salute e sicurezza sul lavoro, di diritto ambientale, sociale e del lavoro </w:t>
            </w:r>
            <w:r>
              <w:rPr>
                <w:rFonts w:ascii="Calibri" w:hAnsi="Calibri" w:cs="Calibri"/>
                <w:sz w:val="18"/>
                <w:szCs w:val="18"/>
              </w:rPr>
              <w:t>(</w:t>
            </w:r>
            <w:r>
              <w:rPr>
                <w:rStyle w:val="Rimandonotaapidipagina"/>
                <w:rFonts w:ascii="Calibri" w:hAnsi="Calibri" w:cs="Calibri"/>
                <w:sz w:val="18"/>
                <w:szCs w:val="18"/>
              </w:rPr>
              <w:footnoteReference w:id="17"/>
            </w:r>
            <w:r>
              <w:rPr>
                <w:rFonts w:ascii="Calibri" w:hAnsi="Calibri" w:cs="Calibri"/>
                <w:sz w:val="18"/>
                <w:szCs w:val="18"/>
              </w:rPr>
              <w:t xml:space="preserve">) di cui all'articolo 80, comma 5,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a</w:t>
            </w:r>
            <w:r>
              <w:rPr>
                <w:rFonts w:ascii="Calibri" w:hAnsi="Calibri" w:cs="Calibri"/>
                <w:sz w:val="18"/>
                <w:szCs w:val="18"/>
              </w:rPr>
              <w:t>), del Codice</w:t>
            </w:r>
            <w:r>
              <w:rPr>
                <w:rFonts w:ascii="Calibri" w:hAnsi="Calibri" w:cs="Calibri"/>
                <w:b/>
                <w:sz w:val="18"/>
                <w:szCs w:val="18"/>
              </w:rPr>
              <w:t>?</w:t>
            </w:r>
          </w:p>
          <w:p w:rsidR="0089094A" w:rsidRDefault="0089094A">
            <w:pPr>
              <w:tabs>
                <w:tab w:val="left" w:pos="2680"/>
              </w:tabs>
              <w:jc w:val="both"/>
              <w:rPr>
                <w:rFonts w:hint="eastAsia"/>
              </w:rPr>
            </w:pPr>
          </w:p>
          <w:p w:rsidR="0089094A" w:rsidRDefault="0089094A">
            <w:pPr>
              <w:tabs>
                <w:tab w:val="left" w:pos="2680"/>
              </w:tabs>
              <w:jc w:val="both"/>
              <w:rPr>
                <w:rFonts w:hint="eastAsia"/>
              </w:rPr>
            </w:pPr>
          </w:p>
          <w:p w:rsidR="0089094A" w:rsidRDefault="0089094A">
            <w:pPr>
              <w:tabs>
                <w:tab w:val="left" w:pos="2680"/>
              </w:tabs>
              <w:jc w:val="both"/>
              <w:rPr>
                <w:rFonts w:hint="eastAsia"/>
              </w:rPr>
            </w:pPr>
            <w:r>
              <w:rPr>
                <w:rFonts w:ascii="Calibri" w:hAnsi="Calibri" w:cs="Calibri"/>
                <w:b/>
                <w:sz w:val="18"/>
                <w:szCs w:val="18"/>
              </w:rPr>
              <w:t xml:space="preserve">In caso affermativo, </w:t>
            </w:r>
            <w:r>
              <w:rPr>
                <w:rFonts w:ascii="Calibri" w:hAnsi="Calibri" w:cs="Calibri"/>
                <w:sz w:val="18"/>
                <w:szCs w:val="18"/>
              </w:rPr>
              <w:t>l'operatore economico ha adottato misure sufficienti a dimostrare la sua affidabilità nono stante l'esistenza di un pertinente motivo di esecuzione (autodisciplina o “Self-</w:t>
            </w:r>
            <w:proofErr w:type="spellStart"/>
            <w:r>
              <w:rPr>
                <w:rFonts w:ascii="Calibri" w:hAnsi="Calibri" w:cs="Calibri"/>
                <w:sz w:val="18"/>
                <w:szCs w:val="18"/>
              </w:rPr>
              <w:t>cleaning</w:t>
            </w:r>
            <w:proofErr w:type="spellEnd"/>
            <w:r>
              <w:rPr>
                <w:rFonts w:ascii="Calibri" w:hAnsi="Calibri" w:cs="Calibri"/>
                <w:sz w:val="18"/>
                <w:szCs w:val="18"/>
              </w:rPr>
              <w:t>”, cfr. articolo 80, comma 7)?</w:t>
            </w:r>
          </w:p>
          <w:p w:rsidR="0089094A" w:rsidRDefault="0089094A">
            <w:pPr>
              <w:tabs>
                <w:tab w:val="left" w:pos="2680"/>
              </w:tabs>
              <w:jc w:val="both"/>
              <w:rPr>
                <w:rFonts w:hint="eastAsia"/>
              </w:rPr>
            </w:pPr>
          </w:p>
          <w:p w:rsidR="0089094A" w:rsidRDefault="0089094A">
            <w:pPr>
              <w:tabs>
                <w:tab w:val="left" w:pos="2680"/>
              </w:tabs>
              <w:jc w:val="both"/>
              <w:rPr>
                <w:rFonts w:ascii="Calibri" w:hAnsi="Calibri" w:cs="Calibri"/>
                <w:sz w:val="18"/>
                <w:szCs w:val="18"/>
              </w:rPr>
            </w:pPr>
            <w:r>
              <w:rPr>
                <w:rFonts w:ascii="Calibri" w:hAnsi="Calibri" w:cs="Calibri"/>
                <w:b/>
                <w:bCs/>
                <w:sz w:val="18"/>
                <w:szCs w:val="18"/>
              </w:rPr>
              <w:t>In caso affermativo</w:t>
            </w:r>
            <w:r>
              <w:rPr>
                <w:rFonts w:ascii="Calibri" w:hAnsi="Calibri" w:cs="Calibri"/>
                <w:sz w:val="18"/>
                <w:szCs w:val="18"/>
              </w:rPr>
              <w:t xml:space="preserve">, indicare: </w:t>
            </w:r>
          </w:p>
          <w:p w:rsidR="0089094A" w:rsidRDefault="0089094A">
            <w:pPr>
              <w:tabs>
                <w:tab w:val="left" w:pos="2680"/>
              </w:tabs>
              <w:jc w:val="both"/>
              <w:rPr>
                <w:rFonts w:ascii="Calibri" w:eastAsia="Calibri" w:hAnsi="Calibri" w:cs="Calibri"/>
                <w:sz w:val="18"/>
                <w:szCs w:val="18"/>
              </w:rPr>
            </w:pPr>
            <w:r>
              <w:rPr>
                <w:rFonts w:ascii="Calibri" w:hAnsi="Calibri" w:cs="Calibri"/>
                <w:sz w:val="18"/>
                <w:szCs w:val="18"/>
              </w:rPr>
              <w:t>1) L'operatore economico</w:t>
            </w:r>
          </w:p>
          <w:p w:rsidR="0089094A" w:rsidRDefault="0089094A">
            <w:pPr>
              <w:tabs>
                <w:tab w:val="left" w:pos="2680"/>
              </w:tabs>
              <w:jc w:val="both"/>
              <w:rPr>
                <w:rFonts w:hint="eastAsia"/>
                <w:sz w:val="12"/>
                <w:szCs w:val="12"/>
              </w:rPr>
            </w:pPr>
            <w:r>
              <w:rPr>
                <w:rFonts w:ascii="Calibri" w:eastAsia="Calibri" w:hAnsi="Calibri" w:cs="Calibri"/>
                <w:sz w:val="18"/>
                <w:szCs w:val="18"/>
              </w:rPr>
              <w:t xml:space="preserve">      </w:t>
            </w:r>
            <w:r>
              <w:rPr>
                <w:rFonts w:ascii="Calibri" w:hAnsi="Calibri" w:cs="Calibri"/>
                <w:sz w:val="18"/>
                <w:szCs w:val="18"/>
              </w:rPr>
              <w:t>- ha risarcito interamente il danno?</w:t>
            </w:r>
          </w:p>
          <w:p w:rsidR="0089094A" w:rsidRDefault="0089094A">
            <w:pPr>
              <w:tabs>
                <w:tab w:val="left" w:pos="2680"/>
              </w:tabs>
              <w:jc w:val="both"/>
              <w:rPr>
                <w:rFonts w:hint="eastAsia"/>
                <w:sz w:val="12"/>
                <w:szCs w:val="12"/>
              </w:rPr>
            </w:pPr>
          </w:p>
          <w:p w:rsidR="0089094A" w:rsidRDefault="0089094A">
            <w:pPr>
              <w:tabs>
                <w:tab w:val="left" w:pos="2680"/>
              </w:tabs>
              <w:jc w:val="both"/>
              <w:rPr>
                <w:rFonts w:hint="eastAsia"/>
              </w:rPr>
            </w:pPr>
            <w:r>
              <w:rPr>
                <w:rFonts w:ascii="Calibri" w:eastAsia="Calibri" w:hAnsi="Calibri" w:cs="Calibri"/>
                <w:sz w:val="18"/>
                <w:szCs w:val="18"/>
              </w:rPr>
              <w:t xml:space="preserve">     </w:t>
            </w:r>
            <w:r>
              <w:rPr>
                <w:rFonts w:ascii="Calibri" w:hAnsi="Calibri" w:cs="Calibri"/>
                <w:sz w:val="18"/>
                <w:szCs w:val="18"/>
              </w:rPr>
              <w:t>- si è impegnato formalmente a risarcire il danno?</w:t>
            </w:r>
          </w:p>
          <w:p w:rsidR="0089094A" w:rsidRDefault="0089094A">
            <w:pPr>
              <w:tabs>
                <w:tab w:val="left" w:pos="2680"/>
              </w:tabs>
              <w:jc w:val="both"/>
              <w:rPr>
                <w:rFonts w:hint="eastAsia"/>
              </w:rPr>
            </w:pPr>
          </w:p>
          <w:p w:rsidR="0089094A" w:rsidRDefault="0089094A">
            <w:pPr>
              <w:tabs>
                <w:tab w:val="left" w:pos="2680"/>
              </w:tabs>
              <w:jc w:val="both"/>
              <w:rPr>
                <w:rFonts w:hint="eastAsia"/>
              </w:rPr>
            </w:pPr>
            <w:r>
              <w:rPr>
                <w:rFonts w:ascii="Calibri" w:hAnsi="Calibri" w:cs="Calibri"/>
                <w:sz w:val="18"/>
                <w:szCs w:val="18"/>
              </w:rPr>
              <w:t>2) l'operatore economico ha adottato misure di carattere tecnico o organizzativo e relativi al personale idonei a prevenire ulteriori illeciti o reati?</w:t>
            </w:r>
          </w:p>
          <w:p w:rsidR="0089094A" w:rsidRDefault="0089094A">
            <w:pPr>
              <w:tabs>
                <w:tab w:val="left" w:pos="2680"/>
              </w:tabs>
              <w:jc w:val="both"/>
              <w:rPr>
                <w:rFonts w:hint="eastAsia"/>
              </w:rPr>
            </w:pPr>
          </w:p>
          <w:p w:rsidR="0089094A" w:rsidRDefault="0089094A">
            <w:pPr>
              <w:tabs>
                <w:tab w:val="left" w:pos="2680"/>
              </w:tabs>
              <w:jc w:val="both"/>
              <w:rPr>
                <w:rFonts w:hint="eastAsia"/>
              </w:rPr>
            </w:pPr>
          </w:p>
          <w:p w:rsidR="0089094A" w:rsidRDefault="0089094A">
            <w:pPr>
              <w:tabs>
                <w:tab w:val="left" w:pos="2680"/>
              </w:tabs>
              <w:jc w:val="both"/>
              <w:rPr>
                <w:rFonts w:hint="eastAsia"/>
              </w:rPr>
            </w:pP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eastAsia="Calibri" w:hAnsi="Calibri" w:cs="Calibri"/>
                <w:sz w:val="18"/>
                <w:szCs w:val="18"/>
              </w:rPr>
              <w:t xml:space="preserve">     </w:t>
            </w: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r>
              <w:rPr>
                <w:rFonts w:ascii="Calibri" w:hAnsi="Calibri" w:cs="Calibri"/>
                <w:sz w:val="18"/>
                <w:szCs w:val="18"/>
              </w:rPr>
              <w:t>[   ] Sì   [   ] No</w:t>
            </w: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In caso affermativo elencare la documentazione pertinente [       ] e, se disponibile elettronicamente, indicare (indirizzo web, autorità o organismo di emanazione, riferimento preciso della documentazione)</w:t>
            </w:r>
          </w:p>
          <w:p w:rsidR="0089094A" w:rsidRDefault="0089094A">
            <w:pPr>
              <w:tabs>
                <w:tab w:val="left" w:pos="2680"/>
              </w:tabs>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tc>
      </w:tr>
      <w:tr w:rsidR="0089094A">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sz w:val="12"/>
                <w:szCs w:val="12"/>
              </w:rPr>
            </w:pPr>
            <w:r>
              <w:rPr>
                <w:rFonts w:ascii="Calibri" w:hAnsi="Calibri" w:cs="Calibri"/>
                <w:sz w:val="18"/>
                <w:szCs w:val="18"/>
              </w:rPr>
              <w:t xml:space="preserve">L'operatore economico si trova in una delle seguenti situazioni, oppure è sottoposto a un procedimento per l'accertamento di una delle seguenti situazioni di cui all'articolo 80, comma 5, </w:t>
            </w:r>
            <w:proofErr w:type="spellStart"/>
            <w:r>
              <w:rPr>
                <w:rFonts w:ascii="Calibri" w:hAnsi="Calibri" w:cs="Calibri"/>
                <w:sz w:val="18"/>
                <w:szCs w:val="18"/>
              </w:rPr>
              <w:t>lett</w:t>
            </w:r>
            <w:proofErr w:type="spellEnd"/>
            <w:r>
              <w:rPr>
                <w:rFonts w:ascii="Calibri" w:hAnsi="Calibri" w:cs="Calibri"/>
                <w:sz w:val="18"/>
                <w:szCs w:val="18"/>
              </w:rPr>
              <w:t>. b) del Codice:</w:t>
            </w:r>
          </w:p>
          <w:p w:rsidR="0089094A" w:rsidRDefault="0089094A">
            <w:pPr>
              <w:tabs>
                <w:tab w:val="left" w:pos="2680"/>
              </w:tabs>
              <w:rPr>
                <w:rFonts w:ascii="Calibri" w:hAnsi="Calibri" w:cs="Calibri"/>
                <w:sz w:val="12"/>
                <w:szCs w:val="12"/>
              </w:rPr>
            </w:pPr>
          </w:p>
          <w:p w:rsidR="0089094A" w:rsidRDefault="0089094A">
            <w:pPr>
              <w:pStyle w:val="Paragrafoelenco1"/>
              <w:numPr>
                <w:ilvl w:val="0"/>
                <w:numId w:val="13"/>
              </w:numPr>
              <w:tabs>
                <w:tab w:val="left" w:pos="2964"/>
              </w:tabs>
              <w:spacing w:after="0"/>
              <w:ind w:left="284" w:hanging="284"/>
              <w:rPr>
                <w:rFonts w:hint="eastAsia"/>
                <w:sz w:val="12"/>
                <w:szCs w:val="12"/>
              </w:rPr>
            </w:pPr>
            <w:r>
              <w:rPr>
                <w:rFonts w:ascii="Calibri" w:hAnsi="Calibri" w:cs="Calibri"/>
                <w:b/>
                <w:sz w:val="18"/>
                <w:szCs w:val="18"/>
              </w:rPr>
              <w:t>fallimento</w:t>
            </w: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ascii="Calibri" w:hAnsi="Calibri" w:cs="Calibri"/>
                <w:sz w:val="18"/>
                <w:szCs w:val="18"/>
              </w:rPr>
            </w:pPr>
            <w:r>
              <w:rPr>
                <w:rFonts w:ascii="Calibri" w:eastAsia="Calibri" w:hAnsi="Calibri" w:cs="Calibri"/>
                <w:b/>
                <w:sz w:val="12"/>
                <w:szCs w:val="12"/>
              </w:rPr>
              <w:t xml:space="preserve">       </w:t>
            </w:r>
            <w:r>
              <w:rPr>
                <w:rFonts w:ascii="Calibri" w:hAnsi="Calibri" w:cs="Calibri"/>
                <w:b/>
                <w:sz w:val="18"/>
                <w:szCs w:val="18"/>
              </w:rPr>
              <w:t>In caso affermativo:</w:t>
            </w:r>
          </w:p>
          <w:p w:rsidR="0089094A" w:rsidRDefault="0089094A">
            <w:pPr>
              <w:pStyle w:val="Paragrafoelenco1"/>
              <w:tabs>
                <w:tab w:val="left" w:pos="2964"/>
              </w:tabs>
              <w:spacing w:after="0"/>
              <w:ind w:left="284" w:hanging="284"/>
              <w:jc w:val="both"/>
              <w:rPr>
                <w:rFonts w:hint="eastAsia"/>
                <w:sz w:val="12"/>
                <w:szCs w:val="12"/>
              </w:rPr>
            </w:pPr>
            <w:r>
              <w:rPr>
                <w:rFonts w:ascii="Calibri" w:hAnsi="Calibri" w:cs="Calibri"/>
                <w:sz w:val="18"/>
                <w:szCs w:val="18"/>
              </w:rPr>
              <w:t xml:space="preserve">- il curatore del fallimento è autorizzato all'esercizio provvisorio ed è stato autorizzato dal giudice delegato a partecipare a procedure per l'affidamento di contratti pubblici (articolo 110, comma 3, </w:t>
            </w:r>
            <w:proofErr w:type="spellStart"/>
            <w:r>
              <w:rPr>
                <w:rFonts w:ascii="Calibri" w:hAnsi="Calibri" w:cs="Calibri"/>
                <w:sz w:val="18"/>
                <w:szCs w:val="18"/>
              </w:rPr>
              <w:t>lett</w:t>
            </w:r>
            <w:proofErr w:type="spellEnd"/>
            <w:r>
              <w:rPr>
                <w:rFonts w:ascii="Calibri" w:hAnsi="Calibri" w:cs="Calibri"/>
                <w:sz w:val="18"/>
                <w:szCs w:val="18"/>
              </w:rPr>
              <w:t>.</w:t>
            </w:r>
            <w:r>
              <w:rPr>
                <w:rFonts w:ascii="Calibri" w:hAnsi="Calibri" w:cs="Calibri"/>
                <w:i/>
                <w:iCs/>
                <w:sz w:val="18"/>
                <w:szCs w:val="18"/>
              </w:rPr>
              <w:t xml:space="preserve"> a</w:t>
            </w:r>
            <w:r>
              <w:rPr>
                <w:rFonts w:ascii="Calibri" w:hAnsi="Calibri" w:cs="Calibri"/>
                <w:sz w:val="18"/>
                <w:szCs w:val="18"/>
              </w:rPr>
              <w:t>) del Codice)?</w:t>
            </w: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r>
              <w:rPr>
                <w:rFonts w:ascii="Calibri" w:hAnsi="Calibri" w:cs="Calibri"/>
                <w:sz w:val="18"/>
                <w:szCs w:val="18"/>
              </w:rPr>
              <w:lastRenderedPageBreak/>
              <w:t>- la partecipazione alla procedura di affidamento è stata subordinata ai sensi dell'art. 110, comma 5, all'avvalimento di altro operatore economico?</w:t>
            </w: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r>
              <w:rPr>
                <w:rFonts w:ascii="Calibri" w:hAnsi="Calibri" w:cs="Calibri"/>
                <w:sz w:val="18"/>
                <w:szCs w:val="18"/>
              </w:rPr>
              <w:t>b) liquidazione coatta</w:t>
            </w: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r>
              <w:rPr>
                <w:rFonts w:ascii="Calibri" w:hAnsi="Calibri" w:cs="Calibri"/>
                <w:sz w:val="18"/>
                <w:szCs w:val="18"/>
              </w:rPr>
              <w:t>c) concordato preventivo</w:t>
            </w: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r>
              <w:rPr>
                <w:rFonts w:ascii="Calibri" w:hAnsi="Calibri" w:cs="Calibri"/>
                <w:sz w:val="18"/>
                <w:szCs w:val="18"/>
              </w:rPr>
              <w:t>d) è ammesso a concordato con continuità aziendale</w:t>
            </w: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rPr>
                <w:rFonts w:ascii="Calibri" w:hAnsi="Calibri" w:cs="Calibri"/>
                <w:sz w:val="18"/>
                <w:szCs w:val="18"/>
              </w:rPr>
            </w:pPr>
            <w:r>
              <w:rPr>
                <w:rFonts w:ascii="Calibri" w:hAnsi="Calibri" w:cs="Calibri"/>
                <w:sz w:val="18"/>
                <w:szCs w:val="18"/>
              </w:rPr>
              <w:t>In caso di risposta affermativa alla lettera d):</w:t>
            </w:r>
          </w:p>
          <w:p w:rsidR="0089094A" w:rsidRDefault="0089094A">
            <w:pPr>
              <w:pStyle w:val="Paragrafoelenco1"/>
              <w:tabs>
                <w:tab w:val="left" w:pos="2964"/>
              </w:tabs>
              <w:spacing w:after="0"/>
              <w:ind w:left="284" w:hanging="284"/>
              <w:rPr>
                <w:rFonts w:hint="eastAsia"/>
                <w:sz w:val="12"/>
                <w:szCs w:val="12"/>
              </w:rPr>
            </w:pPr>
            <w:r>
              <w:rPr>
                <w:rFonts w:ascii="Calibri" w:hAnsi="Calibri" w:cs="Calibri"/>
                <w:sz w:val="18"/>
                <w:szCs w:val="18"/>
              </w:rPr>
              <w:t xml:space="preserve">- è stato autorizzato dal giudice delegato ai sensi dell'articolo 110, comma 3,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a</w:t>
            </w:r>
            <w:r>
              <w:rPr>
                <w:rFonts w:ascii="Calibri" w:hAnsi="Calibri" w:cs="Calibri"/>
                <w:sz w:val="18"/>
                <w:szCs w:val="18"/>
              </w:rPr>
              <w:t>) del Codice?</w:t>
            </w:r>
          </w:p>
          <w:p w:rsidR="0089094A" w:rsidRDefault="0089094A">
            <w:pPr>
              <w:pStyle w:val="Paragrafoelenco1"/>
              <w:tabs>
                <w:tab w:val="left" w:pos="2964"/>
              </w:tabs>
              <w:spacing w:after="0"/>
              <w:ind w:left="284" w:hanging="284"/>
              <w:rPr>
                <w:rFonts w:hint="eastAsia"/>
                <w:sz w:val="12"/>
                <w:szCs w:val="12"/>
              </w:rPr>
            </w:pPr>
          </w:p>
          <w:p w:rsidR="0089094A" w:rsidRDefault="0089094A">
            <w:pPr>
              <w:pStyle w:val="Paragrafoelenco1"/>
              <w:tabs>
                <w:tab w:val="left" w:pos="2964"/>
              </w:tabs>
              <w:spacing w:after="0"/>
              <w:ind w:left="284" w:hanging="284"/>
              <w:jc w:val="both"/>
              <w:rPr>
                <w:rFonts w:ascii="Calibri" w:hAnsi="Calibri" w:cs="Calibri"/>
                <w:sz w:val="18"/>
                <w:szCs w:val="18"/>
              </w:rPr>
            </w:pPr>
            <w:r>
              <w:rPr>
                <w:rFonts w:ascii="Calibri" w:hAnsi="Calibri" w:cs="Calibri"/>
                <w:sz w:val="18"/>
                <w:szCs w:val="18"/>
              </w:rPr>
              <w:t>- la partecipazione alla procedura di affidamento è stata subordinata ai sensi dell'art. 110, comma 5, all'avvalimento di altro operatore economico?</w:t>
            </w:r>
          </w:p>
          <w:p w:rsidR="0089094A" w:rsidRDefault="0089094A">
            <w:pPr>
              <w:pStyle w:val="Paragrafoelenco1"/>
              <w:tabs>
                <w:tab w:val="left" w:pos="2964"/>
              </w:tabs>
              <w:spacing w:after="0"/>
              <w:ind w:left="284" w:hanging="284"/>
              <w:rPr>
                <w:rFonts w:ascii="Calibri" w:hAnsi="Calibri" w:cs="Calibri"/>
                <w:sz w:val="18"/>
                <w:szCs w:val="18"/>
              </w:rPr>
            </w:pP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2"/>
                <w:szCs w:val="12"/>
              </w:rPr>
            </w:pPr>
            <w:r>
              <w:rPr>
                <w:rFonts w:ascii="Calibri" w:hAnsi="Calibri" w:cs="Calibri"/>
                <w:sz w:val="18"/>
                <w:szCs w:val="18"/>
              </w:rPr>
              <w:t>[   ] Sì   [   ] No</w:t>
            </w: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r>
              <w:rPr>
                <w:rFonts w:ascii="Calibri" w:hAnsi="Calibri" w:cs="Calibri"/>
                <w:sz w:val="18"/>
                <w:szCs w:val="18"/>
              </w:rPr>
              <w:t>[   ] Sì   [   ] No</w:t>
            </w: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8"/>
                <w:szCs w:val="18"/>
              </w:rPr>
            </w:pPr>
            <w:r>
              <w:rPr>
                <w:rFonts w:ascii="Calibri" w:hAnsi="Calibri" w:cs="Calibri"/>
                <w:sz w:val="18"/>
                <w:szCs w:val="18"/>
              </w:rPr>
              <w:t>In caso affermativo indicare gli estremi dei provvedimenti</w:t>
            </w:r>
          </w:p>
          <w:p w:rsidR="0089094A" w:rsidRDefault="0089094A">
            <w:pPr>
              <w:tabs>
                <w:tab w:val="left" w:pos="2680"/>
              </w:tabs>
              <w:rPr>
                <w:rFonts w:ascii="Calibri" w:hAnsi="Calibri" w:cs="Calibri"/>
                <w:sz w:val="18"/>
                <w:szCs w:val="18"/>
              </w:rPr>
            </w:pPr>
            <w:r>
              <w:rPr>
                <w:rFonts w:ascii="Calibri" w:hAnsi="Calibri" w:cs="Calibri"/>
                <w:sz w:val="18"/>
                <w:szCs w:val="18"/>
              </w:rPr>
              <w:t>[……………………………….]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r>
              <w:rPr>
                <w:rFonts w:ascii="Calibri" w:hAnsi="Calibri" w:cs="Calibri"/>
                <w:sz w:val="18"/>
                <w:szCs w:val="18"/>
              </w:rPr>
              <w:lastRenderedPageBreak/>
              <w:t>[   ] Sì   [   ] No</w:t>
            </w: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8"/>
                <w:szCs w:val="18"/>
              </w:rPr>
            </w:pPr>
            <w:r>
              <w:rPr>
                <w:rFonts w:ascii="Calibri" w:hAnsi="Calibri" w:cs="Calibri"/>
                <w:sz w:val="18"/>
                <w:szCs w:val="18"/>
              </w:rPr>
              <w:t>In caso affermativo indicare l'impresa ausiliaria</w:t>
            </w:r>
          </w:p>
          <w:p w:rsidR="0089094A" w:rsidRDefault="0089094A">
            <w:pPr>
              <w:tabs>
                <w:tab w:val="left" w:pos="2680"/>
              </w:tabs>
              <w:rPr>
                <w:rFonts w:ascii="Calibri" w:hAnsi="Calibri" w:cs="Calibri"/>
                <w:sz w:val="18"/>
                <w:szCs w:val="18"/>
              </w:rPr>
            </w:pPr>
            <w:r>
              <w:rPr>
                <w:rFonts w:ascii="Calibri" w:hAnsi="Calibri" w:cs="Calibri"/>
                <w:sz w:val="18"/>
                <w:szCs w:val="18"/>
              </w:rPr>
              <w:t>[……………………………….]  [………………………...]</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001357" w:rsidRPr="00001357" w:rsidRDefault="00001357">
            <w:pPr>
              <w:tabs>
                <w:tab w:val="left" w:pos="2680"/>
              </w:tabs>
              <w:rPr>
                <w:rFonts w:ascii="Calibri" w:hAnsi="Calibri" w:cs="Calibri"/>
                <w:sz w:val="8"/>
                <w:szCs w:val="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jc w:val="both"/>
              <w:rPr>
                <w:rFonts w:ascii="Calibri" w:hAnsi="Calibri" w:cs="Calibri"/>
                <w:sz w:val="18"/>
                <w:szCs w:val="18"/>
              </w:rPr>
            </w:pPr>
          </w:p>
          <w:p w:rsidR="0089094A" w:rsidRDefault="0089094A">
            <w:pPr>
              <w:tabs>
                <w:tab w:val="left" w:pos="2680"/>
              </w:tabs>
              <w:jc w:val="both"/>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t>[   ] Sì   [   ] No</w:t>
            </w:r>
          </w:p>
          <w:p w:rsidR="0089094A" w:rsidRDefault="0089094A">
            <w:pPr>
              <w:tabs>
                <w:tab w:val="left" w:pos="2680"/>
              </w:tabs>
              <w:jc w:val="both"/>
              <w:rPr>
                <w:rFonts w:ascii="Calibri" w:hAnsi="Calibri" w:cs="Calibri"/>
                <w:sz w:val="18"/>
                <w:szCs w:val="18"/>
              </w:rPr>
            </w:pPr>
          </w:p>
          <w:p w:rsidR="0089094A" w:rsidRDefault="0089094A">
            <w:pPr>
              <w:tabs>
                <w:tab w:val="left" w:pos="2680"/>
              </w:tabs>
              <w:jc w:val="both"/>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r>
              <w:rPr>
                <w:rFonts w:ascii="Calibri" w:hAnsi="Calibri" w:cs="Calibri"/>
                <w:sz w:val="18"/>
                <w:szCs w:val="18"/>
              </w:rPr>
              <w:t>In caso affermativo indicare l'impresa ausiliaria</w:t>
            </w:r>
          </w:p>
          <w:p w:rsidR="0089094A" w:rsidRDefault="0089094A">
            <w:pPr>
              <w:tabs>
                <w:tab w:val="left" w:pos="2680"/>
              </w:tabs>
              <w:jc w:val="both"/>
              <w:rPr>
                <w:rFonts w:ascii="Calibri" w:hAnsi="Calibri" w:cs="Calibri"/>
                <w:sz w:val="18"/>
                <w:szCs w:val="18"/>
              </w:rPr>
            </w:pPr>
            <w:r>
              <w:rPr>
                <w:rFonts w:ascii="Calibri" w:hAnsi="Calibri" w:cs="Calibri"/>
                <w:sz w:val="18"/>
                <w:szCs w:val="18"/>
              </w:rPr>
              <w:t>[……………………………….]  [………………………...]</w:t>
            </w:r>
          </w:p>
          <w:p w:rsidR="0089094A" w:rsidRDefault="0089094A">
            <w:pPr>
              <w:tabs>
                <w:tab w:val="left" w:pos="2680"/>
              </w:tabs>
              <w:jc w:val="both"/>
              <w:rPr>
                <w:rFonts w:ascii="Calibri" w:hAnsi="Calibri" w:cs="Calibri"/>
                <w:sz w:val="18"/>
                <w:szCs w:val="18"/>
              </w:rPr>
            </w:pPr>
          </w:p>
        </w:tc>
      </w:tr>
      <w:tr w:rsidR="0089094A">
        <w:trPr>
          <w:trHeight w:val="862"/>
        </w:trPr>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lastRenderedPageBreak/>
              <w:t xml:space="preserve">L’operatore economico si è reso colpevole di </w:t>
            </w:r>
            <w:r>
              <w:rPr>
                <w:rFonts w:ascii="Calibri" w:hAnsi="Calibri" w:cs="Calibri"/>
                <w:b/>
                <w:sz w:val="18"/>
                <w:szCs w:val="18"/>
              </w:rPr>
              <w:t>gravi illeciti professionali</w:t>
            </w:r>
            <w:r>
              <w:rPr>
                <w:rFonts w:ascii="Calibri" w:hAnsi="Calibri" w:cs="Calibri"/>
                <w:sz w:val="18"/>
                <w:szCs w:val="18"/>
              </w:rPr>
              <w:t xml:space="preserve"> (</w:t>
            </w:r>
            <w:r>
              <w:rPr>
                <w:rStyle w:val="Rimandonotaapidipagina"/>
                <w:rFonts w:ascii="Calibri" w:hAnsi="Calibri" w:cs="Calibri"/>
                <w:sz w:val="18"/>
                <w:szCs w:val="18"/>
              </w:rPr>
              <w:footnoteReference w:id="18"/>
            </w:r>
            <w:r>
              <w:rPr>
                <w:rFonts w:ascii="Calibri" w:hAnsi="Calibri" w:cs="Calibri"/>
                <w:sz w:val="18"/>
                <w:szCs w:val="18"/>
              </w:rPr>
              <w:t xml:space="preserve">), di cui all'art. 80 comma 5,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c</w:t>
            </w:r>
            <w:r>
              <w:rPr>
                <w:rFonts w:ascii="Calibri" w:hAnsi="Calibri" w:cs="Calibri"/>
                <w:sz w:val="18"/>
                <w:szCs w:val="18"/>
              </w:rPr>
              <w:t>) del Codice?</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b/>
                <w:bCs/>
                <w:sz w:val="18"/>
                <w:szCs w:val="18"/>
              </w:rPr>
              <w:t>In caso affermativo</w:t>
            </w:r>
            <w:r>
              <w:rPr>
                <w:rFonts w:ascii="Calibri" w:hAnsi="Calibri" w:cs="Calibri"/>
                <w:sz w:val="18"/>
                <w:szCs w:val="18"/>
              </w:rPr>
              <w:t>, fornire le informazioni dettagliate, specificando la tipologia di illecito:</w:t>
            </w: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tc>
      </w:tr>
      <w:tr w:rsidR="0089094A">
        <w:trPr>
          <w:trHeight w:val="978"/>
        </w:trPr>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snapToGrid w:val="0"/>
              <w:rPr>
                <w:rFonts w:ascii="Calibri" w:hAnsi="Calibri" w:cs="Calibri"/>
                <w:sz w:val="18"/>
                <w:szCs w:val="18"/>
              </w:rPr>
            </w:pPr>
            <w:r>
              <w:rPr>
                <w:rFonts w:ascii="Calibri" w:hAnsi="Calibri" w:cs="Calibri"/>
                <w:b/>
                <w:bCs/>
                <w:sz w:val="18"/>
                <w:szCs w:val="18"/>
              </w:rPr>
              <w:t>In caso affermativo</w:t>
            </w:r>
            <w:r>
              <w:rPr>
                <w:rFonts w:ascii="Calibri" w:hAnsi="Calibri" w:cs="Calibri"/>
                <w:sz w:val="18"/>
                <w:szCs w:val="18"/>
              </w:rPr>
              <w:t>, l'operatore economico ha adottato misure di autodisciplina?</w:t>
            </w:r>
          </w:p>
          <w:p w:rsidR="0089094A" w:rsidRDefault="0089094A">
            <w:pPr>
              <w:tabs>
                <w:tab w:val="left" w:pos="2680"/>
              </w:tabs>
              <w:snapToGrid w:val="0"/>
              <w:rPr>
                <w:rFonts w:ascii="Calibri" w:hAnsi="Calibri" w:cs="Calibri"/>
                <w:sz w:val="18"/>
                <w:szCs w:val="18"/>
              </w:rPr>
            </w:pPr>
          </w:p>
          <w:p w:rsidR="0089094A" w:rsidRDefault="0089094A">
            <w:pPr>
              <w:tabs>
                <w:tab w:val="left" w:pos="2680"/>
              </w:tabs>
              <w:snapToGrid w:val="0"/>
              <w:rPr>
                <w:rFonts w:ascii="Calibri" w:hAnsi="Calibri" w:cs="Calibri"/>
                <w:sz w:val="18"/>
                <w:szCs w:val="18"/>
              </w:rPr>
            </w:pPr>
            <w:r>
              <w:rPr>
                <w:rFonts w:ascii="Calibri" w:hAnsi="Calibri" w:cs="Calibri"/>
                <w:sz w:val="18"/>
                <w:szCs w:val="18"/>
              </w:rPr>
              <w:t>In caso affermativo, indicare:</w:t>
            </w:r>
          </w:p>
          <w:p w:rsidR="0089094A" w:rsidRDefault="0089094A">
            <w:pPr>
              <w:tabs>
                <w:tab w:val="left" w:pos="2680"/>
              </w:tabs>
              <w:snapToGrid w:val="0"/>
              <w:rPr>
                <w:rFonts w:ascii="Calibri" w:hAnsi="Calibri" w:cs="Calibri"/>
                <w:sz w:val="12"/>
                <w:szCs w:val="12"/>
              </w:rPr>
            </w:pPr>
            <w:r>
              <w:rPr>
                <w:rFonts w:ascii="Calibri" w:hAnsi="Calibri" w:cs="Calibri"/>
                <w:sz w:val="18"/>
                <w:szCs w:val="18"/>
              </w:rPr>
              <w:t>1) l'operatore economico:</w:t>
            </w:r>
          </w:p>
          <w:p w:rsidR="0089094A" w:rsidRDefault="0089094A">
            <w:pPr>
              <w:tabs>
                <w:tab w:val="left" w:pos="2680"/>
              </w:tabs>
              <w:snapToGrid w:val="0"/>
              <w:rPr>
                <w:rFonts w:ascii="Calibri" w:hAnsi="Calibri" w:cs="Calibri"/>
                <w:sz w:val="12"/>
                <w:szCs w:val="12"/>
              </w:rPr>
            </w:pPr>
          </w:p>
          <w:p w:rsidR="0089094A" w:rsidRDefault="0089094A">
            <w:pPr>
              <w:tabs>
                <w:tab w:val="left" w:pos="2680"/>
              </w:tabs>
              <w:snapToGrid w:val="0"/>
              <w:rPr>
                <w:rFonts w:ascii="Calibri" w:hAnsi="Calibri" w:cs="Calibri"/>
                <w:sz w:val="18"/>
                <w:szCs w:val="18"/>
              </w:rPr>
            </w:pPr>
            <w:r>
              <w:rPr>
                <w:rFonts w:ascii="Calibri" w:eastAsia="Calibri" w:hAnsi="Calibri" w:cs="Calibri"/>
                <w:sz w:val="18"/>
                <w:szCs w:val="18"/>
              </w:rPr>
              <w:t xml:space="preserve">    </w:t>
            </w:r>
            <w:r>
              <w:rPr>
                <w:rFonts w:ascii="Calibri" w:hAnsi="Calibri" w:cs="Calibri"/>
                <w:sz w:val="18"/>
                <w:szCs w:val="18"/>
              </w:rPr>
              <w:t>- ha risarcito interamente il danno?</w:t>
            </w:r>
          </w:p>
          <w:p w:rsidR="0089094A" w:rsidRDefault="0089094A">
            <w:pPr>
              <w:tabs>
                <w:tab w:val="left" w:pos="2680"/>
              </w:tabs>
              <w:snapToGrid w:val="0"/>
              <w:rPr>
                <w:rFonts w:ascii="Calibri" w:hAnsi="Calibri" w:cs="Calibri"/>
                <w:sz w:val="18"/>
                <w:szCs w:val="18"/>
              </w:rPr>
            </w:pPr>
          </w:p>
          <w:p w:rsidR="0089094A" w:rsidRDefault="0089094A">
            <w:pPr>
              <w:tabs>
                <w:tab w:val="left" w:pos="2680"/>
              </w:tabs>
              <w:snapToGrid w:val="0"/>
              <w:rPr>
                <w:rFonts w:ascii="Calibri" w:hAnsi="Calibri" w:cs="Calibri"/>
                <w:sz w:val="18"/>
                <w:szCs w:val="18"/>
              </w:rPr>
            </w:pPr>
            <w:r>
              <w:rPr>
                <w:rFonts w:ascii="Calibri" w:hAnsi="Calibri" w:cs="Calibri"/>
                <w:sz w:val="18"/>
                <w:szCs w:val="18"/>
              </w:rPr>
              <w:t>- si è impegnato formalmente a risarcire il danno?</w:t>
            </w:r>
          </w:p>
          <w:p w:rsidR="0089094A" w:rsidRDefault="0089094A">
            <w:pPr>
              <w:tabs>
                <w:tab w:val="left" w:pos="2680"/>
              </w:tabs>
              <w:snapToGrid w:val="0"/>
              <w:rPr>
                <w:rFonts w:ascii="Calibri" w:hAnsi="Calibri" w:cs="Calibri"/>
                <w:sz w:val="18"/>
                <w:szCs w:val="18"/>
              </w:rPr>
            </w:pPr>
          </w:p>
          <w:p w:rsidR="0089094A" w:rsidRDefault="0089094A">
            <w:pPr>
              <w:tabs>
                <w:tab w:val="left" w:pos="2680"/>
              </w:tabs>
              <w:snapToGrid w:val="0"/>
              <w:rPr>
                <w:rFonts w:ascii="Calibri" w:hAnsi="Calibri" w:cs="Calibri"/>
                <w:sz w:val="18"/>
                <w:szCs w:val="18"/>
              </w:rPr>
            </w:pPr>
          </w:p>
          <w:p w:rsidR="0089094A" w:rsidRDefault="0089094A">
            <w:pPr>
              <w:tabs>
                <w:tab w:val="left" w:pos="2680"/>
              </w:tabs>
              <w:snapToGrid w:val="0"/>
              <w:rPr>
                <w:rFonts w:ascii="Calibri" w:eastAsia="Calibri" w:hAnsi="Calibri" w:cs="Calibri"/>
                <w:sz w:val="18"/>
                <w:szCs w:val="18"/>
              </w:rPr>
            </w:pPr>
            <w:r>
              <w:rPr>
                <w:rFonts w:ascii="Calibri" w:hAnsi="Calibri" w:cs="Calibri"/>
                <w:sz w:val="18"/>
                <w:szCs w:val="18"/>
              </w:rPr>
              <w:t>2) l'operatore economico ha adottato misure di carattere</w:t>
            </w:r>
          </w:p>
          <w:p w:rsidR="0089094A" w:rsidRDefault="0089094A">
            <w:pPr>
              <w:tabs>
                <w:tab w:val="left" w:pos="2680"/>
              </w:tabs>
              <w:snapToGrid w:val="0"/>
              <w:rPr>
                <w:rFonts w:ascii="Calibri" w:eastAsia="Calibri" w:hAnsi="Calibri" w:cs="Calibri"/>
                <w:sz w:val="18"/>
                <w:szCs w:val="18"/>
              </w:rPr>
            </w:pPr>
            <w:r>
              <w:rPr>
                <w:rFonts w:ascii="Calibri" w:eastAsia="Calibri" w:hAnsi="Calibri" w:cs="Calibri"/>
                <w:sz w:val="18"/>
                <w:szCs w:val="18"/>
              </w:rPr>
              <w:t xml:space="preserve">     </w:t>
            </w:r>
            <w:r>
              <w:rPr>
                <w:rFonts w:ascii="Calibri" w:hAnsi="Calibri" w:cs="Calibri"/>
                <w:sz w:val="18"/>
                <w:szCs w:val="18"/>
              </w:rPr>
              <w:t>tecnico o organizzativo e relativi al personale idonei a</w:t>
            </w:r>
          </w:p>
          <w:p w:rsidR="0089094A" w:rsidRDefault="0089094A">
            <w:pPr>
              <w:tabs>
                <w:tab w:val="left" w:pos="2680"/>
              </w:tabs>
              <w:snapToGrid w:val="0"/>
              <w:rPr>
                <w:rFonts w:ascii="Calibri" w:hAnsi="Calibri" w:cs="Calibri"/>
                <w:sz w:val="18"/>
                <w:szCs w:val="18"/>
              </w:rPr>
            </w:pPr>
            <w:r>
              <w:rPr>
                <w:rFonts w:ascii="Calibri" w:eastAsia="Calibri" w:hAnsi="Calibri" w:cs="Calibri"/>
                <w:sz w:val="18"/>
                <w:szCs w:val="18"/>
              </w:rPr>
              <w:t xml:space="preserve">     </w:t>
            </w:r>
            <w:r>
              <w:rPr>
                <w:rFonts w:ascii="Calibri" w:hAnsi="Calibri" w:cs="Calibri"/>
                <w:sz w:val="18"/>
                <w:szCs w:val="18"/>
              </w:rPr>
              <w:t>prevenire ulteriori illeciti o reati?</w:t>
            </w: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jc w:val="both"/>
              <w:rPr>
                <w:rFonts w:hint="eastAsia"/>
              </w:rPr>
            </w:pPr>
            <w:r>
              <w:rPr>
                <w:rFonts w:ascii="Calibri" w:hAnsi="Calibri" w:cs="Calibri"/>
                <w:sz w:val="18"/>
                <w:szCs w:val="18"/>
              </w:rPr>
              <w:t>[   ] Sì   [   ] No</w:t>
            </w:r>
          </w:p>
          <w:p w:rsidR="0089094A" w:rsidRDefault="0089094A">
            <w:pPr>
              <w:tabs>
                <w:tab w:val="left" w:pos="2680"/>
              </w:tabs>
              <w:jc w:val="both"/>
              <w:rPr>
                <w:rFonts w:hint="eastAsia"/>
              </w:rPr>
            </w:pPr>
          </w:p>
          <w:p w:rsidR="0089094A" w:rsidRDefault="0089094A">
            <w:pPr>
              <w:tabs>
                <w:tab w:val="left" w:pos="2680"/>
              </w:tabs>
              <w:jc w:val="both"/>
              <w:rPr>
                <w:rFonts w:hint="eastAsia"/>
              </w:rPr>
            </w:pPr>
          </w:p>
          <w:p w:rsidR="0089094A" w:rsidRDefault="0089094A">
            <w:pPr>
              <w:tabs>
                <w:tab w:val="left" w:pos="2680"/>
              </w:tabs>
              <w:jc w:val="both"/>
              <w:rPr>
                <w:rFonts w:hint="eastAsia"/>
              </w:rPr>
            </w:pPr>
          </w:p>
          <w:p w:rsidR="0089094A" w:rsidRDefault="0089094A">
            <w:pPr>
              <w:tabs>
                <w:tab w:val="left" w:pos="2680"/>
              </w:tabs>
              <w:jc w:val="both"/>
              <w:rPr>
                <w:rFonts w:hint="eastAsia"/>
                <w:sz w:val="12"/>
                <w:szCs w:val="12"/>
              </w:rPr>
            </w:pPr>
          </w:p>
          <w:p w:rsidR="0089094A" w:rsidRDefault="0089094A">
            <w:pPr>
              <w:tabs>
                <w:tab w:val="left" w:pos="2680"/>
              </w:tabs>
              <w:jc w:val="both"/>
              <w:rPr>
                <w:rFonts w:hint="eastAsia"/>
              </w:rPr>
            </w:pPr>
            <w:r>
              <w:rPr>
                <w:rFonts w:ascii="Calibri" w:hAnsi="Calibri" w:cs="Calibri"/>
                <w:sz w:val="18"/>
                <w:szCs w:val="18"/>
              </w:rPr>
              <w:t>[   ] Sì   [   ] No</w:t>
            </w:r>
          </w:p>
          <w:p w:rsidR="0089094A" w:rsidRDefault="0089094A">
            <w:pPr>
              <w:tabs>
                <w:tab w:val="left" w:pos="2680"/>
              </w:tabs>
              <w:jc w:val="both"/>
              <w:rPr>
                <w:rFonts w:hint="eastAsia"/>
              </w:rPr>
            </w:pPr>
          </w:p>
          <w:p w:rsidR="0089094A" w:rsidRDefault="0089094A">
            <w:pPr>
              <w:tabs>
                <w:tab w:val="left" w:pos="2680"/>
              </w:tabs>
              <w:jc w:val="both"/>
              <w:rPr>
                <w:rFonts w:hint="eastAsia"/>
              </w:rPr>
            </w:pPr>
            <w:r>
              <w:rPr>
                <w:rFonts w:ascii="Calibri" w:hAnsi="Calibri" w:cs="Calibri"/>
                <w:sz w:val="18"/>
                <w:szCs w:val="18"/>
              </w:rPr>
              <w:t>[   ] Sì   [   ] No</w:t>
            </w:r>
          </w:p>
          <w:p w:rsidR="0089094A" w:rsidRDefault="0089094A">
            <w:pPr>
              <w:tabs>
                <w:tab w:val="left" w:pos="2680"/>
              </w:tabs>
              <w:jc w:val="both"/>
              <w:rPr>
                <w:rFonts w:hint="eastAsia"/>
              </w:rPr>
            </w:pPr>
          </w:p>
          <w:p w:rsidR="0089094A" w:rsidRDefault="0089094A">
            <w:pPr>
              <w:tabs>
                <w:tab w:val="left" w:pos="2680"/>
              </w:tabs>
              <w:jc w:val="both"/>
              <w:rPr>
                <w:rFonts w:hint="eastAsia"/>
                <w:sz w:val="12"/>
                <w:szCs w:val="12"/>
              </w:rPr>
            </w:pPr>
          </w:p>
          <w:p w:rsidR="0089094A" w:rsidRDefault="0089094A">
            <w:pPr>
              <w:tabs>
                <w:tab w:val="left" w:pos="2680"/>
              </w:tabs>
              <w:jc w:val="both"/>
              <w:rPr>
                <w:rFonts w:hint="eastAsia"/>
              </w:rPr>
            </w:pPr>
            <w:r>
              <w:rPr>
                <w:rFonts w:ascii="Calibri" w:hAnsi="Calibri" w:cs="Calibri"/>
                <w:sz w:val="18"/>
                <w:szCs w:val="18"/>
              </w:rPr>
              <w:t>[   ] Sì   [   ] No</w:t>
            </w:r>
          </w:p>
          <w:p w:rsidR="0089094A" w:rsidRDefault="0089094A">
            <w:pPr>
              <w:tabs>
                <w:tab w:val="left" w:pos="2680"/>
              </w:tabs>
              <w:jc w:val="both"/>
              <w:rPr>
                <w:rFonts w:hint="eastAsia"/>
              </w:rPr>
            </w:pPr>
          </w:p>
          <w:p w:rsidR="0089094A" w:rsidRDefault="0089094A">
            <w:pPr>
              <w:tabs>
                <w:tab w:val="left" w:pos="2680"/>
              </w:tabs>
              <w:rPr>
                <w:rFonts w:ascii="Calibri" w:hAnsi="Calibri" w:cs="Calibri"/>
                <w:sz w:val="18"/>
                <w:szCs w:val="18"/>
              </w:rPr>
            </w:pPr>
            <w:r>
              <w:rPr>
                <w:rFonts w:ascii="Calibri" w:hAnsi="Calibri" w:cs="Calibri"/>
                <w:sz w:val="18"/>
                <w:szCs w:val="18"/>
              </w:rPr>
              <w:t>In caso affermativo elencare la documentazione pertinente [       ] e, se disponibile elettronicamente, indicare (indirizzo web, autorità o organismo di emanazione, riferimento preciso della documentazione)</w:t>
            </w:r>
          </w:p>
          <w:p w:rsidR="0089094A" w:rsidRDefault="0089094A">
            <w:pPr>
              <w:tabs>
                <w:tab w:val="left" w:pos="2680"/>
              </w:tabs>
              <w:jc w:val="both"/>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tc>
      </w:tr>
      <w:tr w:rsidR="0089094A">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sz w:val="18"/>
                <w:szCs w:val="18"/>
              </w:rPr>
            </w:pPr>
            <w:r>
              <w:rPr>
                <w:rFonts w:ascii="Calibri" w:hAnsi="Calibri" w:cs="Calibri"/>
                <w:b/>
                <w:bCs/>
                <w:sz w:val="18"/>
                <w:szCs w:val="18"/>
              </w:rPr>
              <w:t>L’operatore economico è a conoscenza di qualsiasi con</w:t>
            </w:r>
            <w:r>
              <w:rPr>
                <w:rFonts w:ascii="Calibri" w:hAnsi="Calibri" w:cs="Calibri"/>
                <w:b/>
                <w:sz w:val="18"/>
                <w:szCs w:val="18"/>
              </w:rPr>
              <w:t>flitto di interessi</w:t>
            </w:r>
            <w:r>
              <w:rPr>
                <w:rFonts w:ascii="Calibri" w:hAnsi="Calibri" w:cs="Calibri"/>
                <w:sz w:val="18"/>
                <w:szCs w:val="18"/>
              </w:rPr>
              <w:t xml:space="preserve"> (</w:t>
            </w:r>
            <w:r>
              <w:rPr>
                <w:rStyle w:val="Rimandonotaapidipagina"/>
                <w:rFonts w:ascii="Calibri" w:hAnsi="Calibri" w:cs="Calibri"/>
                <w:sz w:val="18"/>
                <w:szCs w:val="18"/>
              </w:rPr>
              <w:footnoteReference w:id="19"/>
            </w:r>
            <w:r>
              <w:rPr>
                <w:rFonts w:ascii="Calibri" w:hAnsi="Calibri" w:cs="Calibri"/>
                <w:sz w:val="18"/>
                <w:szCs w:val="18"/>
              </w:rPr>
              <w:t xml:space="preserve">) legato alla sua partecipazione alla procedura di appalto (articolo 80, comma 5,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d</w:t>
            </w:r>
            <w:r>
              <w:rPr>
                <w:rFonts w:ascii="Calibri" w:hAnsi="Calibri" w:cs="Calibri"/>
                <w:sz w:val="18"/>
                <w:szCs w:val="18"/>
              </w:rPr>
              <w:t>) del Codice)??</w:t>
            </w:r>
          </w:p>
          <w:p w:rsidR="0089094A" w:rsidRDefault="0089094A">
            <w:pPr>
              <w:tabs>
                <w:tab w:val="left" w:pos="2680"/>
              </w:tabs>
              <w:jc w:val="both"/>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b/>
                <w:sz w:val="18"/>
                <w:szCs w:val="18"/>
              </w:rPr>
              <w:t>In caso affermativo</w:t>
            </w:r>
            <w:r>
              <w:rPr>
                <w:rFonts w:ascii="Calibri" w:hAnsi="Calibri" w:cs="Calibri"/>
                <w:sz w:val="18"/>
                <w:szCs w:val="18"/>
              </w:rPr>
              <w:t>, fornire informazioni dettagliate sulle modalità con cui è stato risolto il conflitto di interessi:</w:t>
            </w: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tc>
      </w:tr>
      <w:tr w:rsidR="0089094A" w:rsidTr="00F50DA1">
        <w:trPr>
          <w:trHeight w:val="70"/>
        </w:trPr>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sz w:val="18"/>
                <w:szCs w:val="18"/>
              </w:rPr>
            </w:pPr>
            <w:r>
              <w:rPr>
                <w:rFonts w:ascii="Calibri" w:hAnsi="Calibri" w:cs="Calibri"/>
                <w:sz w:val="18"/>
                <w:szCs w:val="18"/>
              </w:rPr>
              <w:t xml:space="preserve">L’operatore economico o un’impresa a lui collegata </w:t>
            </w:r>
            <w:r>
              <w:rPr>
                <w:rFonts w:ascii="Calibri" w:hAnsi="Calibri" w:cs="Calibri"/>
                <w:b/>
                <w:sz w:val="18"/>
                <w:szCs w:val="18"/>
              </w:rPr>
              <w:t>ha fornito consulenza</w:t>
            </w:r>
            <w:r>
              <w:rPr>
                <w:rFonts w:ascii="Calibri" w:hAnsi="Calibri" w:cs="Calibri"/>
                <w:sz w:val="18"/>
                <w:szCs w:val="18"/>
              </w:rPr>
              <w:t xml:space="preserve"> all’amministrazione aggiudicatrice o all’ente aggiudicatore o ha altrimenti </w:t>
            </w:r>
            <w:r>
              <w:rPr>
                <w:rFonts w:ascii="Calibri" w:hAnsi="Calibri" w:cs="Calibri"/>
                <w:b/>
                <w:sz w:val="18"/>
                <w:szCs w:val="18"/>
              </w:rPr>
              <w:t>partecipato alla preparazione</w:t>
            </w:r>
            <w:r>
              <w:rPr>
                <w:rFonts w:ascii="Calibri" w:hAnsi="Calibri" w:cs="Calibri"/>
                <w:sz w:val="18"/>
                <w:szCs w:val="18"/>
              </w:rPr>
              <w:t xml:space="preserve"> della procedura d’aggiudicazione (articolo 80, comma 5,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e</w:t>
            </w:r>
            <w:r>
              <w:rPr>
                <w:rFonts w:ascii="Calibri" w:hAnsi="Calibri" w:cs="Calibri"/>
                <w:sz w:val="18"/>
                <w:szCs w:val="18"/>
              </w:rPr>
              <w:t>) del Codice)?</w:t>
            </w:r>
          </w:p>
          <w:p w:rsidR="00110C87" w:rsidRDefault="00110C87">
            <w:pPr>
              <w:tabs>
                <w:tab w:val="left" w:pos="2680"/>
              </w:tabs>
              <w:jc w:val="both"/>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b/>
                <w:sz w:val="18"/>
                <w:szCs w:val="18"/>
              </w:rPr>
              <w:t>In caso affermativo</w:t>
            </w:r>
            <w:r>
              <w:rPr>
                <w:rFonts w:ascii="Calibri" w:hAnsi="Calibri" w:cs="Calibri"/>
                <w:sz w:val="18"/>
                <w:szCs w:val="18"/>
              </w:rPr>
              <w:t>, fornire le informazioni dettagliate sulle misure adottate per prevenire le possibili distorsioni della concorrenza:</w:t>
            </w: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110C87" w:rsidRDefault="00110C87">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tc>
      </w:tr>
      <w:tr w:rsidR="0089094A">
        <w:trPr>
          <w:trHeight w:val="1622"/>
        </w:trPr>
        <w:tc>
          <w:tcPr>
            <w:tcW w:w="4764"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jc w:val="both"/>
              <w:rPr>
                <w:rFonts w:ascii="Calibri" w:hAnsi="Calibri" w:cs="Calibri"/>
                <w:sz w:val="18"/>
                <w:szCs w:val="18"/>
              </w:rPr>
            </w:pPr>
            <w:r>
              <w:rPr>
                <w:rFonts w:ascii="Calibri" w:hAnsi="Calibri" w:cs="Calibri"/>
                <w:sz w:val="18"/>
                <w:szCs w:val="18"/>
              </w:rPr>
              <w:lastRenderedPageBreak/>
              <w:t>L'operatore economico può confermare di:</w:t>
            </w:r>
          </w:p>
          <w:p w:rsidR="0089094A" w:rsidRDefault="0089094A">
            <w:pPr>
              <w:tabs>
                <w:tab w:val="left" w:pos="2680"/>
              </w:tabs>
              <w:jc w:val="both"/>
              <w:rPr>
                <w:rFonts w:hint="eastAsia"/>
                <w:sz w:val="12"/>
                <w:szCs w:val="12"/>
              </w:rPr>
            </w:pPr>
            <w:r>
              <w:rPr>
                <w:rFonts w:ascii="Calibri" w:hAnsi="Calibri" w:cs="Calibri"/>
                <w:sz w:val="18"/>
                <w:szCs w:val="18"/>
              </w:rPr>
              <w:t>a)</w:t>
            </w:r>
            <w:r>
              <w:rPr>
                <w:rFonts w:ascii="Calibri" w:hAnsi="Calibri" w:cs="Calibri"/>
                <w:b/>
                <w:bCs/>
                <w:sz w:val="18"/>
                <w:szCs w:val="18"/>
              </w:rPr>
              <w:t xml:space="preserve"> non essersi reso</w:t>
            </w:r>
            <w:r>
              <w:rPr>
                <w:rFonts w:ascii="Calibri" w:hAnsi="Calibri" w:cs="Calibri"/>
                <w:sz w:val="18"/>
                <w:szCs w:val="18"/>
              </w:rPr>
              <w:t xml:space="preserve"> gravemente colpevole di </w:t>
            </w:r>
            <w:r>
              <w:rPr>
                <w:rFonts w:ascii="Calibri" w:hAnsi="Calibri" w:cs="Calibri"/>
                <w:b/>
                <w:bCs/>
                <w:sz w:val="18"/>
                <w:szCs w:val="18"/>
              </w:rPr>
              <w:t>false dichiarazioni</w:t>
            </w:r>
            <w:r>
              <w:rPr>
                <w:rFonts w:ascii="Calibri" w:hAnsi="Calibri" w:cs="Calibri"/>
                <w:sz w:val="18"/>
                <w:szCs w:val="18"/>
              </w:rPr>
              <w:t xml:space="preserve"> nel fornire le informazioni richieste per verificare l'assenza di motivi di esclusione o il rispetto dei criteri di selezione.</w:t>
            </w:r>
          </w:p>
          <w:p w:rsidR="0089094A" w:rsidRDefault="0089094A">
            <w:pPr>
              <w:tabs>
                <w:tab w:val="left" w:pos="2680"/>
              </w:tabs>
              <w:jc w:val="both"/>
              <w:rPr>
                <w:rFonts w:hint="eastAsia"/>
                <w:sz w:val="12"/>
                <w:szCs w:val="12"/>
              </w:rPr>
            </w:pPr>
          </w:p>
          <w:p w:rsidR="0089094A" w:rsidRDefault="0089094A">
            <w:pPr>
              <w:tabs>
                <w:tab w:val="left" w:pos="2680"/>
              </w:tabs>
              <w:jc w:val="both"/>
              <w:rPr>
                <w:rFonts w:hint="eastAsia"/>
                <w:sz w:val="12"/>
                <w:szCs w:val="12"/>
              </w:rPr>
            </w:pPr>
            <w:r>
              <w:rPr>
                <w:rFonts w:ascii="Calibri" w:hAnsi="Calibri" w:cs="Calibri"/>
                <w:sz w:val="18"/>
                <w:szCs w:val="18"/>
              </w:rPr>
              <w:t>b) non aver occultato tali informazioni?</w:t>
            </w:r>
          </w:p>
          <w:p w:rsidR="0089094A" w:rsidRDefault="0089094A">
            <w:pPr>
              <w:tabs>
                <w:tab w:val="left" w:pos="2680"/>
              </w:tabs>
              <w:jc w:val="both"/>
              <w:rPr>
                <w:rFonts w:hint="eastAsia"/>
                <w:sz w:val="12"/>
                <w:szCs w:val="12"/>
              </w:rPr>
            </w:pP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p>
          <w:p w:rsidR="0089094A" w:rsidRDefault="0089094A">
            <w:pPr>
              <w:tabs>
                <w:tab w:val="left" w:pos="2680"/>
              </w:tabs>
              <w:rPr>
                <w:rFonts w:ascii="Calibri" w:hAnsi="Calibri" w:cs="Calibri"/>
                <w:sz w:val="12"/>
                <w:szCs w:val="12"/>
              </w:rPr>
            </w:pPr>
            <w:r>
              <w:rPr>
                <w:rFonts w:ascii="Calibri" w:hAnsi="Calibri" w:cs="Calibri"/>
                <w:sz w:val="18"/>
                <w:szCs w:val="18"/>
              </w:rPr>
              <w:t>[   ] Sì   [   ] No</w:t>
            </w:r>
          </w:p>
          <w:p w:rsidR="0089094A" w:rsidRDefault="0089094A">
            <w:pPr>
              <w:tabs>
                <w:tab w:val="left" w:pos="2680"/>
              </w:tabs>
              <w:rPr>
                <w:rFonts w:ascii="Calibri" w:hAnsi="Calibri" w:cs="Calibri"/>
                <w:sz w:val="12"/>
                <w:szCs w:val="12"/>
              </w:rPr>
            </w:pPr>
          </w:p>
        </w:tc>
      </w:tr>
    </w:tbl>
    <w:p w:rsidR="0089094A" w:rsidRDefault="0089094A">
      <w:pPr>
        <w:tabs>
          <w:tab w:val="left" w:pos="2680"/>
        </w:tabs>
        <w:jc w:val="center"/>
        <w:rPr>
          <w:rFonts w:ascii="Calibri" w:hAnsi="Calibri" w:cs="Calibri"/>
          <w:sz w:val="18"/>
          <w:szCs w:val="18"/>
        </w:rPr>
      </w:pPr>
    </w:p>
    <w:p w:rsidR="0089094A" w:rsidRDefault="0089094A">
      <w:pPr>
        <w:tabs>
          <w:tab w:val="left" w:pos="2680"/>
        </w:tabs>
        <w:jc w:val="center"/>
        <w:rPr>
          <w:rFonts w:ascii="Calibri" w:hAnsi="Calibri" w:cs="Calibri"/>
          <w:sz w:val="18"/>
          <w:szCs w:val="18"/>
        </w:rPr>
      </w:pPr>
      <w:r>
        <w:rPr>
          <w:rFonts w:ascii="Calibri" w:hAnsi="Calibri" w:cs="Calibri"/>
          <w:sz w:val="18"/>
          <w:szCs w:val="18"/>
        </w:rPr>
        <w:t>D: ALTRI MOTIVI DI ESCLUSIONE EVENTUALMENTE PREVISTI DALLA LEGISLAZIONE NAZIONALE DELLO STATO MEMBRO DELL’AMMINISTRAZIONE AGGIUDICATRICE O DELL’ENTE AGGIUDICATORE</w:t>
      </w:r>
    </w:p>
    <w:p w:rsidR="0089094A" w:rsidRDefault="0089094A">
      <w:pPr>
        <w:tabs>
          <w:tab w:val="left" w:pos="2680"/>
        </w:tabs>
        <w:jc w:val="center"/>
        <w:rPr>
          <w:rFonts w:ascii="Calibri" w:hAnsi="Calibri" w:cs="Calibri"/>
          <w:sz w:val="18"/>
          <w:szCs w:val="18"/>
        </w:rPr>
      </w:pPr>
    </w:p>
    <w:tbl>
      <w:tblPr>
        <w:tblW w:w="0" w:type="auto"/>
        <w:tblInd w:w="89" w:type="dxa"/>
        <w:tblLayout w:type="fixed"/>
        <w:tblCellMar>
          <w:left w:w="113" w:type="dxa"/>
        </w:tblCellMar>
        <w:tblLook w:val="0000" w:firstRow="0" w:lastRow="0" w:firstColumn="0" w:lastColumn="0" w:noHBand="0" w:noVBand="0"/>
      </w:tblPr>
      <w:tblGrid>
        <w:gridCol w:w="4764"/>
        <w:gridCol w:w="4968"/>
      </w:tblGrid>
      <w:tr w:rsidR="0089094A">
        <w:tc>
          <w:tcPr>
            <w:tcW w:w="4764" w:type="dxa"/>
            <w:tcBorders>
              <w:top w:val="single" w:sz="4" w:space="0" w:color="00000A"/>
              <w:left w:val="single" w:sz="4" w:space="0" w:color="00000A"/>
              <w:bottom w:val="single" w:sz="4" w:space="0" w:color="00000A"/>
            </w:tcBorders>
            <w:shd w:val="clear" w:color="auto" w:fill="auto"/>
          </w:tcPr>
          <w:p w:rsidR="0089094A" w:rsidRDefault="0089094A" w:rsidP="00AC576F">
            <w:pPr>
              <w:tabs>
                <w:tab w:val="left" w:pos="2680"/>
              </w:tabs>
              <w:jc w:val="both"/>
              <w:rPr>
                <w:rFonts w:hint="eastAsia"/>
                <w:sz w:val="12"/>
                <w:szCs w:val="12"/>
              </w:rPr>
            </w:pPr>
            <w:r>
              <w:rPr>
                <w:rFonts w:ascii="Calibri" w:hAnsi="Calibri" w:cs="Calibri"/>
                <w:b/>
                <w:sz w:val="18"/>
                <w:szCs w:val="18"/>
              </w:rPr>
              <w:t xml:space="preserve">Motivi di esclusione previsti esclusivamente dalla legislazione nazionale </w:t>
            </w:r>
            <w:r>
              <w:rPr>
                <w:rFonts w:ascii="Calibri" w:hAnsi="Calibri" w:cs="Calibri"/>
                <w:sz w:val="18"/>
                <w:szCs w:val="18"/>
              </w:rPr>
              <w:t xml:space="preserve">(articolo 80, comma 2 e comma 5, </w:t>
            </w:r>
            <w:proofErr w:type="spellStart"/>
            <w:r>
              <w:rPr>
                <w:rFonts w:ascii="Calibri" w:hAnsi="Calibri" w:cs="Calibri"/>
                <w:sz w:val="18"/>
                <w:szCs w:val="18"/>
              </w:rPr>
              <w:t>lett</w:t>
            </w:r>
            <w:proofErr w:type="spellEnd"/>
            <w:r>
              <w:rPr>
                <w:rFonts w:ascii="Calibri" w:hAnsi="Calibri" w:cs="Calibri"/>
                <w:sz w:val="18"/>
                <w:szCs w:val="18"/>
              </w:rPr>
              <w:t xml:space="preserve">. </w:t>
            </w:r>
            <w:r>
              <w:rPr>
                <w:rFonts w:ascii="Calibri" w:hAnsi="Calibri" w:cs="Calibri"/>
                <w:i/>
                <w:iCs/>
                <w:sz w:val="18"/>
                <w:szCs w:val="18"/>
              </w:rPr>
              <w:t>f</w:t>
            </w:r>
            <w:r>
              <w:rPr>
                <w:rFonts w:ascii="Calibri" w:hAnsi="Calibri" w:cs="Calibri"/>
                <w:sz w:val="18"/>
                <w:szCs w:val="18"/>
              </w:rPr>
              <w:t>),</w:t>
            </w:r>
            <w:r>
              <w:rPr>
                <w:rFonts w:ascii="Calibri" w:hAnsi="Calibri" w:cs="Calibri"/>
                <w:i/>
                <w:iCs/>
                <w:sz w:val="18"/>
                <w:szCs w:val="18"/>
              </w:rPr>
              <w:t xml:space="preserve"> g</w:t>
            </w:r>
            <w:r>
              <w:rPr>
                <w:rFonts w:ascii="Calibri" w:hAnsi="Calibri" w:cs="Calibri"/>
                <w:sz w:val="18"/>
                <w:szCs w:val="18"/>
              </w:rPr>
              <w:t xml:space="preserve">), </w:t>
            </w:r>
            <w:r>
              <w:rPr>
                <w:rFonts w:ascii="Calibri" w:hAnsi="Calibri" w:cs="Calibri"/>
                <w:i/>
                <w:iCs/>
                <w:sz w:val="18"/>
                <w:szCs w:val="18"/>
              </w:rPr>
              <w:t>h</w:t>
            </w:r>
            <w:r>
              <w:rPr>
                <w:rFonts w:ascii="Calibri" w:hAnsi="Calibri" w:cs="Calibri"/>
                <w:sz w:val="18"/>
                <w:szCs w:val="18"/>
              </w:rPr>
              <w:t xml:space="preserve">), </w:t>
            </w:r>
            <w:r>
              <w:rPr>
                <w:rFonts w:ascii="Calibri" w:hAnsi="Calibri" w:cs="Calibri"/>
                <w:i/>
                <w:iCs/>
                <w:sz w:val="18"/>
                <w:szCs w:val="18"/>
              </w:rPr>
              <w:t>i</w:t>
            </w:r>
            <w:r>
              <w:rPr>
                <w:rFonts w:ascii="Calibri" w:hAnsi="Calibri" w:cs="Calibri"/>
                <w:sz w:val="18"/>
                <w:szCs w:val="18"/>
              </w:rPr>
              <w:t>),</w:t>
            </w:r>
            <w:r>
              <w:rPr>
                <w:rFonts w:ascii="Calibri" w:hAnsi="Calibri" w:cs="Calibri"/>
                <w:i/>
                <w:iCs/>
                <w:sz w:val="18"/>
                <w:szCs w:val="18"/>
              </w:rPr>
              <w:t xml:space="preserve"> l</w:t>
            </w:r>
            <w:r>
              <w:rPr>
                <w:rFonts w:ascii="Calibri" w:hAnsi="Calibri" w:cs="Calibri"/>
                <w:sz w:val="18"/>
                <w:szCs w:val="18"/>
              </w:rPr>
              <w:t xml:space="preserve">), </w:t>
            </w:r>
            <w:r>
              <w:rPr>
                <w:rFonts w:ascii="Calibri" w:hAnsi="Calibri" w:cs="Calibri"/>
                <w:i/>
                <w:iCs/>
                <w:sz w:val="18"/>
                <w:szCs w:val="18"/>
              </w:rPr>
              <w:t>m</w:t>
            </w:r>
            <w:r>
              <w:rPr>
                <w:rFonts w:ascii="Calibri" w:hAnsi="Calibri" w:cs="Calibri"/>
                <w:sz w:val="18"/>
                <w:szCs w:val="18"/>
              </w:rPr>
              <w:t xml:space="preserve">) del Codice e art. 53, coma 16-ter del </w:t>
            </w:r>
            <w:proofErr w:type="spellStart"/>
            <w:r>
              <w:rPr>
                <w:rFonts w:ascii="Calibri" w:hAnsi="Calibri" w:cs="Calibri"/>
                <w:sz w:val="18"/>
                <w:szCs w:val="18"/>
              </w:rPr>
              <w:t>D.lgs</w:t>
            </w:r>
            <w:proofErr w:type="spellEnd"/>
            <w:r>
              <w:rPr>
                <w:rFonts w:ascii="Calibri" w:hAnsi="Calibri" w:cs="Calibri"/>
                <w:sz w:val="18"/>
                <w:szCs w:val="18"/>
              </w:rPr>
              <w:t xml:space="preserve"> 165/2001</w:t>
            </w:r>
          </w:p>
          <w:p w:rsidR="0089094A" w:rsidRDefault="0089094A" w:rsidP="00AC576F">
            <w:pPr>
              <w:tabs>
                <w:tab w:val="left" w:pos="2680"/>
              </w:tabs>
              <w:jc w:val="both"/>
              <w:rPr>
                <w:rFonts w:hint="eastAsia"/>
                <w:sz w:val="12"/>
                <w:szCs w:val="12"/>
              </w:rPr>
            </w:pP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sz w:val="18"/>
                <w:szCs w:val="18"/>
              </w:rPr>
              <w:t>Risposta:</w:t>
            </w:r>
          </w:p>
        </w:tc>
      </w:tr>
      <w:tr w:rsidR="0089094A" w:rsidTr="00110C87">
        <w:tc>
          <w:tcPr>
            <w:tcW w:w="4764" w:type="dxa"/>
            <w:tcBorders>
              <w:top w:val="single" w:sz="4" w:space="0" w:color="00000A"/>
              <w:left w:val="single" w:sz="4" w:space="0" w:color="00000A"/>
              <w:bottom w:val="single" w:sz="4" w:space="0" w:color="00000A"/>
            </w:tcBorders>
            <w:shd w:val="clear" w:color="auto" w:fill="auto"/>
          </w:tcPr>
          <w:p w:rsidR="0089094A" w:rsidRDefault="0089094A" w:rsidP="00AC576F">
            <w:pPr>
              <w:tabs>
                <w:tab w:val="left" w:pos="2680"/>
              </w:tabs>
              <w:jc w:val="both"/>
              <w:rPr>
                <w:rFonts w:ascii="Calibri" w:hAnsi="Calibri" w:cs="Calibri"/>
                <w:sz w:val="12"/>
                <w:szCs w:val="12"/>
              </w:rPr>
            </w:pPr>
            <w:r>
              <w:rPr>
                <w:rFonts w:ascii="Calibri" w:hAnsi="Calibri" w:cs="Calibri"/>
                <w:sz w:val="18"/>
                <w:szCs w:val="18"/>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89094A" w:rsidRDefault="0089094A" w:rsidP="00AC576F">
            <w:pPr>
              <w:tabs>
                <w:tab w:val="left" w:pos="2680"/>
              </w:tabs>
              <w:jc w:val="both"/>
              <w:rPr>
                <w:rFonts w:ascii="Calibri" w:hAnsi="Calibri" w:cs="Calibri"/>
                <w:sz w:val="12"/>
                <w:szCs w:val="12"/>
              </w:rPr>
            </w:pP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jc w:val="both"/>
              <w:rPr>
                <w:rFonts w:hint="eastAsia"/>
              </w:rPr>
            </w:pPr>
            <w:r>
              <w:rPr>
                <w:rFonts w:ascii="Calibri" w:hAnsi="Calibri" w:cs="Calibri"/>
                <w:sz w:val="18"/>
                <w:szCs w:val="18"/>
              </w:rPr>
              <w:t>[   ] Sì   [   ] No</w:t>
            </w:r>
          </w:p>
          <w:p w:rsidR="0089094A" w:rsidRDefault="0089094A">
            <w:pPr>
              <w:tabs>
                <w:tab w:val="left" w:pos="2680"/>
              </w:tabs>
              <w:jc w:val="both"/>
              <w:rPr>
                <w:rFonts w:hint="eastAsia"/>
              </w:rPr>
            </w:pPr>
          </w:p>
          <w:p w:rsidR="0089094A" w:rsidRDefault="0089094A">
            <w:pPr>
              <w:tabs>
                <w:tab w:val="left" w:pos="2680"/>
              </w:tabs>
              <w:rPr>
                <w:rFonts w:ascii="Calibri" w:hAnsi="Calibri" w:cs="Calibri"/>
                <w:sz w:val="18"/>
                <w:szCs w:val="18"/>
              </w:rPr>
            </w:pPr>
            <w:r>
              <w:rPr>
                <w:rFonts w:ascii="Calibri" w:hAnsi="Calibri" w:cs="Calibri"/>
                <w:sz w:val="18"/>
                <w:szCs w:val="18"/>
              </w:rPr>
              <w:t>Se la documentazione pertinente è disponibile elettronicamente, indicare (indirizzo web, autorità o organismo di emanazione, riferimento preciso della documentazione)</w:t>
            </w:r>
          </w:p>
          <w:p w:rsidR="0089094A" w:rsidRDefault="0089094A">
            <w:pPr>
              <w:tabs>
                <w:tab w:val="left" w:pos="2680"/>
              </w:tabs>
              <w:snapToGrid w:val="0"/>
              <w:jc w:val="both"/>
              <w:rPr>
                <w:rFonts w:hint="eastAsia"/>
              </w:rPr>
            </w:pPr>
            <w:r>
              <w:rPr>
                <w:rFonts w:ascii="Calibri" w:hAnsi="Calibri" w:cs="Calibri"/>
                <w:sz w:val="18"/>
                <w:szCs w:val="18"/>
              </w:rPr>
              <w:t>[…………………][…………………][…………………][…………………]</w:t>
            </w:r>
            <w:r>
              <w:rPr>
                <w:rStyle w:val="Rimandonotaapidipagina"/>
                <w:rFonts w:ascii="Calibri" w:hAnsi="Calibri" w:cs="Calibri"/>
                <w:sz w:val="18"/>
                <w:szCs w:val="18"/>
              </w:rPr>
              <w:footnoteReference w:id="20"/>
            </w:r>
          </w:p>
        </w:tc>
      </w:tr>
      <w:tr w:rsidR="0089094A" w:rsidTr="00110C87">
        <w:tc>
          <w:tcPr>
            <w:tcW w:w="4764" w:type="dxa"/>
            <w:tcBorders>
              <w:top w:val="single" w:sz="4" w:space="0" w:color="00000A"/>
              <w:left w:val="single" w:sz="4" w:space="0" w:color="00000A"/>
              <w:bottom w:val="single" w:sz="4" w:space="0" w:color="00000A"/>
            </w:tcBorders>
            <w:shd w:val="clear" w:color="auto" w:fill="auto"/>
          </w:tcPr>
          <w:p w:rsidR="0089094A" w:rsidRDefault="0089094A" w:rsidP="00AC576F">
            <w:pPr>
              <w:tabs>
                <w:tab w:val="left" w:pos="2680"/>
              </w:tabs>
              <w:jc w:val="both"/>
              <w:rPr>
                <w:rFonts w:ascii="Calibri" w:hAnsi="Calibri" w:cs="Calibri"/>
                <w:sz w:val="18"/>
                <w:szCs w:val="18"/>
              </w:rPr>
            </w:pPr>
            <w:r>
              <w:rPr>
                <w:rFonts w:ascii="Calibri" w:hAnsi="Calibri" w:cs="Calibri"/>
                <w:sz w:val="18"/>
                <w:szCs w:val="18"/>
              </w:rPr>
              <w:t xml:space="preserve">L'operatore economico si trova in una delle seguenti situazioni? </w:t>
            </w:r>
          </w:p>
          <w:p w:rsidR="0089094A" w:rsidRDefault="0089094A" w:rsidP="00AC576F">
            <w:pPr>
              <w:tabs>
                <w:tab w:val="left" w:pos="2680"/>
              </w:tabs>
              <w:jc w:val="both"/>
              <w:rPr>
                <w:rFonts w:hint="eastAsia"/>
              </w:rPr>
            </w:pPr>
            <w:r>
              <w:rPr>
                <w:rFonts w:ascii="Calibri" w:hAnsi="Calibri" w:cs="Calibri"/>
                <w:sz w:val="18"/>
                <w:szCs w:val="18"/>
              </w:rPr>
              <w:t xml:space="preserve">1) è stato soggetto alla sanzione </w:t>
            </w:r>
            <w:proofErr w:type="spellStart"/>
            <w:r>
              <w:rPr>
                <w:rFonts w:ascii="Calibri" w:hAnsi="Calibri" w:cs="Calibri"/>
                <w:sz w:val="18"/>
                <w:szCs w:val="18"/>
              </w:rPr>
              <w:t>interdittiva</w:t>
            </w:r>
            <w:proofErr w:type="spellEnd"/>
            <w:r>
              <w:rPr>
                <w:rFonts w:ascii="Calibri" w:hAnsi="Calibri" w:cs="Calibri"/>
                <w:sz w:val="18"/>
                <w:szCs w:val="18"/>
              </w:rPr>
              <w:t xml:space="preserve"> di cui all'articolo9, comma 2, lettera c) del decreto legislativo 8 giugno 2001, n. 231 o ad altra sanzione che comporta il divieto di contrarre con la pubblica amministrazione, compresi i provvedimenti </w:t>
            </w:r>
            <w:proofErr w:type="spellStart"/>
            <w:r>
              <w:rPr>
                <w:rFonts w:ascii="Calibri" w:hAnsi="Calibri" w:cs="Calibri"/>
                <w:sz w:val="18"/>
                <w:szCs w:val="18"/>
              </w:rPr>
              <w:t>interdittivi</w:t>
            </w:r>
            <w:proofErr w:type="spellEnd"/>
            <w:r>
              <w:rPr>
                <w:rFonts w:ascii="Calibri" w:hAnsi="Calibri" w:cs="Calibri"/>
                <w:sz w:val="18"/>
                <w:szCs w:val="18"/>
              </w:rPr>
              <w:t xml:space="preserve"> di cui all'articolo 14 del decreto legislativo 9 aprile 2008 n. 81 (Articolo 80, comma 5, lettera </w:t>
            </w:r>
            <w:r>
              <w:rPr>
                <w:rFonts w:ascii="Calibri" w:hAnsi="Calibri" w:cs="Calibri"/>
                <w:i/>
                <w:iCs/>
                <w:sz w:val="18"/>
                <w:szCs w:val="18"/>
              </w:rPr>
              <w:t>f)</w:t>
            </w: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r>
              <w:rPr>
                <w:rFonts w:ascii="Calibri" w:hAnsi="Calibri" w:cs="Calibri"/>
                <w:sz w:val="18"/>
                <w:szCs w:val="18"/>
              </w:rPr>
              <w:t xml:space="preserve">2) è iscritto nel casellario informatico tenuto dall'Osservatorio dell'ANAC per aver prestato false dichiarazioni o falsa documentazione ai fini del rilascio dell'attestazione di qualificazione, per il periodo durante il quale perdura l'iscrizione (Articolo 80, comma 5, lettera </w:t>
            </w:r>
            <w:r>
              <w:rPr>
                <w:rFonts w:ascii="Calibri" w:hAnsi="Calibri" w:cs="Calibri"/>
                <w:i/>
                <w:iCs/>
                <w:sz w:val="18"/>
                <w:szCs w:val="18"/>
              </w:rPr>
              <w:t>g</w:t>
            </w:r>
            <w:r>
              <w:rPr>
                <w:rFonts w:ascii="Calibri" w:hAnsi="Calibri" w:cs="Calibri"/>
                <w:sz w:val="18"/>
                <w:szCs w:val="18"/>
              </w:rPr>
              <w:t>)</w:t>
            </w: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ascii="Calibri" w:hAnsi="Calibri" w:cs="Calibri"/>
                <w:sz w:val="18"/>
                <w:szCs w:val="18"/>
              </w:rPr>
            </w:pPr>
            <w:r>
              <w:rPr>
                <w:rFonts w:ascii="Calibri" w:hAnsi="Calibri" w:cs="Calibri"/>
                <w:sz w:val="18"/>
                <w:szCs w:val="18"/>
              </w:rPr>
              <w:t xml:space="preserve">3) ha violato il divieto di intestazione fiduciaria di cui all'articolo 17 della legge 19 marzo 1990, n. 55 (Articolo 80, comma 5, lettera </w:t>
            </w:r>
            <w:r>
              <w:rPr>
                <w:rFonts w:ascii="Calibri" w:hAnsi="Calibri" w:cs="Calibri"/>
                <w:i/>
                <w:iCs/>
                <w:sz w:val="18"/>
                <w:szCs w:val="18"/>
              </w:rPr>
              <w:t>h</w:t>
            </w:r>
            <w:r>
              <w:rPr>
                <w:rFonts w:ascii="Calibri" w:hAnsi="Calibri" w:cs="Calibri"/>
                <w:sz w:val="18"/>
                <w:szCs w:val="18"/>
              </w:rPr>
              <w:t>)?</w:t>
            </w:r>
          </w:p>
          <w:p w:rsidR="0089094A" w:rsidRDefault="0089094A" w:rsidP="00AC576F">
            <w:pPr>
              <w:tabs>
                <w:tab w:val="left" w:pos="2680"/>
              </w:tabs>
              <w:jc w:val="both"/>
              <w:rPr>
                <w:rFonts w:ascii="Calibri" w:hAnsi="Calibri" w:cs="Calibri"/>
                <w:sz w:val="18"/>
                <w:szCs w:val="18"/>
              </w:rPr>
            </w:pPr>
          </w:p>
          <w:p w:rsidR="0089094A" w:rsidRDefault="0089094A" w:rsidP="00AC576F">
            <w:pPr>
              <w:tabs>
                <w:tab w:val="left" w:pos="2680"/>
              </w:tabs>
              <w:jc w:val="both"/>
              <w:rPr>
                <w:rFonts w:ascii="Calibri" w:hAnsi="Calibri" w:cs="Calibri"/>
                <w:sz w:val="18"/>
                <w:szCs w:val="18"/>
              </w:rPr>
            </w:pPr>
            <w:r>
              <w:rPr>
                <w:rFonts w:ascii="Calibri" w:hAnsi="Calibri" w:cs="Calibri"/>
                <w:sz w:val="18"/>
                <w:szCs w:val="18"/>
              </w:rPr>
              <w:t>In caso affermativo:</w:t>
            </w:r>
          </w:p>
          <w:p w:rsidR="0089094A" w:rsidRDefault="0089094A" w:rsidP="00AC576F">
            <w:pPr>
              <w:tabs>
                <w:tab w:val="left" w:pos="2680"/>
              </w:tabs>
              <w:jc w:val="both"/>
              <w:rPr>
                <w:rFonts w:ascii="Calibri" w:eastAsia="Calibri" w:hAnsi="Calibri" w:cs="Calibri"/>
                <w:sz w:val="18"/>
                <w:szCs w:val="18"/>
              </w:rPr>
            </w:pPr>
            <w:r>
              <w:rPr>
                <w:rFonts w:ascii="Calibri" w:hAnsi="Calibri" w:cs="Calibri"/>
                <w:sz w:val="18"/>
                <w:szCs w:val="18"/>
              </w:rPr>
              <w:t>- indicare la data dell'accertamento definitivo e l'autorità o</w:t>
            </w:r>
          </w:p>
          <w:p w:rsidR="0089094A" w:rsidRDefault="0089094A" w:rsidP="00AC576F">
            <w:pPr>
              <w:tabs>
                <w:tab w:val="left" w:pos="2680"/>
              </w:tabs>
              <w:jc w:val="both"/>
              <w:rPr>
                <w:rFonts w:hint="eastAsia"/>
                <w:sz w:val="12"/>
                <w:szCs w:val="12"/>
              </w:rPr>
            </w:pPr>
            <w:r>
              <w:rPr>
                <w:rFonts w:ascii="Calibri" w:eastAsia="Calibri" w:hAnsi="Calibri" w:cs="Calibri"/>
                <w:sz w:val="18"/>
                <w:szCs w:val="18"/>
              </w:rPr>
              <w:t xml:space="preserve">   </w:t>
            </w:r>
            <w:r>
              <w:rPr>
                <w:rFonts w:ascii="Calibri" w:hAnsi="Calibri" w:cs="Calibri"/>
                <w:sz w:val="18"/>
                <w:szCs w:val="18"/>
              </w:rPr>
              <w:t>organismo di emanazione</w:t>
            </w:r>
          </w:p>
          <w:p w:rsidR="0089094A" w:rsidRDefault="0089094A" w:rsidP="00AC576F">
            <w:pPr>
              <w:tabs>
                <w:tab w:val="left" w:pos="2680"/>
              </w:tabs>
              <w:jc w:val="both"/>
              <w:rPr>
                <w:rFonts w:hint="eastAsia"/>
                <w:sz w:val="12"/>
                <w:szCs w:val="12"/>
              </w:rPr>
            </w:pPr>
          </w:p>
          <w:p w:rsidR="0089094A" w:rsidRDefault="0089094A" w:rsidP="00AC576F">
            <w:pPr>
              <w:tabs>
                <w:tab w:val="left" w:pos="2680"/>
              </w:tabs>
              <w:jc w:val="both"/>
              <w:rPr>
                <w:rFonts w:hint="eastAsia"/>
              </w:rPr>
            </w:pPr>
            <w:r>
              <w:rPr>
                <w:rFonts w:ascii="Calibri" w:hAnsi="Calibri" w:cs="Calibri"/>
                <w:sz w:val="18"/>
                <w:szCs w:val="18"/>
              </w:rPr>
              <w:t>- la violazione è stata rimossa?</w:t>
            </w: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110C87" w:rsidRDefault="00110C87" w:rsidP="00AC576F">
            <w:pPr>
              <w:tabs>
                <w:tab w:val="left" w:pos="2680"/>
              </w:tabs>
              <w:jc w:val="both"/>
              <w:rPr>
                <w:rFonts w:hint="eastAsia"/>
              </w:rPr>
            </w:pPr>
          </w:p>
          <w:p w:rsidR="0089094A" w:rsidRDefault="0089094A" w:rsidP="00AC576F">
            <w:pPr>
              <w:tabs>
                <w:tab w:val="left" w:pos="2680"/>
              </w:tabs>
              <w:jc w:val="both"/>
              <w:rPr>
                <w:rFonts w:hint="eastAsia"/>
              </w:rPr>
            </w:pPr>
          </w:p>
          <w:p w:rsidR="00110C87" w:rsidRDefault="00110C87" w:rsidP="00AC576F">
            <w:pPr>
              <w:tabs>
                <w:tab w:val="left" w:pos="2680"/>
              </w:tabs>
              <w:jc w:val="both"/>
              <w:rPr>
                <w:rFonts w:hint="eastAsia"/>
              </w:rPr>
            </w:pPr>
          </w:p>
          <w:p w:rsidR="0089094A" w:rsidRDefault="0089094A" w:rsidP="00AC576F">
            <w:pPr>
              <w:tabs>
                <w:tab w:val="left" w:pos="2680"/>
              </w:tabs>
              <w:jc w:val="both"/>
              <w:rPr>
                <w:rFonts w:hint="eastAsia"/>
              </w:rPr>
            </w:pPr>
            <w:r>
              <w:rPr>
                <w:rFonts w:ascii="Calibri" w:hAnsi="Calibri" w:cs="Calibri"/>
                <w:sz w:val="18"/>
                <w:szCs w:val="18"/>
              </w:rPr>
              <w:t xml:space="preserve">4) è in regola con le norme che disciplinano il diritto al lavoro dei disabili di cui alla legge 12 marzo 1999, n. 68 (Articolo 80, comma 5, lettera </w:t>
            </w:r>
            <w:r>
              <w:rPr>
                <w:rFonts w:ascii="Calibri" w:hAnsi="Calibri" w:cs="Calibri"/>
                <w:i/>
                <w:iCs/>
                <w:sz w:val="18"/>
                <w:szCs w:val="18"/>
              </w:rPr>
              <w:t>i</w:t>
            </w:r>
            <w:r>
              <w:rPr>
                <w:rFonts w:ascii="Calibri" w:hAnsi="Calibri" w:cs="Calibri"/>
                <w:sz w:val="18"/>
                <w:szCs w:val="18"/>
              </w:rPr>
              <w:t>)</w:t>
            </w: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r>
              <w:rPr>
                <w:rFonts w:ascii="Calibri" w:hAnsi="Calibri" w:cs="Calibri"/>
                <w:sz w:val="18"/>
                <w:szCs w:val="18"/>
              </w:rPr>
              <w:t>5) è stato vittima dei reati previsti e puniti dagli articoli 317 e 629 del codice penale aggravati ai sensi dell'articolo 7 del decreto-legge 13 maggio 1991, n. 152, convertito, con modificazioni, dalla legge 12 luglio 1991, n. 203?</w:t>
            </w:r>
          </w:p>
          <w:p w:rsidR="0089094A" w:rsidRDefault="0089094A" w:rsidP="00AC576F">
            <w:pPr>
              <w:tabs>
                <w:tab w:val="left" w:pos="2680"/>
              </w:tabs>
              <w:jc w:val="both"/>
              <w:rPr>
                <w:rFonts w:hint="eastAsia"/>
              </w:rPr>
            </w:pPr>
          </w:p>
          <w:p w:rsidR="0089094A" w:rsidRDefault="0089094A" w:rsidP="00AC576F">
            <w:pPr>
              <w:tabs>
                <w:tab w:val="left" w:pos="2680"/>
              </w:tabs>
              <w:jc w:val="both"/>
              <w:rPr>
                <w:rFonts w:ascii="Calibri" w:hAnsi="Calibri" w:cs="Calibri"/>
                <w:sz w:val="18"/>
                <w:szCs w:val="18"/>
              </w:rPr>
            </w:pPr>
            <w:r>
              <w:rPr>
                <w:rFonts w:ascii="Calibri" w:hAnsi="Calibri" w:cs="Calibri"/>
                <w:sz w:val="18"/>
                <w:szCs w:val="18"/>
              </w:rPr>
              <w:t>In caso affermativo</w:t>
            </w:r>
          </w:p>
          <w:p w:rsidR="0089094A" w:rsidRDefault="0089094A" w:rsidP="00AC576F">
            <w:pPr>
              <w:tabs>
                <w:tab w:val="left" w:pos="2680"/>
              </w:tabs>
              <w:jc w:val="both"/>
              <w:rPr>
                <w:rFonts w:hint="eastAsia"/>
              </w:rPr>
            </w:pPr>
            <w:r>
              <w:rPr>
                <w:rFonts w:ascii="Calibri" w:hAnsi="Calibri" w:cs="Calibri"/>
                <w:sz w:val="18"/>
                <w:szCs w:val="18"/>
              </w:rPr>
              <w:t>- ha denunciato i fatti all'autorità giudiziaria?</w:t>
            </w: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r>
              <w:rPr>
                <w:rFonts w:ascii="Calibri" w:hAnsi="Calibri" w:cs="Calibri"/>
                <w:sz w:val="18"/>
                <w:szCs w:val="18"/>
              </w:rPr>
              <w:t>- ricorrono i casi previsti all'articolo 4, primo comma, della Legge 24 novembre 1981, n. 689 (articolo 80, comma 5, lettera</w:t>
            </w:r>
            <w:r>
              <w:rPr>
                <w:rFonts w:ascii="Calibri" w:hAnsi="Calibri" w:cs="Calibri"/>
                <w:i/>
                <w:iCs/>
                <w:sz w:val="18"/>
                <w:szCs w:val="18"/>
              </w:rPr>
              <w:t xml:space="preserve"> l</w:t>
            </w:r>
            <w:r>
              <w:rPr>
                <w:rFonts w:ascii="Calibri" w:hAnsi="Calibri" w:cs="Calibri"/>
                <w:sz w:val="18"/>
                <w:szCs w:val="18"/>
              </w:rPr>
              <w:t>)?</w:t>
            </w: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p>
          <w:p w:rsidR="0089094A" w:rsidRDefault="0089094A" w:rsidP="00AC576F">
            <w:pPr>
              <w:tabs>
                <w:tab w:val="left" w:pos="2680"/>
              </w:tabs>
              <w:jc w:val="both"/>
              <w:rPr>
                <w:rFonts w:hint="eastAsia"/>
              </w:rPr>
            </w:pPr>
            <w:r>
              <w:rPr>
                <w:rFonts w:ascii="Calibri" w:hAnsi="Calibri" w:cs="Calibri"/>
                <w:sz w:val="18"/>
                <w:szCs w:val="18"/>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w:t>
            </w:r>
            <w:r>
              <w:rPr>
                <w:rFonts w:ascii="Calibri" w:hAnsi="Calibri" w:cs="Calibri"/>
                <w:i/>
                <w:iCs/>
                <w:sz w:val="18"/>
                <w:szCs w:val="18"/>
              </w:rPr>
              <w:t>m</w:t>
            </w:r>
            <w:r>
              <w:rPr>
                <w:rFonts w:ascii="Calibri" w:hAnsi="Calibri" w:cs="Calibri"/>
                <w:sz w:val="18"/>
                <w:szCs w:val="18"/>
              </w:rPr>
              <w:t>)</w:t>
            </w: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AC576F" w:rsidRDefault="00AC576F">
            <w:pPr>
              <w:tabs>
                <w:tab w:val="left" w:pos="2680"/>
              </w:tabs>
              <w:jc w:val="both"/>
              <w:rPr>
                <w:rFonts w:ascii="Calibri" w:hAnsi="Calibri" w:cs="Calibri"/>
                <w:sz w:val="18"/>
                <w:szCs w:val="18"/>
              </w:rPr>
            </w:pPr>
          </w:p>
          <w:p w:rsidR="00AC576F" w:rsidRDefault="00AC576F">
            <w:pPr>
              <w:tabs>
                <w:tab w:val="left" w:pos="2680"/>
              </w:tabs>
              <w:jc w:val="both"/>
              <w:rPr>
                <w:rFonts w:ascii="Calibri" w:hAnsi="Calibri" w:cs="Calibri"/>
                <w:sz w:val="18"/>
                <w:szCs w:val="18"/>
              </w:rPr>
            </w:pPr>
          </w:p>
          <w:p w:rsidR="0089094A" w:rsidRDefault="0089094A">
            <w:pPr>
              <w:tabs>
                <w:tab w:val="left" w:pos="2680"/>
              </w:tabs>
              <w:jc w:val="both"/>
              <w:rPr>
                <w:rFonts w:hint="eastAsia"/>
              </w:rPr>
            </w:pPr>
            <w:r>
              <w:rPr>
                <w:rFonts w:ascii="Calibri" w:hAnsi="Calibri" w:cs="Calibri"/>
                <w:sz w:val="18"/>
                <w:szCs w:val="18"/>
              </w:rPr>
              <w:t>[   ] Sì   [   ] No</w:t>
            </w:r>
          </w:p>
          <w:p w:rsidR="0089094A" w:rsidRDefault="0089094A">
            <w:pPr>
              <w:tabs>
                <w:tab w:val="left" w:pos="2680"/>
              </w:tabs>
              <w:jc w:val="both"/>
              <w:rPr>
                <w:rFonts w:hint="eastAsia"/>
              </w:rPr>
            </w:pPr>
          </w:p>
          <w:p w:rsidR="0089094A" w:rsidRDefault="0089094A">
            <w:pPr>
              <w:tabs>
                <w:tab w:val="left" w:pos="2680"/>
              </w:tabs>
              <w:rPr>
                <w:rFonts w:ascii="Calibri" w:hAnsi="Calibri" w:cs="Calibri"/>
                <w:sz w:val="18"/>
                <w:szCs w:val="18"/>
              </w:rPr>
            </w:pPr>
            <w:r>
              <w:rPr>
                <w:rFonts w:ascii="Calibri" w:hAnsi="Calibri" w:cs="Calibri"/>
                <w:sz w:val="18"/>
                <w:szCs w:val="18"/>
              </w:rPr>
              <w:t>Se la documentazione pertinente è disponibile elettronicamente, indicare (indirizzo web, autorità o organismo di emanazione, riferimento preciso della documentazione)</w:t>
            </w:r>
          </w:p>
          <w:p w:rsidR="0089094A" w:rsidRDefault="0089094A">
            <w:pPr>
              <w:tabs>
                <w:tab w:val="left" w:pos="2680"/>
              </w:tabs>
              <w:snapToGrid w:val="0"/>
              <w:jc w:val="both"/>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AC576F" w:rsidRDefault="00AC576F">
            <w:pPr>
              <w:tabs>
                <w:tab w:val="left" w:pos="2680"/>
              </w:tabs>
              <w:rPr>
                <w:rFonts w:ascii="Calibri" w:hAnsi="Calibri" w:cs="Calibri"/>
                <w:sz w:val="18"/>
                <w:szCs w:val="18"/>
              </w:rPr>
            </w:pPr>
          </w:p>
          <w:p w:rsidR="0089094A" w:rsidRDefault="0089094A">
            <w:pPr>
              <w:tabs>
                <w:tab w:val="left" w:pos="2680"/>
              </w:tabs>
              <w:jc w:val="both"/>
              <w:rPr>
                <w:rFonts w:hint="eastAsia"/>
              </w:rPr>
            </w:pPr>
            <w:r>
              <w:rPr>
                <w:rFonts w:ascii="Calibri" w:hAnsi="Calibri" w:cs="Calibri"/>
                <w:sz w:val="18"/>
                <w:szCs w:val="18"/>
              </w:rPr>
              <w:t>[   ] Sì   [   ] No</w:t>
            </w:r>
          </w:p>
          <w:p w:rsidR="0089094A" w:rsidRDefault="0089094A">
            <w:pPr>
              <w:tabs>
                <w:tab w:val="left" w:pos="2680"/>
              </w:tabs>
              <w:jc w:val="both"/>
              <w:rPr>
                <w:rFonts w:hint="eastAsia"/>
              </w:rPr>
            </w:pPr>
          </w:p>
          <w:p w:rsidR="0089094A" w:rsidRDefault="0089094A">
            <w:pPr>
              <w:tabs>
                <w:tab w:val="left" w:pos="2680"/>
              </w:tabs>
              <w:rPr>
                <w:rFonts w:ascii="Calibri" w:hAnsi="Calibri" w:cs="Calibri"/>
                <w:sz w:val="18"/>
                <w:szCs w:val="18"/>
              </w:rPr>
            </w:pPr>
            <w:r>
              <w:rPr>
                <w:rFonts w:ascii="Calibri" w:hAnsi="Calibri" w:cs="Calibri"/>
                <w:sz w:val="18"/>
                <w:szCs w:val="18"/>
              </w:rPr>
              <w:t>Se la documentazione pertinente è disponibile elettronicamente, indicare (indirizzo web, autorità o organismo di emanazione, riferimento preciso della documentazione)</w:t>
            </w:r>
          </w:p>
          <w:p w:rsidR="0089094A" w:rsidRDefault="0089094A">
            <w:pPr>
              <w:tabs>
                <w:tab w:val="left" w:pos="2680"/>
              </w:tabs>
              <w:snapToGrid w:val="0"/>
              <w:jc w:val="both"/>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snapToGrid w:val="0"/>
              <w:jc w:val="both"/>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2"/>
                <w:szCs w:val="12"/>
              </w:rPr>
            </w:pPr>
          </w:p>
          <w:p w:rsidR="0089094A" w:rsidRDefault="0089094A">
            <w:pPr>
              <w:tabs>
                <w:tab w:val="left" w:pos="2680"/>
              </w:tabs>
              <w:jc w:val="both"/>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t>Se la documentazione pertinente è disponibile elettronicamente, indicare (indirizzo web, autorità o organismo di emanazione, riferimento preciso della documentazione)</w:t>
            </w:r>
          </w:p>
          <w:p w:rsidR="0089094A" w:rsidRDefault="0089094A">
            <w:pPr>
              <w:tabs>
                <w:tab w:val="left" w:pos="2680"/>
              </w:tabs>
              <w:snapToGrid w:val="0"/>
              <w:jc w:val="both"/>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110C87" w:rsidRDefault="00110C87">
            <w:pPr>
              <w:tabs>
                <w:tab w:val="left" w:pos="2680"/>
              </w:tabs>
              <w:rPr>
                <w:rFonts w:ascii="Calibri" w:hAnsi="Calibri" w:cs="Calibri"/>
                <w:sz w:val="18"/>
                <w:szCs w:val="18"/>
              </w:rPr>
            </w:pPr>
          </w:p>
          <w:p w:rsidR="00110C87" w:rsidRDefault="00110C87">
            <w:pPr>
              <w:tabs>
                <w:tab w:val="left" w:pos="2680"/>
              </w:tabs>
              <w:rPr>
                <w:rFonts w:ascii="Calibri" w:hAnsi="Calibri" w:cs="Calibri"/>
                <w:sz w:val="18"/>
                <w:szCs w:val="18"/>
              </w:rPr>
            </w:pPr>
          </w:p>
          <w:p w:rsidR="00F50DA1" w:rsidRDefault="00F50DA1">
            <w:pPr>
              <w:tabs>
                <w:tab w:val="left" w:pos="2680"/>
              </w:tabs>
              <w:jc w:val="both"/>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t>[   ] Sì   [   ] No    [  ] Non è tenuto alla disciplina legge 68/1999</w:t>
            </w:r>
          </w:p>
          <w:p w:rsidR="0089094A" w:rsidRDefault="0089094A">
            <w:pPr>
              <w:tabs>
                <w:tab w:val="left" w:pos="2680"/>
              </w:tabs>
              <w:rPr>
                <w:rFonts w:ascii="Calibri" w:hAnsi="Calibri" w:cs="Calibri"/>
                <w:sz w:val="18"/>
                <w:szCs w:val="18"/>
              </w:rPr>
            </w:pPr>
          </w:p>
          <w:p w:rsidR="00F50DA1" w:rsidRDefault="00F50DA1">
            <w:pPr>
              <w:tabs>
                <w:tab w:val="left" w:pos="2680"/>
              </w:tabs>
              <w:jc w:val="both"/>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lastRenderedPageBreak/>
              <w:t>Se la documentazione pertinente è disponibile elettronicamente, indicare (indirizzo web, autorità o organismo di emanazione, riferimento preciso della documentazione)</w:t>
            </w:r>
          </w:p>
          <w:p w:rsidR="0089094A" w:rsidRDefault="0089094A">
            <w:pPr>
              <w:tabs>
                <w:tab w:val="left" w:pos="2680"/>
              </w:tabs>
              <w:snapToGrid w:val="0"/>
              <w:jc w:val="both"/>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xml:space="preserve">Nel caso in cui l'operatore non è tenuto alla disciplina legge 68/1999 indicare le motivazioni </w:t>
            </w:r>
          </w:p>
          <w:p w:rsidR="0089094A" w:rsidRDefault="0089094A">
            <w:pPr>
              <w:tabs>
                <w:tab w:val="left" w:pos="2680"/>
              </w:tabs>
              <w:snapToGrid w:val="0"/>
              <w:jc w:val="both"/>
              <w:rPr>
                <w:rFonts w:ascii="Calibri" w:hAnsi="Calibri" w:cs="Calibri"/>
                <w:sz w:val="18"/>
                <w:szCs w:val="18"/>
              </w:rPr>
            </w:pPr>
            <w:r>
              <w:rPr>
                <w:rFonts w:ascii="Calibri" w:hAnsi="Calibri" w:cs="Calibri"/>
                <w:sz w:val="18"/>
                <w:szCs w:val="18"/>
              </w:rPr>
              <w:t>(numero dipendenti e/o altro) […………………][…………………][…………………]</w:t>
            </w:r>
          </w:p>
          <w:p w:rsidR="0089094A" w:rsidRDefault="0089094A">
            <w:pPr>
              <w:tabs>
                <w:tab w:val="left" w:pos="2680"/>
              </w:tabs>
              <w:rPr>
                <w:rFonts w:ascii="Calibri" w:hAnsi="Calibri" w:cs="Calibri"/>
                <w:sz w:val="18"/>
                <w:szCs w:val="18"/>
              </w:rPr>
            </w:pPr>
          </w:p>
          <w:p w:rsidR="00541406" w:rsidRDefault="00541406">
            <w:pPr>
              <w:tabs>
                <w:tab w:val="left" w:pos="2680"/>
              </w:tabs>
              <w:rPr>
                <w:rFonts w:ascii="Calibri" w:hAnsi="Calibri" w:cs="Calibri"/>
                <w:sz w:val="18"/>
                <w:szCs w:val="18"/>
              </w:rPr>
            </w:pPr>
          </w:p>
          <w:p w:rsidR="00541406" w:rsidRDefault="00541406">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4"/>
                <w:szCs w:val="4"/>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t xml:space="preserve">[   ] Sì   [   ] No    </w:t>
            </w:r>
          </w:p>
          <w:p w:rsidR="0089094A" w:rsidRDefault="0089094A">
            <w:pPr>
              <w:tabs>
                <w:tab w:val="left" w:pos="2680"/>
              </w:tabs>
              <w:rPr>
                <w:rFonts w:ascii="Calibri" w:hAnsi="Calibri" w:cs="Calibri"/>
                <w:sz w:val="18"/>
                <w:szCs w:val="18"/>
              </w:rPr>
            </w:pPr>
          </w:p>
          <w:p w:rsidR="0089094A" w:rsidRDefault="0089094A">
            <w:pPr>
              <w:tabs>
                <w:tab w:val="left" w:pos="2680"/>
              </w:tabs>
              <w:jc w:val="both"/>
              <w:rPr>
                <w:rFonts w:ascii="Calibri" w:hAnsi="Calibri" w:cs="Calibri"/>
                <w:sz w:val="18"/>
                <w:szCs w:val="18"/>
              </w:rPr>
            </w:pPr>
            <w:r>
              <w:rPr>
                <w:rFonts w:ascii="Calibri" w:hAnsi="Calibri" w:cs="Calibri"/>
                <w:sz w:val="18"/>
                <w:szCs w:val="18"/>
              </w:rPr>
              <w:t>Se la documentazione pertinente è disponibile elettronicamente, indicare (indirizzo web, autorità o organismo di emanazione, riferimento preciso della documentazione)</w:t>
            </w:r>
          </w:p>
          <w:p w:rsidR="0089094A" w:rsidRDefault="0089094A">
            <w:pPr>
              <w:tabs>
                <w:tab w:val="left" w:pos="2680"/>
              </w:tabs>
              <w:snapToGrid w:val="0"/>
              <w:jc w:val="both"/>
              <w:rPr>
                <w:rFonts w:ascii="Calibri" w:hAnsi="Calibri" w:cs="Calibri"/>
                <w:sz w:val="18"/>
                <w:szCs w:val="18"/>
              </w:rPr>
            </w:pPr>
            <w:r>
              <w:rPr>
                <w:rFonts w:ascii="Calibri" w:hAnsi="Calibri" w:cs="Calibri"/>
                <w:sz w:val="18"/>
                <w:szCs w:val="18"/>
              </w:rPr>
              <w:t>[…………………][…………………][…………………][…………………]</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541406" w:rsidRDefault="00541406">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tc>
      </w:tr>
      <w:tr w:rsidR="0089094A">
        <w:tc>
          <w:tcPr>
            <w:tcW w:w="4764" w:type="dxa"/>
            <w:tcBorders>
              <w:top w:val="single" w:sz="4" w:space="0" w:color="00000A"/>
              <w:left w:val="single" w:sz="4" w:space="0" w:color="00000A"/>
              <w:bottom w:val="single" w:sz="4" w:space="0" w:color="00000A"/>
            </w:tcBorders>
            <w:shd w:val="clear" w:color="auto" w:fill="auto"/>
          </w:tcPr>
          <w:p w:rsidR="0089094A" w:rsidRDefault="0089094A" w:rsidP="00AC576F">
            <w:pPr>
              <w:tabs>
                <w:tab w:val="left" w:pos="2680"/>
              </w:tabs>
              <w:jc w:val="both"/>
              <w:rPr>
                <w:rFonts w:ascii="Calibri" w:hAnsi="Calibri" w:cs="Calibri"/>
                <w:sz w:val="18"/>
                <w:szCs w:val="18"/>
              </w:rPr>
            </w:pPr>
            <w:r>
              <w:rPr>
                <w:rFonts w:ascii="Calibri" w:hAnsi="Calibri" w:cs="Calibri"/>
                <w:sz w:val="18"/>
                <w:szCs w:val="18"/>
              </w:rPr>
              <w:lastRenderedPageBreak/>
              <w:t xml:space="preserve">7) L'operatore economico si trova nella condizione prevista dall'art. 53, comma 16-ter del </w:t>
            </w:r>
            <w:proofErr w:type="spellStart"/>
            <w:r>
              <w:rPr>
                <w:rFonts w:ascii="Calibri" w:hAnsi="Calibri" w:cs="Calibri"/>
                <w:sz w:val="18"/>
                <w:szCs w:val="18"/>
              </w:rPr>
              <w:t>D.lgs</w:t>
            </w:r>
            <w:proofErr w:type="spellEnd"/>
            <w:r>
              <w:rPr>
                <w:rFonts w:ascii="Calibri" w:hAnsi="Calibri" w:cs="Calibri"/>
                <w:sz w:val="18"/>
                <w:szCs w:val="18"/>
              </w:rPr>
              <w:t xml:space="preserve"> 165/2001 (</w:t>
            </w:r>
            <w:proofErr w:type="spellStart"/>
            <w:r>
              <w:rPr>
                <w:rFonts w:ascii="Calibri" w:hAnsi="Calibri" w:cs="Calibri"/>
                <w:sz w:val="18"/>
                <w:szCs w:val="18"/>
              </w:rPr>
              <w:t>pantouflage</w:t>
            </w:r>
            <w:proofErr w:type="spellEnd"/>
            <w:r>
              <w:rPr>
                <w:rFonts w:ascii="Calibri" w:hAnsi="Calibri" w:cs="Calibri"/>
                <w:sz w:val="18"/>
                <w:szCs w:val="18"/>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968"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snapToGrid w:val="0"/>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   ] Sì   [   ] No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tc>
      </w:tr>
    </w:tbl>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rPr>
          <w:rFonts w:ascii="Calibri" w:hAnsi="Calibri" w:cs="Calibri"/>
          <w:b/>
          <w:bCs/>
          <w:sz w:val="18"/>
          <w:szCs w:val="18"/>
        </w:rPr>
      </w:pPr>
    </w:p>
    <w:p w:rsidR="0089094A" w:rsidRDefault="0089094A">
      <w:pPr>
        <w:pageBreakBefore/>
        <w:tabs>
          <w:tab w:val="left" w:pos="2680"/>
        </w:tabs>
        <w:jc w:val="center"/>
        <w:rPr>
          <w:rFonts w:ascii="Calibri" w:hAnsi="Calibri" w:cs="Calibri"/>
          <w:b/>
          <w:bCs/>
          <w:sz w:val="12"/>
          <w:szCs w:val="12"/>
        </w:rPr>
      </w:pPr>
      <w:r>
        <w:rPr>
          <w:rFonts w:ascii="Calibri" w:hAnsi="Calibri" w:cs="Calibri"/>
          <w:b/>
          <w:bCs/>
          <w:sz w:val="18"/>
          <w:szCs w:val="18"/>
        </w:rPr>
        <w:lastRenderedPageBreak/>
        <w:t>Parte IV: Criteri di selezione</w:t>
      </w:r>
    </w:p>
    <w:p w:rsidR="0089094A" w:rsidRDefault="0089094A">
      <w:pPr>
        <w:tabs>
          <w:tab w:val="left" w:pos="2680"/>
        </w:tabs>
        <w:jc w:val="center"/>
        <w:rPr>
          <w:rFonts w:ascii="Calibri" w:hAnsi="Calibri" w:cs="Calibri"/>
          <w:b/>
          <w:bCs/>
          <w:sz w:val="12"/>
          <w:szCs w:val="12"/>
        </w:rPr>
      </w:pPr>
    </w:p>
    <w:p w:rsidR="0089094A" w:rsidRDefault="0089094A">
      <w:pPr>
        <w:rPr>
          <w:rFonts w:hint="eastAsia"/>
          <w:sz w:val="12"/>
          <w:szCs w:val="12"/>
        </w:rPr>
      </w:pPr>
      <w:r>
        <w:rPr>
          <w:rFonts w:ascii="Calibri" w:hAnsi="Calibri" w:cs="Calibri"/>
          <w:sz w:val="18"/>
          <w:szCs w:val="18"/>
        </w:rPr>
        <w:t xml:space="preserve">In merito ai criteri di selezione (sezione ɑ della presente parte) l’operatore economico dichiara che:                          </w:t>
      </w:r>
    </w:p>
    <w:p w:rsidR="0089094A" w:rsidRDefault="0089094A">
      <w:pPr>
        <w:rPr>
          <w:rFonts w:hint="eastAsia"/>
          <w:sz w:val="12"/>
          <w:szCs w:val="12"/>
        </w:rPr>
      </w:pPr>
    </w:p>
    <w:p w:rsidR="0089094A" w:rsidRDefault="0089094A">
      <w:pPr>
        <w:rPr>
          <w:rFonts w:hint="eastAsia"/>
        </w:rPr>
      </w:pPr>
      <w:r>
        <w:rPr>
          <w:rFonts w:ascii="Calibri" w:hAnsi="Calibri" w:cs="Calibri"/>
        </w:rPr>
        <w:t>ɑ</w:t>
      </w:r>
      <w:r>
        <w:rPr>
          <w:rFonts w:ascii="Calibri" w:hAnsi="Calibri" w:cs="Calibri"/>
          <w:sz w:val="18"/>
          <w:szCs w:val="18"/>
        </w:rPr>
        <w:t>: INDICAZIONE GLOBALE PER TUTTI I CRITERI DI SELEZIONE</w:t>
      </w:r>
    </w:p>
    <w:p w:rsidR="0089094A" w:rsidRDefault="0089094A">
      <w:pPr>
        <w:rPr>
          <w:rFonts w:hint="eastAsia"/>
        </w:rPr>
      </w:pPr>
    </w:p>
    <w:tbl>
      <w:tblPr>
        <w:tblW w:w="0" w:type="auto"/>
        <w:tblInd w:w="99" w:type="dxa"/>
        <w:tblLayout w:type="fixed"/>
        <w:tblCellMar>
          <w:left w:w="113" w:type="dxa"/>
        </w:tblCellMar>
        <w:tblLook w:val="0000" w:firstRow="0" w:lastRow="0" w:firstColumn="0" w:lastColumn="0" w:noHBand="0" w:noVBand="0"/>
      </w:tblPr>
      <w:tblGrid>
        <w:gridCol w:w="4752"/>
        <w:gridCol w:w="4924"/>
      </w:tblGrid>
      <w:tr w:rsidR="0089094A">
        <w:tc>
          <w:tcPr>
            <w:tcW w:w="4752"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b/>
                <w:sz w:val="18"/>
                <w:szCs w:val="18"/>
              </w:rPr>
            </w:pPr>
            <w:r>
              <w:rPr>
                <w:rFonts w:ascii="Calibri" w:hAnsi="Calibri" w:cs="Calibri"/>
                <w:b/>
                <w:sz w:val="18"/>
                <w:szCs w:val="18"/>
              </w:rPr>
              <w:t>Rispetto di tutti i criteri di selezione richiesti:</w:t>
            </w:r>
          </w:p>
        </w:tc>
        <w:tc>
          <w:tcPr>
            <w:tcW w:w="4924"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b/>
                <w:sz w:val="18"/>
                <w:szCs w:val="18"/>
              </w:rPr>
              <w:t>Risposta:</w:t>
            </w:r>
          </w:p>
        </w:tc>
      </w:tr>
      <w:tr w:rsidR="0089094A">
        <w:trPr>
          <w:trHeight w:val="456"/>
        </w:trPr>
        <w:tc>
          <w:tcPr>
            <w:tcW w:w="4752" w:type="dxa"/>
            <w:tcBorders>
              <w:top w:val="single" w:sz="4" w:space="0" w:color="00000A"/>
              <w:left w:val="single" w:sz="4" w:space="0" w:color="00000A"/>
              <w:bottom w:val="single" w:sz="4" w:space="0" w:color="00000A"/>
            </w:tcBorders>
            <w:shd w:val="clear" w:color="auto" w:fill="auto"/>
          </w:tcPr>
          <w:p w:rsidR="0089094A" w:rsidRDefault="0089094A">
            <w:pPr>
              <w:tabs>
                <w:tab w:val="left" w:pos="2680"/>
              </w:tabs>
              <w:rPr>
                <w:rFonts w:ascii="Calibri" w:hAnsi="Calibri" w:cs="Calibri"/>
                <w:sz w:val="18"/>
                <w:szCs w:val="18"/>
              </w:rPr>
            </w:pPr>
            <w:r>
              <w:rPr>
                <w:rFonts w:ascii="Calibri" w:hAnsi="Calibri" w:cs="Calibri"/>
                <w:sz w:val="18"/>
                <w:szCs w:val="18"/>
              </w:rPr>
              <w:t>Soddisfa i criteri di selezione richiesti:</w:t>
            </w:r>
          </w:p>
        </w:tc>
        <w:tc>
          <w:tcPr>
            <w:tcW w:w="4924" w:type="dxa"/>
            <w:tcBorders>
              <w:top w:val="single" w:sz="4" w:space="0" w:color="00000A"/>
              <w:left w:val="single" w:sz="4" w:space="0" w:color="00000A"/>
              <w:bottom w:val="single" w:sz="4" w:space="0" w:color="00000A"/>
              <w:right w:val="single" w:sz="4" w:space="0" w:color="00000A"/>
            </w:tcBorders>
            <w:shd w:val="clear" w:color="auto" w:fill="auto"/>
          </w:tcPr>
          <w:p w:rsidR="0089094A" w:rsidRDefault="0089094A">
            <w:pPr>
              <w:tabs>
                <w:tab w:val="left" w:pos="2680"/>
              </w:tabs>
              <w:rPr>
                <w:rFonts w:hint="eastAsia"/>
              </w:rPr>
            </w:pPr>
            <w:r>
              <w:rPr>
                <w:rFonts w:ascii="Calibri" w:hAnsi="Calibri" w:cs="Calibri"/>
                <w:sz w:val="18"/>
                <w:szCs w:val="18"/>
              </w:rPr>
              <w:t>[   ] Sì   [   ] No</w:t>
            </w:r>
          </w:p>
        </w:tc>
      </w:tr>
    </w:tbl>
    <w:p w:rsidR="0089094A" w:rsidRDefault="0089094A">
      <w:pPr>
        <w:tabs>
          <w:tab w:val="left" w:pos="2680"/>
        </w:tabs>
        <w:jc w:val="center"/>
        <w:rPr>
          <w:rFonts w:ascii="Calibri" w:hAnsi="Calibri" w:cs="Calibri"/>
          <w:sz w:val="18"/>
          <w:szCs w:val="18"/>
        </w:rPr>
      </w:pPr>
    </w:p>
    <w:p w:rsidR="0089094A" w:rsidRDefault="0089094A">
      <w:pPr>
        <w:tabs>
          <w:tab w:val="left" w:pos="2680"/>
        </w:tabs>
        <w:jc w:val="center"/>
        <w:rPr>
          <w:rFonts w:ascii="Calibri" w:hAnsi="Calibri" w:cs="Calibri"/>
          <w:sz w:val="18"/>
          <w:szCs w:val="18"/>
        </w:rPr>
      </w:pPr>
    </w:p>
    <w:p w:rsidR="0089094A" w:rsidRDefault="0089094A">
      <w:pPr>
        <w:tabs>
          <w:tab w:val="left" w:pos="2680"/>
        </w:tabs>
        <w:jc w:val="center"/>
        <w:rPr>
          <w:rFonts w:ascii="Calibri" w:hAnsi="Calibri" w:cs="Calibri"/>
          <w:b/>
          <w:bCs/>
          <w:sz w:val="18"/>
          <w:szCs w:val="18"/>
        </w:rPr>
      </w:pPr>
      <w:r>
        <w:rPr>
          <w:rFonts w:ascii="Calibri" w:hAnsi="Calibri" w:cs="Calibri"/>
          <w:b/>
          <w:bCs/>
          <w:sz w:val="18"/>
          <w:szCs w:val="18"/>
        </w:rPr>
        <w:t>Parte VI: Dichiarazioni finali</w:t>
      </w:r>
    </w:p>
    <w:p w:rsidR="0089094A" w:rsidRDefault="0089094A">
      <w:pPr>
        <w:tabs>
          <w:tab w:val="left" w:pos="2680"/>
        </w:tabs>
        <w:jc w:val="center"/>
        <w:rPr>
          <w:rFonts w:ascii="Calibri" w:hAnsi="Calibri" w:cs="Calibri"/>
          <w:b/>
          <w:bCs/>
          <w:sz w:val="18"/>
          <w:szCs w:val="18"/>
        </w:rPr>
      </w:pPr>
    </w:p>
    <w:p w:rsidR="0089094A" w:rsidRDefault="0089094A">
      <w:pPr>
        <w:tabs>
          <w:tab w:val="left" w:pos="2680"/>
        </w:tabs>
        <w:jc w:val="both"/>
        <w:rPr>
          <w:rFonts w:ascii="Calibri" w:hAnsi="Calibri" w:cs="Calibri"/>
          <w:i/>
          <w:sz w:val="18"/>
          <w:szCs w:val="18"/>
        </w:rPr>
      </w:pPr>
      <w:r>
        <w:rPr>
          <w:rFonts w:ascii="Calibri" w:hAnsi="Calibri" w:cs="Calibri"/>
          <w:i/>
          <w:sz w:val="18"/>
          <w:szCs w:val="18"/>
        </w:rPr>
        <w:t>Il sottoscritto dichiara</w:t>
      </w:r>
      <w:r w:rsidR="00110C87">
        <w:rPr>
          <w:rFonts w:ascii="Calibri" w:hAnsi="Calibri" w:cs="Calibri"/>
          <w:i/>
          <w:sz w:val="18"/>
          <w:szCs w:val="18"/>
        </w:rPr>
        <w:t xml:space="preserve"> </w:t>
      </w:r>
      <w:r>
        <w:rPr>
          <w:rFonts w:ascii="Calibri" w:hAnsi="Calibri" w:cs="Calibri"/>
          <w:i/>
          <w:sz w:val="18"/>
          <w:szCs w:val="18"/>
        </w:rPr>
        <w:t xml:space="preserve"> formalmente che le informazioni riportate nelle precedenti parti da II a V sono veritiere e corrette e che il sottoscritto</w:t>
      </w:r>
      <w:r w:rsidR="00110C87">
        <w:rPr>
          <w:rFonts w:ascii="Calibri" w:hAnsi="Calibri" w:cs="Calibri"/>
          <w:i/>
          <w:sz w:val="18"/>
          <w:szCs w:val="18"/>
        </w:rPr>
        <w:t xml:space="preserve"> è</w:t>
      </w:r>
      <w:r>
        <w:rPr>
          <w:rFonts w:ascii="Calibri" w:hAnsi="Calibri" w:cs="Calibri"/>
          <w:i/>
          <w:sz w:val="18"/>
          <w:szCs w:val="18"/>
        </w:rPr>
        <w:t xml:space="preserve"> consapevole/consapevoli delle conseguenze di una grave falsa dichiarazione, ai sensi dell'articolo 76 del DPR 445/2000.</w:t>
      </w:r>
    </w:p>
    <w:p w:rsidR="0089094A" w:rsidRDefault="0089094A">
      <w:pPr>
        <w:tabs>
          <w:tab w:val="left" w:pos="2680"/>
        </w:tabs>
        <w:jc w:val="both"/>
        <w:rPr>
          <w:rFonts w:ascii="Calibri" w:hAnsi="Calibri" w:cs="Calibri"/>
          <w:i/>
          <w:sz w:val="18"/>
          <w:szCs w:val="18"/>
        </w:rPr>
      </w:pPr>
    </w:p>
    <w:p w:rsidR="0089094A" w:rsidRDefault="0089094A">
      <w:pPr>
        <w:tabs>
          <w:tab w:val="left" w:pos="2680"/>
        </w:tabs>
        <w:jc w:val="both"/>
        <w:rPr>
          <w:rFonts w:ascii="Calibri" w:hAnsi="Calibri" w:cs="Calibri"/>
          <w:i/>
          <w:sz w:val="18"/>
          <w:szCs w:val="18"/>
        </w:rPr>
      </w:pPr>
      <w:r>
        <w:rPr>
          <w:rFonts w:ascii="Calibri" w:hAnsi="Calibri" w:cs="Calibri"/>
          <w:i/>
          <w:sz w:val="18"/>
          <w:szCs w:val="18"/>
        </w:rPr>
        <w:t>Fermo restando le disposizioni degli articoli 40, 43 e 46 del DPR 445/2000, il sottoscritto dichiara</w:t>
      </w:r>
      <w:r w:rsidR="00110C87">
        <w:rPr>
          <w:rFonts w:ascii="Calibri" w:hAnsi="Calibri" w:cs="Calibri"/>
          <w:i/>
          <w:sz w:val="18"/>
          <w:szCs w:val="18"/>
        </w:rPr>
        <w:t xml:space="preserve"> </w:t>
      </w:r>
      <w:r>
        <w:rPr>
          <w:rFonts w:ascii="Calibri" w:hAnsi="Calibri" w:cs="Calibri"/>
          <w:i/>
          <w:sz w:val="18"/>
          <w:szCs w:val="18"/>
        </w:rPr>
        <w:t xml:space="preserve"> formalmente di essere in grado di produrre, su richiesta e senza indugio, i certificati e le altre forme di prove documentali del caso, con le conseguenti eccezioni:</w:t>
      </w:r>
    </w:p>
    <w:p w:rsidR="0089094A" w:rsidRDefault="0089094A">
      <w:pPr>
        <w:tabs>
          <w:tab w:val="left" w:pos="2680"/>
        </w:tabs>
        <w:jc w:val="both"/>
        <w:rPr>
          <w:rFonts w:ascii="Calibri" w:hAnsi="Calibri" w:cs="Calibri"/>
          <w:i/>
          <w:sz w:val="18"/>
          <w:szCs w:val="18"/>
        </w:rPr>
      </w:pPr>
    </w:p>
    <w:p w:rsidR="0089094A" w:rsidRDefault="0089094A">
      <w:pPr>
        <w:pStyle w:val="Paragrafoelenco1"/>
        <w:numPr>
          <w:ilvl w:val="0"/>
          <w:numId w:val="17"/>
        </w:numPr>
        <w:tabs>
          <w:tab w:val="left" w:pos="3400"/>
        </w:tabs>
        <w:ind w:left="283" w:hanging="283"/>
        <w:jc w:val="both"/>
        <w:rPr>
          <w:rFonts w:ascii="Calibri" w:eastAsia="Calibri" w:hAnsi="Calibri" w:cs="Calibri"/>
          <w:i/>
          <w:sz w:val="18"/>
          <w:szCs w:val="18"/>
        </w:rPr>
      </w:pPr>
      <w:r>
        <w:rPr>
          <w:rFonts w:ascii="Calibri" w:hAnsi="Calibri" w:cs="Calibri"/>
          <w:i/>
          <w:sz w:val="18"/>
          <w:szCs w:val="18"/>
        </w:rPr>
        <w:t>a) se l’amministrazione aggiudicatrice o l’ente aggiudicatore hanno la possibilità di acquisire direttamente la documentazione complementare accedendo a una banca dati nazionale che sia disponibile gratuitamente in un qualunque Stato membro (</w:t>
      </w:r>
      <w:r>
        <w:rPr>
          <w:rStyle w:val="Rimandonotaapidipagina"/>
          <w:rFonts w:ascii="Calibri" w:hAnsi="Calibri" w:cs="Calibri"/>
          <w:i/>
          <w:sz w:val="18"/>
          <w:szCs w:val="18"/>
        </w:rPr>
        <w:footnoteReference w:id="21"/>
      </w:r>
      <w:r>
        <w:rPr>
          <w:rFonts w:ascii="Calibri" w:hAnsi="Calibri" w:cs="Calibri"/>
          <w:i/>
          <w:sz w:val="18"/>
          <w:szCs w:val="18"/>
        </w:rPr>
        <w:t>), oppure</w:t>
      </w:r>
    </w:p>
    <w:p w:rsidR="0089094A" w:rsidRDefault="0089094A">
      <w:pPr>
        <w:pStyle w:val="Paragrafoelenco1"/>
        <w:numPr>
          <w:ilvl w:val="0"/>
          <w:numId w:val="17"/>
        </w:numPr>
        <w:tabs>
          <w:tab w:val="left" w:pos="3400"/>
        </w:tabs>
        <w:ind w:left="283" w:hanging="283"/>
        <w:jc w:val="both"/>
        <w:rPr>
          <w:rFonts w:ascii="Calibri" w:hAnsi="Calibri" w:cs="Calibri"/>
          <w:i/>
          <w:sz w:val="18"/>
          <w:szCs w:val="18"/>
        </w:rPr>
      </w:pPr>
      <w:r>
        <w:rPr>
          <w:rFonts w:ascii="Calibri" w:eastAsia="Calibri" w:hAnsi="Calibri" w:cs="Calibri"/>
          <w:i/>
          <w:sz w:val="18"/>
          <w:szCs w:val="18"/>
        </w:rPr>
        <w:t xml:space="preserve">b)  </w:t>
      </w:r>
      <w:r>
        <w:rPr>
          <w:rFonts w:ascii="Calibri" w:hAnsi="Calibri" w:cs="Calibri"/>
          <w:i/>
          <w:sz w:val="18"/>
          <w:szCs w:val="18"/>
        </w:rPr>
        <w:t>a decorrere al più tardi dal 18 ottobre 2018 (</w:t>
      </w:r>
      <w:r>
        <w:rPr>
          <w:rStyle w:val="Rimandonotaapidipagina"/>
          <w:rFonts w:ascii="Calibri" w:hAnsi="Calibri" w:cs="Calibri"/>
          <w:i/>
          <w:sz w:val="18"/>
          <w:szCs w:val="18"/>
        </w:rPr>
        <w:footnoteReference w:id="22"/>
      </w:r>
      <w:r>
        <w:rPr>
          <w:rFonts w:ascii="Calibri" w:hAnsi="Calibri" w:cs="Calibri"/>
          <w:i/>
          <w:sz w:val="18"/>
          <w:szCs w:val="18"/>
        </w:rPr>
        <w:t>) l’amministrazione aggiudicatrice o l’ente aggiudicatore sono già in possesso della documentazione in questione.</w:t>
      </w:r>
    </w:p>
    <w:p w:rsidR="0089094A" w:rsidRDefault="00D125AF">
      <w:pPr>
        <w:tabs>
          <w:tab w:val="left" w:pos="2680"/>
        </w:tabs>
        <w:jc w:val="both"/>
        <w:rPr>
          <w:rFonts w:ascii="Calibri" w:hAnsi="Calibri" w:cs="Calibri"/>
          <w:sz w:val="18"/>
          <w:szCs w:val="18"/>
        </w:rPr>
      </w:pPr>
      <w:r>
        <w:rPr>
          <w:rFonts w:ascii="Calibri" w:hAnsi="Calibri" w:cs="Calibri"/>
          <w:i/>
          <w:sz w:val="18"/>
          <w:szCs w:val="18"/>
        </w:rPr>
        <w:t>Il sottoscritto</w:t>
      </w:r>
      <w:r w:rsidR="00DA3566">
        <w:rPr>
          <w:rFonts w:ascii="Calibri" w:hAnsi="Calibri" w:cs="Calibri"/>
          <w:i/>
          <w:sz w:val="18"/>
          <w:szCs w:val="18"/>
        </w:rPr>
        <w:t xml:space="preserve"> </w:t>
      </w:r>
      <w:r w:rsidR="0089094A">
        <w:rPr>
          <w:rFonts w:ascii="Calibri" w:hAnsi="Calibri" w:cs="Calibri"/>
          <w:i/>
          <w:sz w:val="18"/>
          <w:szCs w:val="18"/>
        </w:rPr>
        <w:t xml:space="preserve"> autorizza</w:t>
      </w:r>
      <w:r w:rsidR="00DA3566">
        <w:rPr>
          <w:rFonts w:ascii="Calibri" w:hAnsi="Calibri" w:cs="Calibri"/>
          <w:i/>
          <w:sz w:val="18"/>
          <w:szCs w:val="18"/>
        </w:rPr>
        <w:t xml:space="preserve"> </w:t>
      </w:r>
      <w:r w:rsidR="0089094A">
        <w:rPr>
          <w:rFonts w:ascii="Calibri" w:hAnsi="Calibri" w:cs="Calibri"/>
          <w:i/>
          <w:sz w:val="18"/>
          <w:szCs w:val="18"/>
        </w:rPr>
        <w:t xml:space="preserve"> formalmente </w:t>
      </w:r>
      <w:r>
        <w:rPr>
          <w:rFonts w:ascii="Calibri" w:hAnsi="Calibri" w:cs="Calibri"/>
          <w:i/>
          <w:sz w:val="18"/>
          <w:szCs w:val="18"/>
        </w:rPr>
        <w:t>FINAOSTA S.p.A.</w:t>
      </w:r>
      <w:r w:rsidR="0089094A">
        <w:rPr>
          <w:rFonts w:ascii="Calibri" w:hAnsi="Calibri" w:cs="Calibri"/>
          <w:i/>
          <w:sz w:val="18"/>
          <w:szCs w:val="18"/>
        </w:rPr>
        <w:t xml:space="preserve"> ad accedere ai documenti complemen</w:t>
      </w:r>
      <w:r>
        <w:rPr>
          <w:rFonts w:ascii="Calibri" w:hAnsi="Calibri" w:cs="Calibri"/>
          <w:i/>
          <w:sz w:val="18"/>
          <w:szCs w:val="18"/>
        </w:rPr>
        <w:t xml:space="preserve">tari alle informazioni, di cui </w:t>
      </w:r>
      <w:r w:rsidR="0089094A">
        <w:rPr>
          <w:rFonts w:ascii="Calibri" w:hAnsi="Calibri" w:cs="Calibri"/>
          <w:i/>
          <w:sz w:val="18"/>
          <w:szCs w:val="18"/>
        </w:rPr>
        <w:t>alla parte</w:t>
      </w:r>
      <w:r w:rsidR="00110C87">
        <w:rPr>
          <w:rFonts w:ascii="Calibri" w:hAnsi="Calibri" w:cs="Calibri"/>
          <w:i/>
          <w:sz w:val="18"/>
          <w:szCs w:val="18"/>
        </w:rPr>
        <w:t xml:space="preserve"> II e III</w:t>
      </w:r>
      <w:r w:rsidR="0089094A">
        <w:rPr>
          <w:rFonts w:ascii="Calibri" w:hAnsi="Calibri" w:cs="Calibri"/>
          <w:i/>
          <w:sz w:val="18"/>
          <w:szCs w:val="18"/>
        </w:rPr>
        <w:t xml:space="preserve"> del presente documento di gara unico europeo, ai fini della</w:t>
      </w:r>
      <w:r>
        <w:rPr>
          <w:rFonts w:ascii="Calibri" w:hAnsi="Calibri" w:cs="Calibri"/>
          <w:i/>
          <w:sz w:val="18"/>
          <w:szCs w:val="18"/>
        </w:rPr>
        <w:t xml:space="preserve"> procedura indicata a pag. 1 del presente documento.</w:t>
      </w: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p>
    <w:p w:rsidR="0089094A" w:rsidRDefault="0089094A">
      <w:pPr>
        <w:tabs>
          <w:tab w:val="left" w:pos="2680"/>
        </w:tabs>
        <w:rPr>
          <w:rFonts w:ascii="Calibri" w:hAnsi="Calibri" w:cs="Calibri"/>
          <w:sz w:val="18"/>
          <w:szCs w:val="18"/>
        </w:rPr>
      </w:pPr>
      <w:r>
        <w:rPr>
          <w:rFonts w:ascii="Calibri" w:hAnsi="Calibri" w:cs="Calibri"/>
          <w:sz w:val="18"/>
          <w:szCs w:val="18"/>
        </w:rPr>
        <w:t>Data, luogo e, s</w:t>
      </w:r>
      <w:r w:rsidR="00110C87">
        <w:rPr>
          <w:rFonts w:ascii="Calibri" w:hAnsi="Calibri" w:cs="Calibri"/>
          <w:sz w:val="18"/>
          <w:szCs w:val="18"/>
        </w:rPr>
        <w:t>e richiesto o necessario, firma</w:t>
      </w:r>
      <w:r>
        <w:rPr>
          <w:rFonts w:ascii="Calibri" w:hAnsi="Calibri" w:cs="Calibri"/>
          <w:sz w:val="18"/>
          <w:szCs w:val="18"/>
        </w:rPr>
        <w:t xml:space="preserve"> [………………………………]</w:t>
      </w:r>
    </w:p>
    <w:p w:rsidR="0089094A" w:rsidRDefault="0089094A">
      <w:pPr>
        <w:rPr>
          <w:rFonts w:ascii="Calibri" w:hAnsi="Calibri" w:cs="Calibri"/>
          <w:sz w:val="18"/>
          <w:szCs w:val="18"/>
        </w:rPr>
      </w:pPr>
    </w:p>
    <w:p w:rsidR="0089094A" w:rsidRDefault="0089094A">
      <w:pPr>
        <w:rPr>
          <w:rFonts w:ascii="Calibri" w:hAnsi="Calibri" w:cs="Calibri"/>
          <w:sz w:val="18"/>
          <w:szCs w:val="18"/>
          <w:shd w:val="clear" w:color="auto" w:fill="FF3300"/>
        </w:rPr>
      </w:pPr>
    </w:p>
    <w:p w:rsidR="0089094A" w:rsidRDefault="0089094A">
      <w:pPr>
        <w:rPr>
          <w:rFonts w:ascii="Calibri" w:hAnsi="Calibri" w:cs="Calibri"/>
          <w:sz w:val="18"/>
          <w:szCs w:val="18"/>
          <w:shd w:val="clear" w:color="auto" w:fill="FF3300"/>
        </w:rPr>
      </w:pPr>
    </w:p>
    <w:p w:rsidR="0089094A" w:rsidRDefault="0089094A">
      <w:pPr>
        <w:rPr>
          <w:rFonts w:hint="eastAsia"/>
        </w:rPr>
      </w:pPr>
      <w:bookmarkStart w:id="0" w:name="_GoBack"/>
      <w:bookmarkEnd w:id="0"/>
    </w:p>
    <w:sectPr w:rsidR="0089094A">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558" w:rsidRDefault="00500558">
      <w:pPr>
        <w:rPr>
          <w:rFonts w:hint="eastAsia"/>
        </w:rPr>
      </w:pPr>
      <w:r>
        <w:separator/>
      </w:r>
    </w:p>
  </w:endnote>
  <w:endnote w:type="continuationSeparator" w:id="0">
    <w:p w:rsidR="00500558" w:rsidRDefault="0050055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558" w:rsidRDefault="00500558">
      <w:pPr>
        <w:rPr>
          <w:rFonts w:hint="eastAsia"/>
        </w:rPr>
      </w:pPr>
      <w:r>
        <w:separator/>
      </w:r>
    </w:p>
  </w:footnote>
  <w:footnote w:type="continuationSeparator" w:id="0">
    <w:p w:rsidR="00500558" w:rsidRDefault="00500558">
      <w:pPr>
        <w:rPr>
          <w:rFonts w:hint="eastAsia"/>
        </w:rPr>
      </w:pPr>
      <w:r>
        <w:continuationSeparator/>
      </w:r>
    </w:p>
  </w:footnote>
  <w:footnote w:id="1">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Le informazioni devono essere copiate dalla sezione I, punto 1.1 del pertinente avviso o bando. In caso di appalto congiunto indicare le generalità di tutti i committenti.</w:t>
      </w:r>
    </w:p>
  </w:footnote>
  <w:footnote w:id="2">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Cfr. punti II.1.1 e II.1.3 dell’avviso o bando pertinente.</w:t>
      </w:r>
    </w:p>
  </w:footnote>
  <w:footnote w:id="3">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Ripetere le informazioni per ogni persona di contatto tante volte quanto necessario.</w:t>
      </w:r>
    </w:p>
  </w:footnote>
  <w:footnote w:id="4">
    <w:p w:rsidR="00CB1E56" w:rsidRPr="00464A98" w:rsidRDefault="00CB1E56">
      <w:pPr>
        <w:rPr>
          <w:rFonts w:ascii="Calibri" w:hAnsi="Calibri"/>
          <w:b/>
          <w:i/>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 xml:space="preserve">Cfr. raccomandazione della Commissione, del 6 maggio 2003, relativa alla definizione delle micro, piccole e medie imprese (GU L  124 del 20.5.2003, pag. 36). Queste informazioni sono richieste unicamente a fini statistici. </w:t>
      </w:r>
      <w:r w:rsidRPr="00464A98">
        <w:rPr>
          <w:rFonts w:ascii="Calibri" w:hAnsi="Calibri"/>
          <w:b/>
          <w:i/>
          <w:sz w:val="16"/>
          <w:szCs w:val="16"/>
        </w:rPr>
        <w:t>Microimprese:</w:t>
      </w:r>
      <w:r w:rsidRPr="00464A98">
        <w:rPr>
          <w:rFonts w:ascii="Calibri" w:hAnsi="Calibri"/>
          <w:i/>
          <w:sz w:val="16"/>
          <w:szCs w:val="16"/>
        </w:rPr>
        <w:t xml:space="preserve"> imprese che </w:t>
      </w:r>
      <w:r w:rsidRPr="00464A98">
        <w:rPr>
          <w:rFonts w:ascii="Calibri" w:hAnsi="Calibri"/>
          <w:b/>
          <w:i/>
          <w:sz w:val="16"/>
          <w:szCs w:val="16"/>
        </w:rPr>
        <w:t>occupano meno di 10 persone</w:t>
      </w:r>
      <w:r w:rsidRPr="00464A98">
        <w:rPr>
          <w:rFonts w:ascii="Calibri" w:hAnsi="Calibri"/>
          <w:i/>
          <w:sz w:val="16"/>
          <w:szCs w:val="16"/>
        </w:rPr>
        <w:t xml:space="preserve"> e realizzano un fatturato annuo oppure un totale di bilancio annuo  </w:t>
      </w:r>
      <w:r w:rsidRPr="00464A98">
        <w:rPr>
          <w:rFonts w:ascii="Calibri" w:hAnsi="Calibri"/>
          <w:b/>
          <w:i/>
          <w:sz w:val="16"/>
          <w:szCs w:val="16"/>
        </w:rPr>
        <w:t>non superiori a 2 Milioni di EUR.</w:t>
      </w:r>
      <w:r w:rsidRPr="00464A98">
        <w:rPr>
          <w:rFonts w:ascii="Calibri" w:hAnsi="Calibri"/>
          <w:i/>
          <w:sz w:val="16"/>
          <w:szCs w:val="16"/>
        </w:rPr>
        <w:t xml:space="preserve"> </w:t>
      </w:r>
    </w:p>
    <w:p w:rsidR="00CB1E56" w:rsidRPr="00464A98" w:rsidRDefault="00CB1E56" w:rsidP="00464A98">
      <w:pPr>
        <w:pStyle w:val="Testonotaapidipagina1"/>
        <w:pageBreakBefore/>
        <w:jc w:val="both"/>
        <w:rPr>
          <w:rFonts w:ascii="Calibri" w:hAnsi="Calibri"/>
          <w:b/>
          <w:i/>
          <w:sz w:val="16"/>
          <w:szCs w:val="16"/>
        </w:rPr>
      </w:pPr>
      <w:r w:rsidRPr="00464A98">
        <w:rPr>
          <w:rFonts w:ascii="Calibri" w:hAnsi="Calibri"/>
          <w:b/>
          <w:i/>
          <w:sz w:val="16"/>
          <w:szCs w:val="16"/>
        </w:rPr>
        <w:t>Piccole imprese:</w:t>
      </w:r>
      <w:r w:rsidRPr="00464A98">
        <w:rPr>
          <w:rFonts w:ascii="Calibri" w:hAnsi="Calibri"/>
          <w:i/>
          <w:sz w:val="16"/>
          <w:szCs w:val="16"/>
        </w:rPr>
        <w:t xml:space="preserve"> imprese che </w:t>
      </w:r>
      <w:r w:rsidRPr="00464A98">
        <w:rPr>
          <w:rFonts w:ascii="Calibri" w:hAnsi="Calibri"/>
          <w:b/>
          <w:i/>
          <w:sz w:val="16"/>
          <w:szCs w:val="16"/>
        </w:rPr>
        <w:t>occupano meno di 50 persone</w:t>
      </w:r>
      <w:r w:rsidRPr="00464A98">
        <w:rPr>
          <w:rFonts w:ascii="Calibri" w:hAnsi="Calibri"/>
          <w:i/>
          <w:sz w:val="16"/>
          <w:szCs w:val="16"/>
        </w:rPr>
        <w:t xml:space="preserve"> e realizzano un fatturato annuo oppure un totale di bilancio annuo  </w:t>
      </w:r>
      <w:r w:rsidRPr="00464A98">
        <w:rPr>
          <w:rFonts w:ascii="Calibri" w:hAnsi="Calibri"/>
          <w:b/>
          <w:i/>
          <w:sz w:val="16"/>
          <w:szCs w:val="16"/>
        </w:rPr>
        <w:t>non superiori a 10 Milioni di EUR.</w:t>
      </w:r>
      <w:r w:rsidRPr="00464A98">
        <w:rPr>
          <w:rFonts w:ascii="Calibri" w:hAnsi="Calibri"/>
          <w:i/>
          <w:sz w:val="16"/>
          <w:szCs w:val="16"/>
        </w:rPr>
        <w:t xml:space="preserve"> </w:t>
      </w:r>
    </w:p>
    <w:p w:rsidR="00CB1E56" w:rsidRPr="00464A98" w:rsidRDefault="00CB1E56" w:rsidP="00464A98">
      <w:pPr>
        <w:pStyle w:val="Testonotaapidipagina1"/>
        <w:pageBreakBefore/>
        <w:jc w:val="both"/>
        <w:rPr>
          <w:rFonts w:hint="eastAsia"/>
          <w:sz w:val="16"/>
          <w:szCs w:val="16"/>
        </w:rPr>
      </w:pPr>
      <w:r w:rsidRPr="00464A98">
        <w:rPr>
          <w:rFonts w:ascii="Calibri" w:hAnsi="Calibri"/>
          <w:b/>
          <w:i/>
          <w:sz w:val="16"/>
          <w:szCs w:val="16"/>
        </w:rPr>
        <w:t>Medie imprese:</w:t>
      </w:r>
      <w:r w:rsidRPr="00464A98">
        <w:rPr>
          <w:rFonts w:ascii="Calibri" w:hAnsi="Calibri"/>
          <w:i/>
          <w:sz w:val="16"/>
          <w:szCs w:val="16"/>
        </w:rPr>
        <w:t xml:space="preserve"> imprese che non appartengono alla categoria delle microimprese né a quella delle piccole imprese  e che </w:t>
      </w:r>
      <w:r w:rsidRPr="00464A98">
        <w:rPr>
          <w:rFonts w:ascii="Calibri" w:hAnsi="Calibri"/>
          <w:b/>
          <w:i/>
          <w:sz w:val="16"/>
          <w:szCs w:val="16"/>
        </w:rPr>
        <w:t>occupano meno di 250 persone e realizzano un fatturato annuo oppure un totale di bilancio annuo  non superiori a 50 Milioni di EUR e il totale di bilancio non supera i 43 milioni di EUR.</w:t>
      </w:r>
    </w:p>
  </w:footnote>
  <w:footnote w:id="5">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Specificamente, nell’</w:t>
      </w:r>
      <w:r w:rsidRPr="00464A98">
        <w:rPr>
          <w:rFonts w:ascii="Calibri" w:hAnsi="Calibri"/>
          <w:b/>
          <w:bCs/>
          <w:i/>
          <w:sz w:val="16"/>
          <w:szCs w:val="16"/>
        </w:rPr>
        <w:t>ambito di un raggruppamento, consorzio, joint-venture o altro.</w:t>
      </w:r>
    </w:p>
  </w:footnote>
  <w:footnote w:id="6">
    <w:p w:rsidR="00CB1E56" w:rsidRPr="00464A98" w:rsidRDefault="00CB1E56">
      <w:pPr>
        <w:jc w:val="both"/>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Quale definita all’articolo 2 della decisione quadro 2008/841/GAI del Consiglio, del 24 ottobre 2008, relativa alla lotta contro la criminalità organizzata (GU L 300 dell’11.11.2008, pag. 42).</w:t>
      </w:r>
    </w:p>
  </w:footnote>
  <w:footnote w:id="7">
    <w:p w:rsidR="00CB1E56" w:rsidRPr="00464A98" w:rsidRDefault="00CB1E56">
      <w:pPr>
        <w:jc w:val="both"/>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8">
    <w:p w:rsidR="00CB1E56" w:rsidRPr="00464A98" w:rsidRDefault="00CB1E56">
      <w:pPr>
        <w:jc w:val="both"/>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Ai sensi dell’art.1 della convenzione relativa alla tutela degli interessi finanziari delle Comunità Europee (GU C 316 del 27.11.1995, pag.48).</w:t>
      </w:r>
    </w:p>
  </w:footnote>
  <w:footnote w:id="9">
    <w:p w:rsidR="00CB1E56" w:rsidRPr="00464A98" w:rsidRDefault="00CB1E56">
      <w:pPr>
        <w:jc w:val="both"/>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0">
    <w:p w:rsidR="00CB1E56" w:rsidRPr="00464A98" w:rsidRDefault="00CB1E56">
      <w:pPr>
        <w:jc w:val="both"/>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1">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Quali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2">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Ripetere tante volte quanto necessario.</w:t>
      </w:r>
    </w:p>
  </w:footnote>
  <w:footnote w:id="13">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Ripetere tante volte quanto necessario.</w:t>
      </w:r>
    </w:p>
  </w:footnote>
  <w:footnote w:id="14">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In conformità alle misure nazionali di recepimento dell’articolo 57, paragrafo 6, della direttiva 2014/24/UE.</w:t>
      </w:r>
    </w:p>
  </w:footnote>
  <w:footnote w:id="15">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Ripetere tante volte quanto necessario.</w:t>
      </w:r>
    </w:p>
  </w:footnote>
  <w:footnote w:id="16">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Cfr. articolo 57, paragrafo 4, della direttiva 2014/24/UE.</w:t>
      </w:r>
    </w:p>
  </w:footnote>
  <w:footnote w:id="17">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Così come stabiliti ai fini del presente appalto dalla normativa nazionale, dall’avviso o bando pertinente o dai documenti di gara ovvero all’art. 18, paragrafo 2, della direttiva 2014/24/UE.</w:t>
      </w:r>
    </w:p>
  </w:footnote>
  <w:footnote w:id="18">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Cfr. ove applicabile, il diritto nazionale, l’avviso o il bando pertinente o i documenti di gara.</w:t>
      </w:r>
    </w:p>
  </w:footnote>
  <w:footnote w:id="19">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Come indicato nel diritto nazionale, nell’avviso o bando pertinente o nei documenti di gara.</w:t>
      </w:r>
    </w:p>
  </w:footnote>
  <w:footnote w:id="20">
    <w:p w:rsidR="00CB1E56" w:rsidRPr="00464A98" w:rsidRDefault="00CB1E56">
      <w:pPr>
        <w:pStyle w:val="Testonotaapidipagina"/>
        <w:rPr>
          <w:rFonts w:hint="eastAsia"/>
          <w:sz w:val="16"/>
          <w:szCs w:val="16"/>
        </w:rPr>
      </w:pPr>
      <w:r w:rsidRPr="00464A98">
        <w:rPr>
          <w:rStyle w:val="Caratterenotaapidipagina"/>
          <w:rFonts w:ascii="Calibri" w:hAnsi="Calibri"/>
          <w:sz w:val="16"/>
          <w:szCs w:val="16"/>
        </w:rPr>
        <w:footnoteRef/>
      </w:r>
      <w:r w:rsidRPr="00464A98">
        <w:rPr>
          <w:rFonts w:ascii="Calibri" w:hAnsi="Calibri"/>
          <w:i/>
          <w:iCs/>
          <w:sz w:val="16"/>
          <w:szCs w:val="16"/>
        </w:rPr>
        <w:tab/>
        <w:t>Ripetere tante volte quanto necessario</w:t>
      </w:r>
    </w:p>
  </w:footnote>
  <w:footnote w:id="21">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22">
    <w:p w:rsidR="00CB1E56" w:rsidRPr="00464A98" w:rsidRDefault="00CB1E56">
      <w:pPr>
        <w:rPr>
          <w:rFonts w:hint="eastAsia"/>
          <w:sz w:val="16"/>
          <w:szCs w:val="16"/>
        </w:rPr>
      </w:pPr>
      <w:r w:rsidRPr="00464A98">
        <w:rPr>
          <w:rStyle w:val="Caratterenotaapidipagina"/>
          <w:rFonts w:ascii="Calibri" w:hAnsi="Calibri"/>
          <w:sz w:val="16"/>
          <w:szCs w:val="16"/>
        </w:rPr>
        <w:footnoteRef/>
      </w:r>
      <w:r w:rsidRPr="00464A98">
        <w:rPr>
          <w:rStyle w:val="Caratterenotaapidipagina"/>
          <w:rFonts w:ascii="Calibri" w:eastAsia="Calibri" w:hAnsi="Calibri" w:cs="Calibri"/>
          <w:sz w:val="16"/>
          <w:szCs w:val="16"/>
        </w:rPr>
        <w:tab/>
        <w:t xml:space="preserve"> </w:t>
      </w:r>
      <w:r w:rsidRPr="00464A98">
        <w:rPr>
          <w:rFonts w:ascii="Calibri" w:hAnsi="Calibri"/>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sz w:val="16"/>
        <w:szCs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6"/>
        <w:szCs w:val="16"/>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6"/>
        <w:szCs w:val="16"/>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multilevel"/>
    <w:tmpl w:val="00000002"/>
    <w:name w:val="WW8Num2"/>
    <w:lvl w:ilvl="0">
      <w:start w:val="1"/>
      <w:numFmt w:val="lowerLetter"/>
      <w:lvlText w:val="%1)"/>
      <w:lvlJc w:val="left"/>
      <w:pPr>
        <w:tabs>
          <w:tab w:val="num" w:pos="0"/>
        </w:tabs>
        <w:ind w:left="720" w:hanging="360"/>
      </w:pPr>
      <w:rPr>
        <w:rFonts w:ascii="Calibri" w:hAnsi="Calibri" w:cs="Calibri"/>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0"/>
        </w:tabs>
        <w:ind w:left="720" w:hanging="360"/>
      </w:pPr>
      <w:rPr>
        <w:rFonts w:ascii="Calibri" w:hAnsi="Calibri" w:cs="Calibri"/>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FA6804A6"/>
    <w:name w:val="WW8Num4"/>
    <w:lvl w:ilvl="0">
      <w:start w:val="1"/>
      <w:numFmt w:val="lowerLetter"/>
      <w:lvlText w:val="%1)"/>
      <w:lvlJc w:val="left"/>
      <w:pPr>
        <w:tabs>
          <w:tab w:val="num" w:pos="0"/>
        </w:tabs>
        <w:ind w:left="720" w:hanging="360"/>
      </w:pPr>
      <w:rPr>
        <w:rFonts w:asciiTheme="minorHAnsi" w:hAnsiTheme="minorHAnsi" w:hint="default"/>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8Num5"/>
    <w:lvl w:ilvl="0">
      <w:start w:val="1"/>
      <w:numFmt w:val="decimal"/>
      <w:lvlText w:val="%1."/>
      <w:lvlJc w:val="left"/>
      <w:pPr>
        <w:tabs>
          <w:tab w:val="num" w:pos="0"/>
        </w:tabs>
        <w:ind w:left="720" w:hanging="360"/>
      </w:pPr>
      <w:rPr>
        <w:rFonts w:ascii="Calibri" w:hAnsi="Calibri" w:cs="Calibri"/>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98962BDC"/>
    <w:name w:val="WW8Num6"/>
    <w:lvl w:ilvl="0">
      <w:start w:val="1"/>
      <w:numFmt w:val="lowerLetter"/>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7"/>
    <w:lvl w:ilvl="0">
      <w:start w:val="1"/>
      <w:numFmt w:val="lowerLetter"/>
      <w:lvlText w:val="%1)"/>
      <w:lvlJc w:val="left"/>
      <w:pPr>
        <w:tabs>
          <w:tab w:val="num" w:pos="0"/>
        </w:tabs>
        <w:ind w:left="720" w:hanging="360"/>
      </w:pPr>
      <w:rPr>
        <w:rFonts w:ascii="Calibri" w:hAnsi="Calibri" w:cs="Calibri"/>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multilevel"/>
    <w:tmpl w:val="F33AB6EA"/>
    <w:name w:val="WW8Num8"/>
    <w:lvl w:ilvl="0">
      <w:start w:val="1"/>
      <w:numFmt w:val="lowerLetter"/>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9"/>
    <w:multiLevelType w:val="multilevel"/>
    <w:tmpl w:val="00000009"/>
    <w:name w:val="WW8Num9"/>
    <w:lvl w:ilvl="0">
      <w:start w:val="1"/>
      <w:numFmt w:val="decimal"/>
      <w:lvlText w:val="%1."/>
      <w:lvlJc w:val="left"/>
      <w:pPr>
        <w:tabs>
          <w:tab w:val="num" w:pos="0"/>
        </w:tabs>
        <w:ind w:left="1440" w:hanging="360"/>
      </w:pPr>
      <w:rPr>
        <w:rFonts w:ascii="Calibri" w:hAnsi="Calibri" w:cs="Calibri"/>
        <w:sz w:val="18"/>
        <w:szCs w:val="18"/>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nsid w:val="0000000A"/>
    <w:multiLevelType w:val="multilevel"/>
    <w:tmpl w:val="0000000A"/>
    <w:name w:val="WW8Num10"/>
    <w:lvl w:ilvl="0">
      <w:start w:val="1"/>
      <w:numFmt w:val="bullet"/>
      <w:lvlText w:val="-"/>
      <w:lvlJc w:val="left"/>
      <w:pPr>
        <w:tabs>
          <w:tab w:val="num" w:pos="0"/>
        </w:tabs>
        <w:ind w:left="927" w:hanging="360"/>
      </w:pPr>
      <w:rPr>
        <w:rFonts w:ascii="Calibri" w:hAnsi="Calibri" w:cs="Calibri"/>
        <w:b/>
        <w:spacing w:val="0"/>
        <w:sz w:val="18"/>
        <w:szCs w:val="18"/>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cs="Wingdings"/>
      </w:rPr>
    </w:lvl>
    <w:lvl w:ilvl="3">
      <w:start w:val="1"/>
      <w:numFmt w:val="bullet"/>
      <w:lvlText w:val=""/>
      <w:lvlJc w:val="left"/>
      <w:pPr>
        <w:tabs>
          <w:tab w:val="num" w:pos="0"/>
        </w:tabs>
        <w:ind w:left="3087" w:hanging="360"/>
      </w:pPr>
      <w:rPr>
        <w:rFonts w:ascii="Symbol" w:hAnsi="Symbol" w:cs="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cs="Wingdings"/>
      </w:rPr>
    </w:lvl>
    <w:lvl w:ilvl="6">
      <w:start w:val="1"/>
      <w:numFmt w:val="bullet"/>
      <w:lvlText w:val=""/>
      <w:lvlJc w:val="left"/>
      <w:pPr>
        <w:tabs>
          <w:tab w:val="num" w:pos="0"/>
        </w:tabs>
        <w:ind w:left="5247" w:hanging="360"/>
      </w:pPr>
      <w:rPr>
        <w:rFonts w:ascii="Symbol" w:hAnsi="Symbol" w:cs="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cs="Wingdings"/>
      </w:rPr>
    </w:lvl>
  </w:abstractNum>
  <w:abstractNum w:abstractNumId="10">
    <w:nsid w:val="0000000B"/>
    <w:multiLevelType w:val="multilevel"/>
    <w:tmpl w:val="0000000B"/>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8Num12"/>
    <w:lvl w:ilvl="0">
      <w:start w:val="1"/>
      <w:numFmt w:val="lowerLetter"/>
      <w:lvlText w:val="%1)"/>
      <w:lvlJc w:val="left"/>
      <w:pPr>
        <w:tabs>
          <w:tab w:val="num" w:pos="0"/>
        </w:tabs>
        <w:ind w:left="720" w:hanging="360"/>
      </w:pPr>
      <w:rPr>
        <w:rFonts w:ascii="Calibri" w:hAnsi="Calibri" w:cs="Calibri"/>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8Num13"/>
    <w:lvl w:ilvl="0">
      <w:start w:val="1"/>
      <w:numFmt w:val="lowerLetter"/>
      <w:lvlText w:val="%1)"/>
      <w:lvlJc w:val="left"/>
      <w:pPr>
        <w:tabs>
          <w:tab w:val="num" w:pos="0"/>
        </w:tabs>
        <w:ind w:left="720" w:hanging="360"/>
      </w:pPr>
      <w:rPr>
        <w:rFonts w:ascii="Calibri" w:hAnsi="Calibri" w:cs="Calibri"/>
        <w:i/>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0"/>
        </w:tabs>
        <w:ind w:left="720" w:hanging="360"/>
      </w:pPr>
      <w:rPr>
        <w:rFonts w:ascii="Calibri" w:hAnsi="Calibri" w:cs="Calibri"/>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000000F"/>
    <w:multiLevelType w:val="multilevel"/>
    <w:tmpl w:val="0000000F"/>
    <w:name w:val="WW8Num15"/>
    <w:lvl w:ilvl="0">
      <w:start w:val="1"/>
      <w:numFmt w:val="lowerLetter"/>
      <w:lvlText w:val="%1."/>
      <w:lvlJc w:val="left"/>
      <w:pPr>
        <w:tabs>
          <w:tab w:val="num" w:pos="0"/>
        </w:tabs>
        <w:ind w:left="502" w:hanging="360"/>
      </w:pPr>
      <w:rPr>
        <w:rFonts w:cs="Calibri"/>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5">
    <w:nsid w:val="00000010"/>
    <w:multiLevelType w:val="multilevel"/>
    <w:tmpl w:val="00000010"/>
    <w:name w:val="WW8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00000011"/>
    <w:multiLevelType w:val="multilevel"/>
    <w:tmpl w:val="00000011"/>
    <w:name w:val="WW8Num17"/>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340"/>
    <w:rsid w:val="00001357"/>
    <w:rsid w:val="00017D3B"/>
    <w:rsid w:val="00110C87"/>
    <w:rsid w:val="001B0202"/>
    <w:rsid w:val="003238F3"/>
    <w:rsid w:val="00464A98"/>
    <w:rsid w:val="004D6352"/>
    <w:rsid w:val="00500558"/>
    <w:rsid w:val="00507340"/>
    <w:rsid w:val="00541406"/>
    <w:rsid w:val="0055177A"/>
    <w:rsid w:val="005B5A71"/>
    <w:rsid w:val="005C3CD0"/>
    <w:rsid w:val="006403FA"/>
    <w:rsid w:val="006416F3"/>
    <w:rsid w:val="00674722"/>
    <w:rsid w:val="007E4B5D"/>
    <w:rsid w:val="0089094A"/>
    <w:rsid w:val="009054B0"/>
    <w:rsid w:val="00AC576F"/>
    <w:rsid w:val="00B44727"/>
    <w:rsid w:val="00BA38D3"/>
    <w:rsid w:val="00C2496F"/>
    <w:rsid w:val="00CB1E56"/>
    <w:rsid w:val="00CD22A5"/>
    <w:rsid w:val="00D125AF"/>
    <w:rsid w:val="00DA3566"/>
    <w:rsid w:val="00F50D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sz w:val="16"/>
      <w:szCs w:val="16"/>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Calibri" w:hAnsi="Calibri" w:cs="Calibri"/>
      <w:bCs/>
      <w:sz w:val="18"/>
      <w:szCs w:val="1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Calibri"/>
      <w:sz w:val="18"/>
      <w:szCs w:val="1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sz w:val="18"/>
      <w:szCs w:val="1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sz w:val="18"/>
      <w:szCs w:val="18"/>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hAnsi="Calibri" w:cs="Calibri"/>
      <w:sz w:val="18"/>
      <w:szCs w:val="18"/>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b/>
      <w:spacing w:val="0"/>
      <w:sz w:val="18"/>
      <w:szCs w:val="1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hAnsi="Calibri" w:cs="Calibri"/>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libri" w:hAnsi="Calibri" w:cs="Calibri"/>
      <w:i/>
      <w:sz w:val="18"/>
      <w:szCs w:val="18"/>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hAnsi="Calibri" w:cs="Calibri"/>
      <w:sz w:val="18"/>
      <w:szCs w:val="1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Calibri"/>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Carpredefinitoparagrafo1">
    <w:name w:val="Car. predefinito paragrafo1"/>
  </w:style>
  <w:style w:type="character" w:customStyle="1" w:styleId="Rimandonotaapidipagina1">
    <w:name w:val="Rimando nota a piè di pagina1"/>
    <w:basedOn w:val="Carpredefinitoparagrafo1"/>
    <w:rPr>
      <w:vertAlign w:val="superscript"/>
    </w:rPr>
  </w:style>
  <w:style w:type="character" w:customStyle="1" w:styleId="ListLabel2">
    <w:name w:val="ListLabel 2"/>
    <w:rPr>
      <w:rFonts w:cs="Courier New"/>
    </w:rPr>
  </w:style>
  <w:style w:type="character" w:customStyle="1" w:styleId="ListLabel1">
    <w:name w:val="ListLabel 1"/>
    <w:rPr>
      <w:rFonts w:eastAsia="Calibri" w:cs="Calibri"/>
      <w:b/>
      <w:sz w:val="18"/>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Rimandonotadichiusura">
    <w:name w:val="endnote reference"/>
    <w:rPr>
      <w:vertAlign w:val="superscript"/>
    </w:rPr>
  </w:style>
  <w:style w:type="paragraph" w:customStyle="1" w:styleId="Titolo1">
    <w:name w:val="Titolo1"/>
    <w:basedOn w:val="Normale"/>
    <w:next w:val="Corpotesto"/>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styleId="Testonotaapidipagina">
    <w:name w:val="footnote text"/>
    <w:basedOn w:val="Normale"/>
    <w:pPr>
      <w:suppressLineNumbers/>
      <w:ind w:left="339" w:hanging="339"/>
    </w:pPr>
    <w:rPr>
      <w:sz w:val="20"/>
      <w:szCs w:val="20"/>
    </w:rPr>
  </w:style>
  <w:style w:type="paragraph" w:customStyle="1" w:styleId="Testonotaapidipagina1">
    <w:name w:val="Testo nota a piè di pagina1"/>
    <w:basedOn w:val="Normale"/>
    <w:rPr>
      <w:sz w:val="20"/>
      <w:szCs w:val="20"/>
    </w:rPr>
  </w:style>
  <w:style w:type="paragraph" w:customStyle="1" w:styleId="Paragrafoelenco1">
    <w:name w:val="Paragrafo elenco1"/>
    <w:basedOn w:val="Normale"/>
    <w:pPr>
      <w:spacing w:after="200"/>
      <w:ind w:left="720"/>
      <w:contextualSpacing/>
    </w:pPr>
  </w:style>
  <w:style w:type="paragraph" w:styleId="Pidipagina">
    <w:name w:val="footer"/>
    <w:basedOn w:val="Normale"/>
    <w:pPr>
      <w:tabs>
        <w:tab w:val="center" w:pos="4819"/>
        <w:tab w:val="right" w:pos="9638"/>
      </w:tabs>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character" w:customStyle="1" w:styleId="apple-converted-space">
    <w:name w:val="apple-converted-space"/>
    <w:basedOn w:val="Carpredefinitoparagrafo"/>
    <w:rsid w:val="00CD22A5"/>
  </w:style>
  <w:style w:type="paragraph" w:styleId="Paragrafoelenco">
    <w:name w:val="List Paragraph"/>
    <w:basedOn w:val="Normale"/>
    <w:uiPriority w:val="34"/>
    <w:qFormat/>
    <w:rsid w:val="00F50DA1"/>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sz w:val="16"/>
      <w:szCs w:val="16"/>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Calibri" w:hAnsi="Calibri" w:cs="Calibri"/>
      <w:bCs/>
      <w:sz w:val="18"/>
      <w:szCs w:val="1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Calibri"/>
      <w:sz w:val="18"/>
      <w:szCs w:val="1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sz w:val="18"/>
      <w:szCs w:val="1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sz w:val="18"/>
      <w:szCs w:val="18"/>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hAnsi="Calibri" w:cs="Calibri"/>
      <w:sz w:val="18"/>
      <w:szCs w:val="18"/>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b/>
      <w:spacing w:val="0"/>
      <w:sz w:val="18"/>
      <w:szCs w:val="1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hAnsi="Calibri" w:cs="Calibri"/>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libri" w:hAnsi="Calibri" w:cs="Calibri"/>
      <w:i/>
      <w:sz w:val="18"/>
      <w:szCs w:val="18"/>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hAnsi="Calibri" w:cs="Calibri"/>
      <w:sz w:val="18"/>
      <w:szCs w:val="1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Calibri"/>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Carpredefinitoparagrafo1">
    <w:name w:val="Car. predefinito paragrafo1"/>
  </w:style>
  <w:style w:type="character" w:customStyle="1" w:styleId="Rimandonotaapidipagina1">
    <w:name w:val="Rimando nota a piè di pagina1"/>
    <w:basedOn w:val="Carpredefinitoparagrafo1"/>
    <w:rPr>
      <w:vertAlign w:val="superscript"/>
    </w:rPr>
  </w:style>
  <w:style w:type="character" w:customStyle="1" w:styleId="ListLabel2">
    <w:name w:val="ListLabel 2"/>
    <w:rPr>
      <w:rFonts w:cs="Courier New"/>
    </w:rPr>
  </w:style>
  <w:style w:type="character" w:customStyle="1" w:styleId="ListLabel1">
    <w:name w:val="ListLabel 1"/>
    <w:rPr>
      <w:rFonts w:eastAsia="Calibri" w:cs="Calibri"/>
      <w:b/>
      <w:sz w:val="18"/>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Rimandonotadichiusura">
    <w:name w:val="endnote reference"/>
    <w:rPr>
      <w:vertAlign w:val="superscript"/>
    </w:rPr>
  </w:style>
  <w:style w:type="paragraph" w:customStyle="1" w:styleId="Titolo1">
    <w:name w:val="Titolo1"/>
    <w:basedOn w:val="Normale"/>
    <w:next w:val="Corpotesto"/>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styleId="Testonotaapidipagina">
    <w:name w:val="footnote text"/>
    <w:basedOn w:val="Normale"/>
    <w:pPr>
      <w:suppressLineNumbers/>
      <w:ind w:left="339" w:hanging="339"/>
    </w:pPr>
    <w:rPr>
      <w:sz w:val="20"/>
      <w:szCs w:val="20"/>
    </w:rPr>
  </w:style>
  <w:style w:type="paragraph" w:customStyle="1" w:styleId="Testonotaapidipagina1">
    <w:name w:val="Testo nota a piè di pagina1"/>
    <w:basedOn w:val="Normale"/>
    <w:rPr>
      <w:sz w:val="20"/>
      <w:szCs w:val="20"/>
    </w:rPr>
  </w:style>
  <w:style w:type="paragraph" w:customStyle="1" w:styleId="Paragrafoelenco1">
    <w:name w:val="Paragrafo elenco1"/>
    <w:basedOn w:val="Normale"/>
    <w:pPr>
      <w:spacing w:after="200"/>
      <w:ind w:left="720"/>
      <w:contextualSpacing/>
    </w:pPr>
  </w:style>
  <w:style w:type="paragraph" w:styleId="Pidipagina">
    <w:name w:val="footer"/>
    <w:basedOn w:val="Normale"/>
    <w:pPr>
      <w:tabs>
        <w:tab w:val="center" w:pos="4819"/>
        <w:tab w:val="right" w:pos="9638"/>
      </w:tabs>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character" w:customStyle="1" w:styleId="apple-converted-space">
    <w:name w:val="apple-converted-space"/>
    <w:basedOn w:val="Carpredefinitoparagrafo"/>
    <w:rsid w:val="00CD22A5"/>
  </w:style>
  <w:style w:type="paragraph" w:styleId="Paragrafoelenco">
    <w:name w:val="List Paragraph"/>
    <w:basedOn w:val="Normale"/>
    <w:uiPriority w:val="34"/>
    <w:qFormat/>
    <w:rsid w:val="00F50DA1"/>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0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44591B05.dotm</Template>
  <TotalTime>5</TotalTime>
  <Pages>10</Pages>
  <Words>3104</Words>
  <Characters>17698</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Finaosta S.p.A.</Company>
  <LinksUpToDate>false</LinksUpToDate>
  <CharactersWithSpaces>20761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Stevenin Patrizia</dc:creator>
  <cp:lastModifiedBy>Stevenin Patrizia</cp:lastModifiedBy>
  <cp:revision>3</cp:revision>
  <cp:lastPrinted>1900-12-31T23:00:00Z</cp:lastPrinted>
  <dcterms:created xsi:type="dcterms:W3CDTF">2020-10-23T08:18:00Z</dcterms:created>
  <dcterms:modified xsi:type="dcterms:W3CDTF">2021-03-04T15:40:00Z</dcterms:modified>
</cp:coreProperties>
</file>