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63" w:rsidRPr="005E398C" w:rsidRDefault="004F2263">
      <w:pPr>
        <w:rPr>
          <w:rFonts w:ascii="Arial" w:hAnsi="Arial" w:cs="Arial"/>
          <w:sz w:val="20"/>
        </w:rPr>
      </w:pPr>
    </w:p>
    <w:p w:rsidR="00DB08AB" w:rsidRPr="00DB08AB" w:rsidRDefault="00DB08AB" w:rsidP="00DB08AB">
      <w:pPr>
        <w:pStyle w:val="Titolo2"/>
        <w:spacing w:before="103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DB08AB">
        <w:rPr>
          <w:rFonts w:ascii="Arial" w:hAnsi="Arial" w:cs="Arial"/>
          <w:color w:val="000000" w:themeColor="text1"/>
          <w:sz w:val="20"/>
          <w:szCs w:val="20"/>
        </w:rPr>
        <w:t xml:space="preserve">ALLEGATO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_ </w:t>
      </w:r>
      <w:r w:rsidRPr="00DB08AB">
        <w:rPr>
          <w:rFonts w:ascii="Arial" w:hAnsi="Arial" w:cs="Arial"/>
          <w:color w:val="000000" w:themeColor="text1"/>
          <w:sz w:val="20"/>
          <w:szCs w:val="20"/>
        </w:rPr>
        <w:t>dichiarazione</w:t>
      </w:r>
    </w:p>
    <w:p w:rsidR="00DB08AB" w:rsidRDefault="00DB08AB" w:rsidP="00DB08AB">
      <w:pPr>
        <w:pStyle w:val="Corpotesto"/>
        <w:spacing w:before="4"/>
        <w:rPr>
          <w:rFonts w:ascii="Arial" w:hAnsi="Arial" w:cs="Arial"/>
          <w:b/>
          <w:sz w:val="20"/>
        </w:rPr>
      </w:pPr>
    </w:p>
    <w:p w:rsidR="00DB08AB" w:rsidRPr="00E66F7D" w:rsidRDefault="00DB08AB" w:rsidP="00DB08AB">
      <w:pPr>
        <w:pStyle w:val="Corpotesto"/>
        <w:spacing w:before="4"/>
        <w:rPr>
          <w:rFonts w:ascii="Arial" w:hAnsi="Arial" w:cs="Arial"/>
          <w:b/>
          <w:sz w:val="20"/>
        </w:rPr>
      </w:pPr>
    </w:p>
    <w:p w:rsidR="00DB08AB" w:rsidRPr="00DB08AB" w:rsidRDefault="00DB08AB" w:rsidP="00DB08AB">
      <w:pPr>
        <w:jc w:val="both"/>
        <w:rPr>
          <w:rFonts w:ascii="Arial" w:hAnsi="Arial" w:cs="Arial"/>
          <w:b/>
          <w:sz w:val="20"/>
        </w:rPr>
      </w:pPr>
      <w:r w:rsidRPr="00E66F7D">
        <w:rPr>
          <w:rFonts w:ascii="Arial" w:hAnsi="Arial" w:cs="Arial"/>
          <w:b/>
          <w:sz w:val="20"/>
        </w:rPr>
        <w:t xml:space="preserve">Oggetto: </w:t>
      </w:r>
      <w:r w:rsidR="00271536" w:rsidRPr="00271536">
        <w:rPr>
          <w:rFonts w:ascii="Arial" w:hAnsi="Arial" w:cs="Arial"/>
          <w:b/>
          <w:sz w:val="20"/>
        </w:rPr>
        <w:t>INDAGINE DI MERCATO ESPLORATIVA CON RICHIESTA DI PREVENTIVI PER L’AFFIDAMENTO DELLA FORNITURA DI BENI E SERVIZI RELATIVI ALLA GESTIONE DELLA SICUREZZA INFORMATICA PERIMETRALE DI FINAOSTA S.p.A.</w:t>
      </w:r>
    </w:p>
    <w:p w:rsidR="00DB08AB" w:rsidRPr="008F16A0" w:rsidRDefault="00DB08AB" w:rsidP="00DB08AB">
      <w:pPr>
        <w:spacing w:line="360" w:lineRule="auto"/>
        <w:ind w:left="1134" w:right="17" w:hanging="1134"/>
        <w:jc w:val="both"/>
        <w:rPr>
          <w:rFonts w:ascii="Helvetica" w:eastAsia="Times New Roman" w:hAnsi="Helvetica" w:cs="Arial"/>
          <w:b/>
          <w:sz w:val="18"/>
          <w:szCs w:val="18"/>
        </w:rPr>
      </w:pPr>
    </w:p>
    <w:p w:rsidR="00DB08AB" w:rsidRPr="008F16A0" w:rsidRDefault="00DB08AB" w:rsidP="00DB08AB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</w:rPr>
      </w:pPr>
    </w:p>
    <w:p w:rsidR="00DB08AB" w:rsidRDefault="00DB08AB" w:rsidP="00DB08AB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42"/>
        <w:gridCol w:w="1134"/>
        <w:gridCol w:w="2126"/>
        <w:gridCol w:w="1701"/>
        <w:gridCol w:w="1418"/>
        <w:gridCol w:w="1275"/>
      </w:tblGrid>
      <w:tr w:rsidR="00DB08AB" w:rsidTr="006B6464">
        <w:trPr>
          <w:trHeight w:val="579"/>
        </w:trPr>
        <w:tc>
          <w:tcPr>
            <w:tcW w:w="1384" w:type="dxa"/>
            <w:gridSpan w:val="2"/>
            <w:tcBorders>
              <w:bottom w:val="single" w:sz="4" w:space="0" w:color="auto"/>
            </w:tcBorders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  <w:r w:rsidRPr="00E66F7D">
              <w:rPr>
                <w:rFonts w:ascii="Arial" w:hAnsi="Arial" w:cs="Arial"/>
                <w:sz w:val="20"/>
              </w:rPr>
              <w:t>Il</w:t>
            </w:r>
            <w:r w:rsidRPr="00E66F7D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E66F7D">
              <w:rPr>
                <w:rFonts w:ascii="Arial" w:hAnsi="Arial" w:cs="Arial"/>
                <w:sz w:val="20"/>
              </w:rPr>
              <w:t>sottoscritto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  <w:r w:rsidRPr="00E66F7D">
              <w:rPr>
                <w:rFonts w:ascii="Arial" w:hAnsi="Arial" w:cs="Arial"/>
                <w:sz w:val="20"/>
              </w:rPr>
              <w:t>nato</w:t>
            </w:r>
            <w:r w:rsidRPr="00E66F7D">
              <w:rPr>
                <w:rFonts w:ascii="Arial" w:hAnsi="Arial" w:cs="Arial"/>
                <w:spacing w:val="-2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il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</w:tr>
      <w:tr w:rsidR="00DB08AB" w:rsidTr="006B6464">
        <w:trPr>
          <w:trHeight w:val="276"/>
        </w:trPr>
        <w:tc>
          <w:tcPr>
            <w:tcW w:w="9180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</w:tr>
      <w:tr w:rsidR="00DB08AB" w:rsidTr="006B6464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  <w:r w:rsidRPr="00E66F7D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252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  <w:r w:rsidRPr="00E66F7D">
              <w:rPr>
                <w:rFonts w:ascii="Arial" w:hAnsi="Arial" w:cs="Arial"/>
                <w:sz w:val="20"/>
              </w:rPr>
              <w:t>codice</w:t>
            </w:r>
            <w:r w:rsidRPr="00E66F7D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E66F7D">
              <w:rPr>
                <w:rFonts w:ascii="Arial" w:hAnsi="Arial" w:cs="Arial"/>
                <w:sz w:val="20"/>
              </w:rPr>
              <w:t>fiscale</w:t>
            </w:r>
          </w:p>
        </w:tc>
        <w:tc>
          <w:tcPr>
            <w:tcW w:w="2693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</w:tr>
      <w:tr w:rsidR="00DB08AB" w:rsidTr="006B6464">
        <w:trPr>
          <w:trHeight w:val="260"/>
        </w:trPr>
        <w:tc>
          <w:tcPr>
            <w:tcW w:w="9180" w:type="dxa"/>
            <w:gridSpan w:val="8"/>
            <w:tcBorders>
              <w:top w:val="single" w:sz="4" w:space="0" w:color="auto"/>
              <w:bottom w:val="nil"/>
            </w:tcBorders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</w:tr>
      <w:tr w:rsidR="00DB08AB" w:rsidTr="006B6464">
        <w:trPr>
          <w:trHeight w:val="539"/>
        </w:trPr>
        <w:tc>
          <w:tcPr>
            <w:tcW w:w="15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DB08AB" w:rsidRPr="00747AAC" w:rsidRDefault="00DB08AB" w:rsidP="007D494F">
            <w:pPr>
              <w:ind w:right="17"/>
              <w:rPr>
                <w:rFonts w:ascii="Arial" w:hAnsi="Arial" w:cs="Arial"/>
                <w:sz w:val="20"/>
              </w:rPr>
            </w:pPr>
            <w:r w:rsidRPr="00747AAC">
              <w:rPr>
                <w:rFonts w:ascii="Arial" w:hAnsi="Arial" w:cs="Arial"/>
                <w:sz w:val="20"/>
              </w:rPr>
              <w:t>in qualità di</w:t>
            </w:r>
          </w:p>
        </w:tc>
        <w:tc>
          <w:tcPr>
            <w:tcW w:w="7654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</w:tr>
      <w:tr w:rsidR="00DB08AB" w:rsidTr="006B6464">
        <w:trPr>
          <w:trHeight w:val="265"/>
        </w:trPr>
        <w:tc>
          <w:tcPr>
            <w:tcW w:w="9180" w:type="dxa"/>
            <w:gridSpan w:val="8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sz w:val="20"/>
              </w:rPr>
            </w:pPr>
          </w:p>
        </w:tc>
      </w:tr>
      <w:tr w:rsidR="00DB08AB" w:rsidTr="006B6464">
        <w:trPr>
          <w:trHeight w:val="597"/>
        </w:trPr>
        <w:tc>
          <w:tcPr>
            <w:tcW w:w="2660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per l’operatore economico </w:t>
            </w:r>
          </w:p>
        </w:tc>
        <w:tc>
          <w:tcPr>
            <w:tcW w:w="6520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</w:tr>
      <w:tr w:rsidR="00DB08AB" w:rsidTr="006B6464">
        <w:trPr>
          <w:trHeight w:val="377"/>
        </w:trPr>
        <w:tc>
          <w:tcPr>
            <w:tcW w:w="9180" w:type="dxa"/>
            <w:gridSpan w:val="8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DB08AB" w:rsidRDefault="00DB08AB" w:rsidP="007D494F">
            <w:pPr>
              <w:ind w:right="17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DB08AB" w:rsidRPr="00E66F7D" w:rsidRDefault="00DB08AB" w:rsidP="00DB08AB">
      <w:pPr>
        <w:spacing w:line="360" w:lineRule="auto"/>
        <w:ind w:right="17"/>
        <w:jc w:val="both"/>
        <w:rPr>
          <w:rFonts w:ascii="Arial" w:hAnsi="Arial" w:cs="Arial"/>
          <w:b/>
          <w:sz w:val="20"/>
        </w:rPr>
      </w:pPr>
    </w:p>
    <w:p w:rsidR="00DB08AB" w:rsidRDefault="006B6464" w:rsidP="00DB08AB">
      <w:pPr>
        <w:pStyle w:val="Titolo2"/>
        <w:spacing w:before="171"/>
        <w:ind w:left="4598"/>
        <w:rPr>
          <w:rFonts w:ascii="Arial" w:hAnsi="Arial" w:cs="Arial"/>
          <w:color w:val="000000" w:themeColor="text1"/>
          <w:sz w:val="20"/>
          <w:szCs w:val="20"/>
        </w:rPr>
      </w:pPr>
      <w:r w:rsidRPr="006B6464">
        <w:rPr>
          <w:rFonts w:ascii="Arial" w:hAnsi="Arial" w:cs="Arial"/>
          <w:color w:val="000000" w:themeColor="text1"/>
          <w:sz w:val="20"/>
          <w:szCs w:val="20"/>
        </w:rPr>
        <w:t>D</w:t>
      </w:r>
      <w:r w:rsidR="00DB08AB" w:rsidRPr="006B6464">
        <w:rPr>
          <w:rFonts w:ascii="Arial" w:hAnsi="Arial" w:cs="Arial"/>
          <w:color w:val="000000" w:themeColor="text1"/>
          <w:sz w:val="20"/>
          <w:szCs w:val="20"/>
        </w:rPr>
        <w:t>ichiara</w:t>
      </w:r>
    </w:p>
    <w:p w:rsidR="006B6464" w:rsidRPr="006B6464" w:rsidRDefault="006B6464" w:rsidP="006B6464"/>
    <w:p w:rsidR="00DB08AB" w:rsidRPr="00E66F7D" w:rsidRDefault="00DB08AB" w:rsidP="006B6464">
      <w:pPr>
        <w:pStyle w:val="Corpotesto"/>
        <w:spacing w:after="0" w:line="360" w:lineRule="auto"/>
        <w:ind w:left="115" w:right="99"/>
        <w:jc w:val="both"/>
        <w:rPr>
          <w:rFonts w:ascii="Arial" w:hAnsi="Arial" w:cs="Arial"/>
          <w:sz w:val="20"/>
        </w:rPr>
      </w:pPr>
      <w:r w:rsidRPr="00E66F7D">
        <w:rPr>
          <w:rFonts w:ascii="Arial" w:hAnsi="Arial" w:cs="Arial"/>
          <w:sz w:val="20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DB08AB" w:rsidRPr="006B6464" w:rsidRDefault="00DB08AB" w:rsidP="006B6464">
      <w:pPr>
        <w:pStyle w:val="Paragrafoelenco"/>
        <w:widowControl w:val="0"/>
        <w:numPr>
          <w:ilvl w:val="0"/>
          <w:numId w:val="47"/>
        </w:numPr>
        <w:tabs>
          <w:tab w:val="left" w:pos="0"/>
        </w:tabs>
        <w:spacing w:after="0" w:line="360" w:lineRule="auto"/>
        <w:ind w:left="567" w:right="-2" w:hanging="425"/>
        <w:jc w:val="both"/>
        <w:rPr>
          <w:rFonts w:ascii="Arial" w:eastAsia="Times New Roman" w:hAnsi="Arial" w:cs="Arial"/>
          <w:sz w:val="20"/>
        </w:rPr>
      </w:pPr>
      <w:r w:rsidRPr="006B6464">
        <w:rPr>
          <w:rFonts w:ascii="Arial" w:eastAsia="Times New Roman" w:hAnsi="Arial" w:cs="Arial"/>
          <w:sz w:val="20"/>
        </w:rPr>
        <w:t>di non trovarsi nelle condizioni di esclusione dalla partecipazione indicate nella richiesta di preventivo;</w:t>
      </w:r>
    </w:p>
    <w:p w:rsidR="00DB08AB" w:rsidRPr="006B6464" w:rsidRDefault="00DB08AB" w:rsidP="006B6464">
      <w:pPr>
        <w:pStyle w:val="Paragrafoelenco"/>
        <w:widowControl w:val="0"/>
        <w:numPr>
          <w:ilvl w:val="0"/>
          <w:numId w:val="47"/>
        </w:numPr>
        <w:tabs>
          <w:tab w:val="left" w:pos="0"/>
        </w:tabs>
        <w:spacing w:after="0" w:line="360" w:lineRule="auto"/>
        <w:ind w:left="567" w:right="-2" w:hanging="425"/>
        <w:jc w:val="both"/>
        <w:rPr>
          <w:rFonts w:ascii="Arial" w:eastAsia="Times New Roman" w:hAnsi="Arial" w:cs="Arial"/>
          <w:sz w:val="20"/>
        </w:rPr>
      </w:pPr>
      <w:r w:rsidRPr="006B6464">
        <w:rPr>
          <w:rFonts w:ascii="Arial" w:eastAsia="Times New Roman" w:hAnsi="Arial" w:cs="Arial"/>
          <w:sz w:val="20"/>
        </w:rPr>
        <w:t>di essere in possesso dei requisiti richiesti;</w:t>
      </w:r>
    </w:p>
    <w:p w:rsidR="00DB08AB" w:rsidRPr="006B6464" w:rsidRDefault="00DB08AB" w:rsidP="006B6464">
      <w:pPr>
        <w:pStyle w:val="Paragrafoelenco"/>
        <w:widowControl w:val="0"/>
        <w:numPr>
          <w:ilvl w:val="0"/>
          <w:numId w:val="47"/>
        </w:numPr>
        <w:tabs>
          <w:tab w:val="left" w:pos="0"/>
        </w:tabs>
        <w:spacing w:after="0" w:line="360" w:lineRule="auto"/>
        <w:ind w:left="567" w:right="-2" w:hanging="425"/>
        <w:jc w:val="both"/>
        <w:rPr>
          <w:rFonts w:ascii="Arial" w:eastAsia="Times New Roman" w:hAnsi="Arial" w:cs="Arial"/>
          <w:sz w:val="20"/>
        </w:rPr>
      </w:pPr>
      <w:r w:rsidRPr="006B6464">
        <w:rPr>
          <w:rFonts w:ascii="Arial" w:eastAsia="Times New Roman" w:hAnsi="Arial" w:cs="Arial"/>
          <w:sz w:val="20"/>
        </w:rPr>
        <w:t>di acconsentire al trattamento dei dati personali ai sensi della vigente normativa;</w:t>
      </w:r>
    </w:p>
    <w:p w:rsidR="00DB08AB" w:rsidRPr="006B6464" w:rsidRDefault="00DB08AB" w:rsidP="006B6464">
      <w:pPr>
        <w:pStyle w:val="Paragrafoelenco"/>
        <w:widowControl w:val="0"/>
        <w:numPr>
          <w:ilvl w:val="0"/>
          <w:numId w:val="47"/>
        </w:numPr>
        <w:tabs>
          <w:tab w:val="left" w:pos="0"/>
        </w:tabs>
        <w:spacing w:after="0" w:line="360" w:lineRule="auto"/>
        <w:ind w:left="567" w:right="-2" w:hanging="425"/>
        <w:jc w:val="both"/>
        <w:rPr>
          <w:rFonts w:ascii="Arial" w:eastAsia="Times New Roman" w:hAnsi="Arial" w:cs="Arial"/>
          <w:sz w:val="20"/>
        </w:rPr>
      </w:pPr>
      <w:r w:rsidRPr="006B6464">
        <w:rPr>
          <w:rFonts w:ascii="Arial" w:eastAsia="Times New Roman" w:hAnsi="Arial" w:cs="Arial"/>
          <w:sz w:val="20"/>
        </w:rPr>
        <w:t>di acconsentire preventivamente all’es</w:t>
      </w:r>
      <w:r w:rsidR="000F762C">
        <w:rPr>
          <w:rFonts w:ascii="Arial" w:eastAsia="Times New Roman" w:hAnsi="Arial" w:cs="Arial"/>
          <w:sz w:val="20"/>
        </w:rPr>
        <w:t>ecuzione, da parte di FINAOSTA</w:t>
      </w:r>
      <w:r w:rsidRPr="006B6464">
        <w:rPr>
          <w:rFonts w:ascii="Arial" w:eastAsia="Times New Roman" w:hAnsi="Arial" w:cs="Arial"/>
          <w:sz w:val="20"/>
        </w:rPr>
        <w:t>, ad ogni idoneo controllo per accertare la veridicità delle dichiarazioni sostitutive fornite;</w:t>
      </w:r>
    </w:p>
    <w:p w:rsidR="004F2263" w:rsidRDefault="004F2263" w:rsidP="006B6464">
      <w:pPr>
        <w:pStyle w:val="Corpodeltesto2"/>
        <w:numPr>
          <w:ilvl w:val="0"/>
          <w:numId w:val="47"/>
        </w:numPr>
        <w:tabs>
          <w:tab w:val="left" w:pos="0"/>
          <w:tab w:val="left" w:pos="8496"/>
        </w:tabs>
        <w:suppressAutoHyphens/>
        <w:spacing w:after="0" w:line="360" w:lineRule="auto"/>
        <w:ind w:left="567" w:right="-2" w:hanging="425"/>
        <w:jc w:val="both"/>
        <w:rPr>
          <w:rFonts w:ascii="Arial" w:hAnsi="Arial" w:cs="Arial"/>
        </w:rPr>
      </w:pPr>
      <w:r w:rsidRPr="005E398C">
        <w:rPr>
          <w:rFonts w:ascii="Arial" w:hAnsi="Arial" w:cs="Arial"/>
        </w:rPr>
        <w:t>di aver preso esatta cognizione della natura e dell’entità dell’affidamento</w:t>
      </w:r>
      <w:r w:rsidR="00595692">
        <w:rPr>
          <w:rFonts w:ascii="Arial" w:hAnsi="Arial" w:cs="Arial"/>
        </w:rPr>
        <w:t xml:space="preserve"> in oggetto</w:t>
      </w:r>
      <w:r w:rsidRPr="005E398C">
        <w:rPr>
          <w:rFonts w:ascii="Arial" w:hAnsi="Arial" w:cs="Arial"/>
        </w:rPr>
        <w:t xml:space="preserve"> e di tutte le circostanze generali e particolari che possono influire sulla sua esecuzione e di averne quindi tenuto debito conto nella formulazione </w:t>
      </w:r>
      <w:r w:rsidR="005E398C">
        <w:rPr>
          <w:rFonts w:ascii="Arial" w:hAnsi="Arial" w:cs="Arial"/>
        </w:rPr>
        <w:t>del preventivo</w:t>
      </w:r>
      <w:r w:rsidRPr="005E398C">
        <w:rPr>
          <w:rFonts w:ascii="Arial" w:hAnsi="Arial" w:cs="Arial"/>
        </w:rPr>
        <w:t>;</w:t>
      </w:r>
    </w:p>
    <w:p w:rsidR="00DB08AB" w:rsidRPr="00DB08AB" w:rsidRDefault="00DB08AB" w:rsidP="006B6464">
      <w:pPr>
        <w:pStyle w:val="Corpodeltesto2"/>
        <w:numPr>
          <w:ilvl w:val="0"/>
          <w:numId w:val="47"/>
        </w:numPr>
        <w:tabs>
          <w:tab w:val="left" w:pos="0"/>
          <w:tab w:val="left" w:pos="8496"/>
        </w:tabs>
        <w:suppressAutoHyphens/>
        <w:spacing w:after="0" w:line="360" w:lineRule="auto"/>
        <w:ind w:left="567" w:right="-2" w:hanging="425"/>
        <w:jc w:val="both"/>
        <w:rPr>
          <w:rFonts w:ascii="Arial" w:hAnsi="Arial" w:cs="Arial"/>
        </w:rPr>
      </w:pPr>
      <w:r w:rsidRPr="00DB08AB">
        <w:rPr>
          <w:rFonts w:ascii="Arial" w:hAnsi="Arial" w:cs="Arial"/>
        </w:rPr>
        <w:t xml:space="preserve">che </w:t>
      </w:r>
      <w:r>
        <w:rPr>
          <w:rFonts w:ascii="Arial" w:hAnsi="Arial" w:cs="Arial"/>
        </w:rPr>
        <w:t>il</w:t>
      </w:r>
      <w:r w:rsidRPr="00DB08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preventivo</w:t>
      </w:r>
      <w:r w:rsidRPr="00DB08AB">
        <w:rPr>
          <w:rFonts w:ascii="Arial" w:hAnsi="Arial" w:cs="Arial"/>
        </w:rPr>
        <w:t xml:space="preserve"> </w:t>
      </w:r>
      <w:r w:rsidR="00477BE8">
        <w:rPr>
          <w:rFonts w:ascii="Arial" w:hAnsi="Arial" w:cs="Arial"/>
        </w:rPr>
        <w:t xml:space="preserve">presentato </w:t>
      </w:r>
      <w:r w:rsidRPr="00DB08AB">
        <w:rPr>
          <w:rFonts w:ascii="Arial" w:hAnsi="Arial" w:cs="Arial"/>
        </w:rPr>
        <w:t>non vincolerà in alcun modo la Stazione Appaltante;</w:t>
      </w:r>
    </w:p>
    <w:p w:rsidR="00DB08AB" w:rsidRPr="00DB08AB" w:rsidRDefault="00477BE8" w:rsidP="006B6464">
      <w:pPr>
        <w:pStyle w:val="Corpodeltesto2"/>
        <w:numPr>
          <w:ilvl w:val="0"/>
          <w:numId w:val="47"/>
        </w:numPr>
        <w:tabs>
          <w:tab w:val="left" w:pos="0"/>
          <w:tab w:val="left" w:pos="8496"/>
        </w:tabs>
        <w:suppressAutoHyphens/>
        <w:spacing w:after="0" w:line="360" w:lineRule="auto"/>
        <w:ind w:left="567" w:right="-2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essere a conoscenza e accettare </w:t>
      </w:r>
      <w:r w:rsidR="006B6464">
        <w:rPr>
          <w:rFonts w:ascii="Arial" w:hAnsi="Arial" w:cs="Arial"/>
        </w:rPr>
        <w:t xml:space="preserve">che </w:t>
      </w:r>
      <w:r w:rsidR="00F33244">
        <w:rPr>
          <w:rFonts w:ascii="Arial" w:hAnsi="Arial" w:cs="Arial"/>
        </w:rPr>
        <w:t>le Specifiche Tecniche</w:t>
      </w:r>
      <w:r w:rsidR="00DB08AB" w:rsidRPr="00DB08AB">
        <w:rPr>
          <w:rFonts w:ascii="Arial" w:hAnsi="Arial" w:cs="Arial"/>
        </w:rPr>
        <w:t xml:space="preserve"> costituir</w:t>
      </w:r>
      <w:r w:rsidR="00F33244">
        <w:rPr>
          <w:rFonts w:ascii="Arial" w:hAnsi="Arial" w:cs="Arial"/>
        </w:rPr>
        <w:t>anno</w:t>
      </w:r>
      <w:r w:rsidR="00DB08AB" w:rsidRPr="00DB08AB">
        <w:rPr>
          <w:rFonts w:ascii="Arial" w:hAnsi="Arial" w:cs="Arial"/>
        </w:rPr>
        <w:t xml:space="preserve"> parte integrante e sostanziale del contratto che verrà stipulato con </w:t>
      </w:r>
      <w:r w:rsidR="006B6464">
        <w:rPr>
          <w:rFonts w:ascii="Arial" w:hAnsi="Arial" w:cs="Arial"/>
        </w:rPr>
        <w:t>FINAOSTA</w:t>
      </w:r>
      <w:r w:rsidR="00DB08AB" w:rsidRPr="00DB08AB">
        <w:rPr>
          <w:rFonts w:ascii="Arial" w:hAnsi="Arial" w:cs="Arial"/>
        </w:rPr>
        <w:t>.</w:t>
      </w:r>
    </w:p>
    <w:p w:rsidR="004F2263" w:rsidRDefault="004F2263" w:rsidP="004F2263">
      <w:pPr>
        <w:widowControl w:val="0"/>
        <w:spacing w:line="360" w:lineRule="auto"/>
        <w:ind w:right="-141"/>
        <w:jc w:val="both"/>
        <w:rPr>
          <w:rFonts w:ascii="Arial" w:eastAsia="Times New Roman" w:hAnsi="Arial" w:cs="Arial"/>
          <w:sz w:val="20"/>
        </w:rPr>
      </w:pPr>
      <w:bookmarkStart w:id="0" w:name="_GoBack"/>
      <w:bookmarkEnd w:id="0"/>
    </w:p>
    <w:p w:rsidR="00E62BCA" w:rsidRDefault="004F2263" w:rsidP="00747C93">
      <w:pPr>
        <w:tabs>
          <w:tab w:val="left" w:pos="567"/>
          <w:tab w:val="left" w:pos="3119"/>
        </w:tabs>
        <w:spacing w:line="360" w:lineRule="auto"/>
        <w:ind w:right="-141"/>
        <w:rPr>
          <w:rFonts w:ascii="Arial" w:eastAsia="Times New Roman" w:hAnsi="Arial" w:cs="Arial"/>
          <w:sz w:val="20"/>
        </w:rPr>
      </w:pPr>
      <w:r w:rsidRPr="005E398C">
        <w:rPr>
          <w:rFonts w:ascii="Arial" w:eastAsia="Times New Roman" w:hAnsi="Arial" w:cs="Arial"/>
          <w:sz w:val="20"/>
        </w:rPr>
        <w:t>Data</w:t>
      </w:r>
      <w:r w:rsidRPr="005E398C">
        <w:rPr>
          <w:rFonts w:ascii="Arial" w:eastAsia="Times New Roman" w:hAnsi="Arial" w:cs="Arial"/>
          <w:sz w:val="20"/>
        </w:rPr>
        <w:tab/>
        <w:t>_______________</w:t>
      </w:r>
      <w:r w:rsidRPr="005E398C">
        <w:rPr>
          <w:rFonts w:ascii="Arial" w:eastAsia="Times New Roman" w:hAnsi="Arial" w:cs="Arial"/>
          <w:sz w:val="20"/>
        </w:rPr>
        <w:tab/>
      </w:r>
      <w:r w:rsidRPr="005E398C">
        <w:rPr>
          <w:rFonts w:ascii="Arial" w:eastAsia="Times New Roman" w:hAnsi="Arial" w:cs="Arial"/>
          <w:sz w:val="20"/>
        </w:rPr>
        <w:tab/>
      </w:r>
      <w:r w:rsidRPr="005E398C">
        <w:rPr>
          <w:rFonts w:ascii="Arial" w:eastAsia="Times New Roman" w:hAnsi="Arial" w:cs="Arial"/>
          <w:sz w:val="20"/>
        </w:rPr>
        <w:tab/>
      </w:r>
      <w:r w:rsidRPr="005E398C">
        <w:rPr>
          <w:rFonts w:ascii="Arial" w:eastAsia="Times New Roman" w:hAnsi="Arial" w:cs="Arial"/>
          <w:sz w:val="20"/>
        </w:rPr>
        <w:tab/>
      </w:r>
      <w:r w:rsidRPr="005E398C">
        <w:rPr>
          <w:rFonts w:ascii="Arial" w:eastAsia="Times New Roman" w:hAnsi="Arial" w:cs="Arial"/>
          <w:sz w:val="20"/>
        </w:rPr>
        <w:tab/>
        <w:t>Firma</w:t>
      </w:r>
      <w:r w:rsidRPr="005E398C">
        <w:rPr>
          <w:rFonts w:ascii="Arial" w:eastAsia="Times New Roman" w:hAnsi="Arial" w:cs="Arial"/>
          <w:sz w:val="20"/>
        </w:rPr>
        <w:tab/>
        <w:t>__________________</w:t>
      </w:r>
    </w:p>
    <w:p w:rsidR="00271536" w:rsidRDefault="00271536" w:rsidP="00747C93">
      <w:pPr>
        <w:tabs>
          <w:tab w:val="left" w:pos="567"/>
          <w:tab w:val="left" w:pos="3119"/>
        </w:tabs>
        <w:spacing w:line="360" w:lineRule="auto"/>
        <w:ind w:right="-141"/>
        <w:rPr>
          <w:rFonts w:ascii="Arial" w:eastAsia="Times New Roman" w:hAnsi="Arial" w:cs="Arial"/>
          <w:sz w:val="20"/>
        </w:rPr>
      </w:pPr>
    </w:p>
    <w:p w:rsidR="00271536" w:rsidRPr="006D0A59" w:rsidRDefault="00271536" w:rsidP="00271536">
      <w:pPr>
        <w:spacing w:line="360" w:lineRule="auto"/>
        <w:ind w:left="794" w:right="-709" w:hanging="1361"/>
        <w:jc w:val="both"/>
        <w:rPr>
          <w:rFonts w:ascii="Arial" w:eastAsia="Times New Roman" w:hAnsi="Arial" w:cs="Arial"/>
          <w:b/>
          <w:bCs/>
          <w:color w:val="000000" w:themeColor="text1"/>
          <w:sz w:val="20"/>
        </w:rPr>
      </w:pPr>
      <w:r w:rsidRPr="006D0A59">
        <w:rPr>
          <w:rFonts w:ascii="Arial" w:eastAsia="Times New Roman" w:hAnsi="Arial" w:cs="Arial"/>
          <w:b/>
          <w:bCs/>
          <w:color w:val="000000" w:themeColor="text1"/>
          <w:sz w:val="20"/>
        </w:rPr>
        <w:t>Allegati: n. 1 c</w:t>
      </w:r>
      <w:r w:rsidRPr="006D0A59">
        <w:rPr>
          <w:rFonts w:ascii="Arial" w:eastAsia="Times New Roman" w:hAnsi="Arial" w:cs="Arial"/>
          <w:b/>
          <w:color w:val="000000" w:themeColor="text1"/>
          <w:sz w:val="20"/>
        </w:rPr>
        <w:t>opia fotostatica del documento di identità in corso di validità del dichiarante</w:t>
      </w:r>
      <w:r>
        <w:rPr>
          <w:rFonts w:ascii="Arial" w:eastAsia="Times New Roman" w:hAnsi="Arial" w:cs="Arial"/>
          <w:b/>
          <w:color w:val="000000" w:themeColor="text1"/>
          <w:sz w:val="20"/>
        </w:rPr>
        <w:t xml:space="preserve"> o firma digitale</w:t>
      </w:r>
    </w:p>
    <w:p w:rsidR="00271536" w:rsidRPr="005E398C" w:rsidRDefault="00271536" w:rsidP="00747C93">
      <w:pPr>
        <w:tabs>
          <w:tab w:val="left" w:pos="567"/>
          <w:tab w:val="left" w:pos="3119"/>
        </w:tabs>
        <w:spacing w:line="360" w:lineRule="auto"/>
        <w:ind w:right="-141"/>
        <w:rPr>
          <w:rFonts w:ascii="Arial" w:eastAsia="Times New Roman" w:hAnsi="Arial" w:cs="Arial"/>
          <w:b/>
          <w:smallCaps/>
          <w:sz w:val="20"/>
        </w:rPr>
      </w:pPr>
    </w:p>
    <w:sectPr w:rsidR="00271536" w:rsidRPr="005E398C" w:rsidSect="00DB08AB">
      <w:headerReference w:type="default" r:id="rId9"/>
      <w:footerReference w:type="default" r:id="rId10"/>
      <w:pgSz w:w="11906" w:h="16838"/>
      <w:pgMar w:top="820" w:right="1418" w:bottom="1440" w:left="1418" w:header="426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08" w:rsidRDefault="009C5D08">
      <w:r>
        <w:separator/>
      </w:r>
    </w:p>
  </w:endnote>
  <w:endnote w:type="continuationSeparator" w:id="0">
    <w:p w:rsidR="009C5D08" w:rsidRDefault="009C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D6" w:rsidRDefault="006918D6" w:rsidP="008A1283">
    <w:pPr>
      <w:pStyle w:val="Pidipagina"/>
      <w:ind w:left="-284" w:right="-144"/>
      <w:jc w:val="center"/>
      <w:rPr>
        <w:rFonts w:ascii="Helvetica" w:hAnsi="Helvetica"/>
        <w:b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08" w:rsidRDefault="009C5D08">
      <w:r>
        <w:separator/>
      </w:r>
    </w:p>
  </w:footnote>
  <w:footnote w:type="continuationSeparator" w:id="0">
    <w:p w:rsidR="009C5D08" w:rsidRDefault="009C5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D6" w:rsidRDefault="006918D6" w:rsidP="00583443">
    <w:pPr>
      <w:pStyle w:val="Intestazione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04"/>
    <w:multiLevelType w:val="multilevel"/>
    <w:tmpl w:val="00000004"/>
    <w:name w:val="WWNum13"/>
    <w:lvl w:ilvl="0">
      <w:start w:val="1"/>
      <w:numFmt w:val="bullet"/>
      <w:lvlText w:val="-"/>
      <w:lvlJc w:val="left"/>
      <w:pPr>
        <w:tabs>
          <w:tab w:val="num" w:pos="0"/>
        </w:tabs>
        <w:ind w:left="700" w:hanging="360"/>
      </w:pPr>
      <w:rPr>
        <w:rFonts w:ascii="Verdana" w:hAnsi="Verdan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name w:val="WWNum29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7"/>
    <w:multiLevelType w:val="multilevel"/>
    <w:tmpl w:val="00000007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8"/>
    <w:multiLevelType w:val="multilevel"/>
    <w:tmpl w:val="00000008"/>
    <w:name w:val="WW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A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78472D8"/>
    <w:multiLevelType w:val="hybridMultilevel"/>
    <w:tmpl w:val="2DD6E732"/>
    <w:lvl w:ilvl="0" w:tplc="7486DC0A">
      <w:start w:val="2"/>
      <w:numFmt w:val="bullet"/>
      <w:lvlText w:val="-"/>
      <w:lvlJc w:val="left"/>
      <w:pPr>
        <w:ind w:left="2895" w:hanging="360"/>
      </w:pPr>
      <w:rPr>
        <w:rFonts w:ascii="Times New Roman" w:eastAsia="Times New Roman" w:hAnsi="Times New Roman" w:cs="Times New Roman" w:hint="default"/>
      </w:rPr>
    </w:lvl>
    <w:lvl w:ilvl="1" w:tplc="7D0A458E">
      <w:numFmt w:val="bullet"/>
      <w:lvlText w:val="-"/>
      <w:lvlJc w:val="left"/>
      <w:pPr>
        <w:ind w:left="2716" w:hanging="360"/>
      </w:pPr>
      <w:rPr>
        <w:rFonts w:ascii="Garamond" w:eastAsia="Cambria" w:hAnsi="Garamond" w:cs="Arial" w:hint="default"/>
        <w:b w:val="0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084F74ED"/>
    <w:multiLevelType w:val="hybridMultilevel"/>
    <w:tmpl w:val="579098AC"/>
    <w:lvl w:ilvl="0" w:tplc="9D30DA4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564E57"/>
    <w:multiLevelType w:val="hybridMultilevel"/>
    <w:tmpl w:val="08608836"/>
    <w:lvl w:ilvl="0" w:tplc="FE7C80B6">
      <w:start w:val="1"/>
      <w:numFmt w:val="lowerLetter"/>
      <w:lvlText w:val="%1)"/>
      <w:lvlJc w:val="left"/>
      <w:pPr>
        <w:ind w:left="720" w:hanging="360"/>
      </w:pPr>
      <w:rPr>
        <w:rFonts w:eastAsia="Times" w:cs="Times New Roman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CA6634"/>
    <w:multiLevelType w:val="hybridMultilevel"/>
    <w:tmpl w:val="43D6E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8A1D1A"/>
    <w:multiLevelType w:val="hybridMultilevel"/>
    <w:tmpl w:val="2C668A7E"/>
    <w:lvl w:ilvl="0" w:tplc="1326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6844B6"/>
    <w:multiLevelType w:val="hybridMultilevel"/>
    <w:tmpl w:val="9B56DD9C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194349B0"/>
    <w:multiLevelType w:val="hybridMultilevel"/>
    <w:tmpl w:val="2C622428"/>
    <w:lvl w:ilvl="0" w:tplc="9748120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CA7965"/>
    <w:multiLevelType w:val="hybridMultilevel"/>
    <w:tmpl w:val="5F244D96"/>
    <w:lvl w:ilvl="0" w:tplc="2E921C5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1C67474B"/>
    <w:multiLevelType w:val="hybridMultilevel"/>
    <w:tmpl w:val="7A2670DA"/>
    <w:lvl w:ilvl="0" w:tplc="CD6AEE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EC34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AFC51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63C6D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C06B4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424A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984FD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700F0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692A0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18">
    <w:nsid w:val="1FE725AD"/>
    <w:multiLevelType w:val="multilevel"/>
    <w:tmpl w:val="DB12EDBA"/>
    <w:lvl w:ilvl="0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9">
    <w:nsid w:val="21033503"/>
    <w:multiLevelType w:val="hybridMultilevel"/>
    <w:tmpl w:val="73B459CC"/>
    <w:lvl w:ilvl="0" w:tplc="B464E1E4">
      <w:start w:val="14"/>
      <w:numFmt w:val="bullet"/>
      <w:lvlText w:val="-"/>
      <w:lvlJc w:val="left"/>
      <w:pPr>
        <w:ind w:left="720" w:hanging="360"/>
      </w:pPr>
      <w:rPr>
        <w:rFonts w:ascii="Helvetica" w:eastAsia="Calibri" w:hAnsi="Helvetic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6060B2"/>
    <w:multiLevelType w:val="hybridMultilevel"/>
    <w:tmpl w:val="0BD8A8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BDC5ADE">
      <w:numFmt w:val="bullet"/>
      <w:lvlText w:val="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7D7AF4"/>
    <w:multiLevelType w:val="hybridMultilevel"/>
    <w:tmpl w:val="B24C8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DCE3E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4C5E83"/>
    <w:multiLevelType w:val="hybridMultilevel"/>
    <w:tmpl w:val="7856F688"/>
    <w:lvl w:ilvl="0" w:tplc="90E4060C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E6211D2"/>
    <w:multiLevelType w:val="hybridMultilevel"/>
    <w:tmpl w:val="0F605758"/>
    <w:lvl w:ilvl="0" w:tplc="A84CE7A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000000"/>
      </w:rPr>
    </w:lvl>
    <w:lvl w:ilvl="1" w:tplc="B2201A5C">
      <w:start w:val="1"/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Gill Sans MT" w:eastAsia="Gill Sans MT" w:hAnsi="Gill Sans MT" w:cs="Gill Sans MT" w:hint="default"/>
        <w:strike w:val="0"/>
        <w:dstrike w:val="0"/>
        <w:color w:val="00000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F9E7707"/>
    <w:multiLevelType w:val="hybridMultilevel"/>
    <w:tmpl w:val="E64EC6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F928F4"/>
    <w:multiLevelType w:val="hybridMultilevel"/>
    <w:tmpl w:val="C92C5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484E3C"/>
    <w:multiLevelType w:val="hybridMultilevel"/>
    <w:tmpl w:val="24B2159C"/>
    <w:lvl w:ilvl="0" w:tplc="1AA44AD6">
      <w:numFmt w:val="bullet"/>
      <w:lvlText w:val="ü"/>
      <w:lvlJc w:val="left"/>
      <w:pPr>
        <w:ind w:left="1620" w:hanging="360"/>
      </w:pPr>
      <w:rPr>
        <w:rFonts w:ascii="Wingdings" w:eastAsia="Time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>
    <w:nsid w:val="3CE9688D"/>
    <w:multiLevelType w:val="hybridMultilevel"/>
    <w:tmpl w:val="E684E46C"/>
    <w:lvl w:ilvl="0" w:tplc="19AAE020">
      <w:start w:val="1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363B96"/>
    <w:multiLevelType w:val="hybridMultilevel"/>
    <w:tmpl w:val="48B48CD2"/>
    <w:lvl w:ilvl="0" w:tplc="0FC08F9E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43BC0"/>
    <w:multiLevelType w:val="hybridMultilevel"/>
    <w:tmpl w:val="E0D62B68"/>
    <w:lvl w:ilvl="0" w:tplc="0410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B775701"/>
    <w:multiLevelType w:val="hybridMultilevel"/>
    <w:tmpl w:val="32880C96"/>
    <w:lvl w:ilvl="0" w:tplc="04100017">
      <w:start w:val="1"/>
      <w:numFmt w:val="lowerLetter"/>
      <w:lvlText w:val="%1)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51782B71"/>
    <w:multiLevelType w:val="hybridMultilevel"/>
    <w:tmpl w:val="512EA6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23ACD"/>
    <w:multiLevelType w:val="hybridMultilevel"/>
    <w:tmpl w:val="12E4F22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9945C24"/>
    <w:multiLevelType w:val="hybridMultilevel"/>
    <w:tmpl w:val="2834B3E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123AFB"/>
    <w:multiLevelType w:val="hybridMultilevel"/>
    <w:tmpl w:val="E1DC7AD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F9F18CD"/>
    <w:multiLevelType w:val="hybridMultilevel"/>
    <w:tmpl w:val="2E4C8D82"/>
    <w:lvl w:ilvl="0" w:tplc="E8883F78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Gill Sans MT" w:eastAsia="Gill Sans MT" w:hAnsi="Gill Sans MT" w:cs="Gill Sans MT" w:hint="default"/>
        <w:strike w:val="0"/>
        <w:dstrike w:val="0"/>
        <w:u w:val="none"/>
        <w:effect w:val="none"/>
      </w:rPr>
    </w:lvl>
    <w:lvl w:ilvl="1" w:tplc="04100003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00005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0000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00003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00005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0000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00003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00005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36">
    <w:nsid w:val="60F73155"/>
    <w:multiLevelType w:val="hybridMultilevel"/>
    <w:tmpl w:val="5A642BAC"/>
    <w:lvl w:ilvl="0" w:tplc="C0F030B0">
      <w:start w:val="1"/>
      <w:numFmt w:val="lowerLetter"/>
      <w:lvlText w:val="%1."/>
      <w:lvlJc w:val="left"/>
      <w:pPr>
        <w:ind w:left="1991" w:hanging="11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7904CA2"/>
    <w:multiLevelType w:val="hybridMultilevel"/>
    <w:tmpl w:val="F6104F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112B0A"/>
    <w:multiLevelType w:val="hybridMultilevel"/>
    <w:tmpl w:val="EE944F04"/>
    <w:lvl w:ilvl="0" w:tplc="48B4B074">
      <w:numFmt w:val="bullet"/>
      <w:lvlText w:val="-"/>
      <w:lvlJc w:val="left"/>
      <w:pPr>
        <w:ind w:left="1353" w:hanging="360"/>
      </w:pPr>
      <w:rPr>
        <w:rFonts w:ascii="Arial" w:eastAsia="Times New Roman" w:hAnsi="Arial" w:cs="Courier New" w:hint="default"/>
      </w:rPr>
    </w:lvl>
    <w:lvl w:ilvl="1" w:tplc="0410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>
    <w:nsid w:val="6B0C6E0B"/>
    <w:multiLevelType w:val="hybridMultilevel"/>
    <w:tmpl w:val="5D8636D2"/>
    <w:lvl w:ilvl="0" w:tplc="9748120A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B6710C"/>
    <w:multiLevelType w:val="hybridMultilevel"/>
    <w:tmpl w:val="7578E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04240"/>
    <w:multiLevelType w:val="hybridMultilevel"/>
    <w:tmpl w:val="9AAC2CC6"/>
    <w:lvl w:ilvl="0" w:tplc="0410000F">
      <w:start w:val="1"/>
      <w:numFmt w:val="decimal"/>
      <w:lvlText w:val="%1."/>
      <w:lvlJc w:val="left"/>
      <w:pPr>
        <w:ind w:left="1979" w:hanging="360"/>
      </w:pPr>
    </w:lvl>
    <w:lvl w:ilvl="1" w:tplc="04100019" w:tentative="1">
      <w:start w:val="1"/>
      <w:numFmt w:val="lowerLetter"/>
      <w:lvlText w:val="%2."/>
      <w:lvlJc w:val="left"/>
      <w:pPr>
        <w:ind w:left="2699" w:hanging="360"/>
      </w:pPr>
    </w:lvl>
    <w:lvl w:ilvl="2" w:tplc="0410001B" w:tentative="1">
      <w:start w:val="1"/>
      <w:numFmt w:val="lowerRoman"/>
      <w:lvlText w:val="%3."/>
      <w:lvlJc w:val="right"/>
      <w:pPr>
        <w:ind w:left="3419" w:hanging="180"/>
      </w:pPr>
    </w:lvl>
    <w:lvl w:ilvl="3" w:tplc="0410000F" w:tentative="1">
      <w:start w:val="1"/>
      <w:numFmt w:val="decimal"/>
      <w:lvlText w:val="%4."/>
      <w:lvlJc w:val="left"/>
      <w:pPr>
        <w:ind w:left="4139" w:hanging="360"/>
      </w:pPr>
    </w:lvl>
    <w:lvl w:ilvl="4" w:tplc="04100019" w:tentative="1">
      <w:start w:val="1"/>
      <w:numFmt w:val="lowerLetter"/>
      <w:lvlText w:val="%5."/>
      <w:lvlJc w:val="left"/>
      <w:pPr>
        <w:ind w:left="4859" w:hanging="360"/>
      </w:pPr>
    </w:lvl>
    <w:lvl w:ilvl="5" w:tplc="0410001B" w:tentative="1">
      <w:start w:val="1"/>
      <w:numFmt w:val="lowerRoman"/>
      <w:lvlText w:val="%6."/>
      <w:lvlJc w:val="right"/>
      <w:pPr>
        <w:ind w:left="5579" w:hanging="180"/>
      </w:pPr>
    </w:lvl>
    <w:lvl w:ilvl="6" w:tplc="0410000F" w:tentative="1">
      <w:start w:val="1"/>
      <w:numFmt w:val="decimal"/>
      <w:lvlText w:val="%7."/>
      <w:lvlJc w:val="left"/>
      <w:pPr>
        <w:ind w:left="6299" w:hanging="360"/>
      </w:pPr>
    </w:lvl>
    <w:lvl w:ilvl="7" w:tplc="04100019" w:tentative="1">
      <w:start w:val="1"/>
      <w:numFmt w:val="lowerLetter"/>
      <w:lvlText w:val="%8."/>
      <w:lvlJc w:val="left"/>
      <w:pPr>
        <w:ind w:left="7019" w:hanging="360"/>
      </w:pPr>
    </w:lvl>
    <w:lvl w:ilvl="8" w:tplc="0410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42">
    <w:nsid w:val="78C446BE"/>
    <w:multiLevelType w:val="hybridMultilevel"/>
    <w:tmpl w:val="473E6AAC"/>
    <w:lvl w:ilvl="0" w:tplc="2E921C56">
      <w:numFmt w:val="bullet"/>
      <w:lvlText w:val="-"/>
      <w:lvlJc w:val="left"/>
      <w:pPr>
        <w:ind w:left="206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1"/>
  </w:num>
  <w:num w:numId="10">
    <w:abstractNumId w:val="40"/>
  </w:num>
  <w:num w:numId="11">
    <w:abstractNumId w:val="12"/>
  </w:num>
  <w:num w:numId="12">
    <w:abstractNumId w:val="29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37"/>
  </w:num>
  <w:num w:numId="16">
    <w:abstractNumId w:val="26"/>
  </w:num>
  <w:num w:numId="17">
    <w:abstractNumId w:val="33"/>
  </w:num>
  <w:num w:numId="18">
    <w:abstractNumId w:val="31"/>
  </w:num>
  <w:num w:numId="19">
    <w:abstractNumId w:val="28"/>
  </w:num>
  <w:num w:numId="20">
    <w:abstractNumId w:val="24"/>
  </w:num>
  <w:num w:numId="21">
    <w:abstractNumId w:val="13"/>
  </w:num>
  <w:num w:numId="22">
    <w:abstractNumId w:val="30"/>
  </w:num>
  <w:num w:numId="23">
    <w:abstractNumId w:val="36"/>
  </w:num>
  <w:num w:numId="24">
    <w:abstractNumId w:val="11"/>
  </w:num>
  <w:num w:numId="25">
    <w:abstractNumId w:val="32"/>
  </w:num>
  <w:num w:numId="26">
    <w:abstractNumId w:val="22"/>
  </w:num>
  <w:num w:numId="27">
    <w:abstractNumId w:val="8"/>
  </w:num>
  <w:num w:numId="28">
    <w:abstractNumId w:val="41"/>
  </w:num>
  <w:num w:numId="2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42"/>
  </w:num>
  <w:num w:numId="32">
    <w:abstractNumId w:val="27"/>
  </w:num>
  <w:num w:numId="33">
    <w:abstractNumId w:val="25"/>
  </w:num>
  <w:num w:numId="34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39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7"/>
  </w:num>
  <w:num w:numId="45">
    <w:abstractNumId w:val="20"/>
  </w:num>
  <w:num w:numId="46">
    <w:abstractNumId w:val="10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F32"/>
    <w:rsid w:val="0000474E"/>
    <w:rsid w:val="000303B6"/>
    <w:rsid w:val="00066EC3"/>
    <w:rsid w:val="00072E9C"/>
    <w:rsid w:val="000742C6"/>
    <w:rsid w:val="000920B3"/>
    <w:rsid w:val="000B0B69"/>
    <w:rsid w:val="000F762C"/>
    <w:rsid w:val="00111ED9"/>
    <w:rsid w:val="0013237E"/>
    <w:rsid w:val="001700B6"/>
    <w:rsid w:val="00182E26"/>
    <w:rsid w:val="0018642E"/>
    <w:rsid w:val="00190140"/>
    <w:rsid w:val="00191049"/>
    <w:rsid w:val="001910A8"/>
    <w:rsid w:val="001D0097"/>
    <w:rsid w:val="001D6E96"/>
    <w:rsid w:val="001F20EF"/>
    <w:rsid w:val="00202364"/>
    <w:rsid w:val="00243ED1"/>
    <w:rsid w:val="002642C7"/>
    <w:rsid w:val="00270A4E"/>
    <w:rsid w:val="00271536"/>
    <w:rsid w:val="002831E3"/>
    <w:rsid w:val="002B0EA1"/>
    <w:rsid w:val="002E25E0"/>
    <w:rsid w:val="003231F1"/>
    <w:rsid w:val="00353C39"/>
    <w:rsid w:val="003C7012"/>
    <w:rsid w:val="003D3DC8"/>
    <w:rsid w:val="003E5E82"/>
    <w:rsid w:val="003F74F8"/>
    <w:rsid w:val="004000F2"/>
    <w:rsid w:val="00400A4D"/>
    <w:rsid w:val="00414623"/>
    <w:rsid w:val="00424784"/>
    <w:rsid w:val="00432FBA"/>
    <w:rsid w:val="00465CB6"/>
    <w:rsid w:val="00474D92"/>
    <w:rsid w:val="00477BE8"/>
    <w:rsid w:val="004804CC"/>
    <w:rsid w:val="004A1DD5"/>
    <w:rsid w:val="004A59AC"/>
    <w:rsid w:val="004B5E79"/>
    <w:rsid w:val="004F2263"/>
    <w:rsid w:val="00514613"/>
    <w:rsid w:val="00515C00"/>
    <w:rsid w:val="00516A4D"/>
    <w:rsid w:val="00517274"/>
    <w:rsid w:val="00517E81"/>
    <w:rsid w:val="005225DC"/>
    <w:rsid w:val="005261E4"/>
    <w:rsid w:val="0053091E"/>
    <w:rsid w:val="00533EBB"/>
    <w:rsid w:val="00564E0A"/>
    <w:rsid w:val="00583443"/>
    <w:rsid w:val="00595692"/>
    <w:rsid w:val="005D4DA8"/>
    <w:rsid w:val="005E398C"/>
    <w:rsid w:val="005F50EC"/>
    <w:rsid w:val="00633EC9"/>
    <w:rsid w:val="00640C39"/>
    <w:rsid w:val="00650E3B"/>
    <w:rsid w:val="00654393"/>
    <w:rsid w:val="00667D79"/>
    <w:rsid w:val="006918D6"/>
    <w:rsid w:val="006B6464"/>
    <w:rsid w:val="006D14D8"/>
    <w:rsid w:val="006D3F7D"/>
    <w:rsid w:val="006E4812"/>
    <w:rsid w:val="006E4844"/>
    <w:rsid w:val="00704E1C"/>
    <w:rsid w:val="00717C30"/>
    <w:rsid w:val="00723BFA"/>
    <w:rsid w:val="00747C93"/>
    <w:rsid w:val="00760C40"/>
    <w:rsid w:val="00771688"/>
    <w:rsid w:val="00773F32"/>
    <w:rsid w:val="00775DEE"/>
    <w:rsid w:val="007936DA"/>
    <w:rsid w:val="00793F79"/>
    <w:rsid w:val="007A0B39"/>
    <w:rsid w:val="007A5EAB"/>
    <w:rsid w:val="007F22F7"/>
    <w:rsid w:val="007F3C7B"/>
    <w:rsid w:val="00812735"/>
    <w:rsid w:val="00812CAD"/>
    <w:rsid w:val="008365D1"/>
    <w:rsid w:val="0084334A"/>
    <w:rsid w:val="008475F6"/>
    <w:rsid w:val="00855BFC"/>
    <w:rsid w:val="00882E0E"/>
    <w:rsid w:val="00883957"/>
    <w:rsid w:val="008A1283"/>
    <w:rsid w:val="008C5F97"/>
    <w:rsid w:val="008F578F"/>
    <w:rsid w:val="009857ED"/>
    <w:rsid w:val="00987A4A"/>
    <w:rsid w:val="009C5952"/>
    <w:rsid w:val="009C5D08"/>
    <w:rsid w:val="00A038FD"/>
    <w:rsid w:val="00A37A99"/>
    <w:rsid w:val="00A54E83"/>
    <w:rsid w:val="00A62BC2"/>
    <w:rsid w:val="00A7597F"/>
    <w:rsid w:val="00A92AA6"/>
    <w:rsid w:val="00A93C83"/>
    <w:rsid w:val="00AD45C4"/>
    <w:rsid w:val="00AD54BD"/>
    <w:rsid w:val="00B45194"/>
    <w:rsid w:val="00B479C6"/>
    <w:rsid w:val="00B675ED"/>
    <w:rsid w:val="00B72022"/>
    <w:rsid w:val="00BC147D"/>
    <w:rsid w:val="00C3187C"/>
    <w:rsid w:val="00C61E95"/>
    <w:rsid w:val="00C72C35"/>
    <w:rsid w:val="00C8011E"/>
    <w:rsid w:val="00C909A5"/>
    <w:rsid w:val="00CA0108"/>
    <w:rsid w:val="00CA3AEC"/>
    <w:rsid w:val="00CA3DC3"/>
    <w:rsid w:val="00D03E59"/>
    <w:rsid w:val="00D17F7C"/>
    <w:rsid w:val="00D2322F"/>
    <w:rsid w:val="00D4166A"/>
    <w:rsid w:val="00D67AAB"/>
    <w:rsid w:val="00D81509"/>
    <w:rsid w:val="00DB08AB"/>
    <w:rsid w:val="00DB197A"/>
    <w:rsid w:val="00DF7C3D"/>
    <w:rsid w:val="00E13F67"/>
    <w:rsid w:val="00E14873"/>
    <w:rsid w:val="00E3282A"/>
    <w:rsid w:val="00E45B1C"/>
    <w:rsid w:val="00E56577"/>
    <w:rsid w:val="00E62BCA"/>
    <w:rsid w:val="00E62DB7"/>
    <w:rsid w:val="00E66A37"/>
    <w:rsid w:val="00E936B6"/>
    <w:rsid w:val="00EB02AC"/>
    <w:rsid w:val="00EE4906"/>
    <w:rsid w:val="00EF719E"/>
    <w:rsid w:val="00F140AB"/>
    <w:rsid w:val="00F27F26"/>
    <w:rsid w:val="00F33244"/>
    <w:rsid w:val="00F37DEC"/>
    <w:rsid w:val="00F43DE6"/>
    <w:rsid w:val="00F470B6"/>
    <w:rsid w:val="00F644FE"/>
    <w:rsid w:val="00FA59A9"/>
    <w:rsid w:val="00FD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8642E"/>
    <w:rPr>
      <w:sz w:val="24"/>
    </w:rPr>
  </w:style>
  <w:style w:type="paragraph" w:styleId="Titolo1">
    <w:name w:val="heading 1"/>
    <w:basedOn w:val="Normale"/>
    <w:next w:val="Normale"/>
    <w:qFormat/>
    <w:rsid w:val="0018642E"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DB08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8642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18642E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rsid w:val="00773F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73F3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675ED"/>
    <w:rPr>
      <w:color w:val="0000FF" w:themeColor="hyperlink"/>
      <w:u w:val="single"/>
    </w:rPr>
  </w:style>
  <w:style w:type="paragraph" w:customStyle="1" w:styleId="Corpodeltesto21">
    <w:name w:val="Corpo del testo 21"/>
    <w:basedOn w:val="Normale"/>
    <w:rsid w:val="00AD54BD"/>
    <w:pPr>
      <w:suppressAutoHyphens/>
      <w:jc w:val="both"/>
    </w:pPr>
    <w:rPr>
      <w:rFonts w:ascii="Times New Roman" w:eastAsia="SimSun" w:hAnsi="Times New Roman" w:cs="Mangal"/>
      <w:kern w:val="1"/>
      <w:sz w:val="20"/>
      <w:lang w:eastAsia="hi-IN" w:bidi="hi-IN"/>
    </w:rPr>
  </w:style>
  <w:style w:type="paragraph" w:customStyle="1" w:styleId="Paragrafoelenco1">
    <w:name w:val="Paragrafo elenco1"/>
    <w:basedOn w:val="Normale"/>
    <w:rsid w:val="00AD54BD"/>
    <w:pPr>
      <w:suppressAutoHyphens/>
      <w:ind w:left="708"/>
    </w:pPr>
    <w:rPr>
      <w:rFonts w:ascii="Times New Roman" w:eastAsia="SimSun" w:hAnsi="Times New Roman" w:cs="Mangal"/>
      <w:kern w:val="1"/>
      <w:szCs w:val="24"/>
      <w:lang w:eastAsia="hi-IN" w:bidi="hi-IN"/>
    </w:rPr>
  </w:style>
  <w:style w:type="paragraph" w:customStyle="1" w:styleId="NormaleWeb1">
    <w:name w:val="Normale (Web)1"/>
    <w:basedOn w:val="Normale"/>
    <w:rsid w:val="00AD54BD"/>
    <w:pPr>
      <w:suppressAutoHyphens/>
      <w:spacing w:before="28" w:after="28"/>
    </w:pPr>
    <w:rPr>
      <w:rFonts w:ascii="Times New Roman" w:eastAsia="SimSun" w:hAnsi="Times New Roman" w:cs="Mangal"/>
      <w:kern w:val="1"/>
      <w:szCs w:val="24"/>
      <w:lang w:eastAsia="hi-IN" w:bidi="hi-IN"/>
    </w:rPr>
  </w:style>
  <w:style w:type="paragraph" w:customStyle="1" w:styleId="Default">
    <w:name w:val="Default"/>
    <w:rsid w:val="00AD54BD"/>
    <w:pPr>
      <w:suppressAutoHyphens/>
    </w:pPr>
    <w:rPr>
      <w:rFonts w:ascii="Verdana" w:eastAsia="SimSun" w:hAnsi="Verdana" w:cs="Verdana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AD54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nhideWhenUsed/>
    <w:rsid w:val="00771688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Enfasigrassetto">
    <w:name w:val="Strong"/>
    <w:basedOn w:val="Carpredefinitoparagrafo"/>
    <w:uiPriority w:val="22"/>
    <w:qFormat/>
    <w:rsid w:val="00771688"/>
    <w:rPr>
      <w:b/>
      <w:bCs/>
    </w:rPr>
  </w:style>
  <w:style w:type="character" w:styleId="Enfasicorsivo">
    <w:name w:val="Emphasis"/>
    <w:basedOn w:val="Carpredefinitoparagrafo"/>
    <w:qFormat/>
    <w:rsid w:val="00583443"/>
    <w:rPr>
      <w:i/>
      <w:iCs/>
    </w:rPr>
  </w:style>
  <w:style w:type="paragraph" w:styleId="Rientrocorpodeltesto">
    <w:name w:val="Body Text Indent"/>
    <w:basedOn w:val="Normale"/>
    <w:link w:val="RientrocorpodeltestoCarattere"/>
    <w:rsid w:val="00760C40"/>
    <w:pPr>
      <w:suppressAutoHyphens/>
      <w:spacing w:line="360" w:lineRule="auto"/>
      <w:ind w:left="284" w:firstLine="850"/>
      <w:jc w:val="both"/>
    </w:pPr>
    <w:rPr>
      <w:rFonts w:ascii="Verdana" w:hAnsi="Verdana"/>
      <w:kern w:val="1"/>
      <w:sz w:val="18"/>
      <w:szCs w:val="18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60C40"/>
    <w:rPr>
      <w:rFonts w:ascii="Verdana" w:hAnsi="Verdana"/>
      <w:kern w:val="1"/>
      <w:sz w:val="18"/>
      <w:szCs w:val="18"/>
      <w:lang w:eastAsia="ar-SA"/>
    </w:rPr>
  </w:style>
  <w:style w:type="paragraph" w:customStyle="1" w:styleId="BodyText21">
    <w:name w:val="Body Text 21"/>
    <w:basedOn w:val="Normale"/>
    <w:rsid w:val="004F2263"/>
    <w:pPr>
      <w:widowControl w:val="0"/>
      <w:spacing w:line="360" w:lineRule="auto"/>
      <w:ind w:left="425"/>
      <w:jc w:val="both"/>
    </w:pPr>
    <w:rPr>
      <w:rFonts w:ascii="Arial" w:eastAsia="Times New Roman" w:hAnsi="Arial"/>
      <w:sz w:val="20"/>
    </w:rPr>
  </w:style>
  <w:style w:type="character" w:customStyle="1" w:styleId="PidipaginaCarattere">
    <w:name w:val="Piè di pagina Carattere"/>
    <w:basedOn w:val="Carpredefinitoparagrafo"/>
    <w:link w:val="Pidipagina"/>
    <w:rsid w:val="004F2263"/>
    <w:rPr>
      <w:sz w:val="24"/>
    </w:rPr>
  </w:style>
  <w:style w:type="table" w:styleId="Grigliatabella">
    <w:name w:val="Table Grid"/>
    <w:basedOn w:val="Tabellanormale"/>
    <w:uiPriority w:val="59"/>
    <w:rsid w:val="004F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4F2263"/>
    <w:pPr>
      <w:spacing w:after="120" w:line="480" w:lineRule="auto"/>
    </w:pPr>
    <w:rPr>
      <w:rFonts w:ascii="Century Gothic" w:eastAsia="Times New Roman" w:hAnsi="Century Gothic" w:cs="Century Gothic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F2263"/>
    <w:rPr>
      <w:rFonts w:ascii="Century Gothic" w:eastAsia="Times New Roman" w:hAnsi="Century Gothic" w:cs="Century Gothic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locked/>
    <w:rsid w:val="00516A4D"/>
    <w:rPr>
      <w:rFonts w:ascii="Calibri" w:eastAsia="Calibri" w:hAnsi="Calibri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semiHidden/>
    <w:rsid w:val="00DB08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testo">
    <w:name w:val="Body Text"/>
    <w:basedOn w:val="Normale"/>
    <w:link w:val="CorpotestoCarattere"/>
    <w:rsid w:val="00DB08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DB08A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8642E"/>
    <w:rPr>
      <w:sz w:val="24"/>
    </w:rPr>
  </w:style>
  <w:style w:type="paragraph" w:styleId="Titolo1">
    <w:name w:val="heading 1"/>
    <w:basedOn w:val="Normale"/>
    <w:next w:val="Normale"/>
    <w:qFormat/>
    <w:rsid w:val="0018642E"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DB08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8642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18642E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rsid w:val="00773F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73F3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675ED"/>
    <w:rPr>
      <w:color w:val="0000FF" w:themeColor="hyperlink"/>
      <w:u w:val="single"/>
    </w:rPr>
  </w:style>
  <w:style w:type="paragraph" w:customStyle="1" w:styleId="Corpodeltesto21">
    <w:name w:val="Corpo del testo 21"/>
    <w:basedOn w:val="Normale"/>
    <w:rsid w:val="00AD54BD"/>
    <w:pPr>
      <w:suppressAutoHyphens/>
      <w:jc w:val="both"/>
    </w:pPr>
    <w:rPr>
      <w:rFonts w:ascii="Times New Roman" w:eastAsia="SimSun" w:hAnsi="Times New Roman" w:cs="Mangal"/>
      <w:kern w:val="1"/>
      <w:sz w:val="20"/>
      <w:lang w:eastAsia="hi-IN" w:bidi="hi-IN"/>
    </w:rPr>
  </w:style>
  <w:style w:type="paragraph" w:customStyle="1" w:styleId="Paragrafoelenco1">
    <w:name w:val="Paragrafo elenco1"/>
    <w:basedOn w:val="Normale"/>
    <w:rsid w:val="00AD54BD"/>
    <w:pPr>
      <w:suppressAutoHyphens/>
      <w:ind w:left="708"/>
    </w:pPr>
    <w:rPr>
      <w:rFonts w:ascii="Times New Roman" w:eastAsia="SimSun" w:hAnsi="Times New Roman" w:cs="Mangal"/>
      <w:kern w:val="1"/>
      <w:szCs w:val="24"/>
      <w:lang w:eastAsia="hi-IN" w:bidi="hi-IN"/>
    </w:rPr>
  </w:style>
  <w:style w:type="paragraph" w:customStyle="1" w:styleId="NormaleWeb1">
    <w:name w:val="Normale (Web)1"/>
    <w:basedOn w:val="Normale"/>
    <w:rsid w:val="00AD54BD"/>
    <w:pPr>
      <w:suppressAutoHyphens/>
      <w:spacing w:before="28" w:after="28"/>
    </w:pPr>
    <w:rPr>
      <w:rFonts w:ascii="Times New Roman" w:eastAsia="SimSun" w:hAnsi="Times New Roman" w:cs="Mangal"/>
      <w:kern w:val="1"/>
      <w:szCs w:val="24"/>
      <w:lang w:eastAsia="hi-IN" w:bidi="hi-IN"/>
    </w:rPr>
  </w:style>
  <w:style w:type="paragraph" w:customStyle="1" w:styleId="Default">
    <w:name w:val="Default"/>
    <w:rsid w:val="00AD54BD"/>
    <w:pPr>
      <w:suppressAutoHyphens/>
    </w:pPr>
    <w:rPr>
      <w:rFonts w:ascii="Verdana" w:eastAsia="SimSun" w:hAnsi="Verdana" w:cs="Verdana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AD54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eWeb">
    <w:name w:val="Normal (Web)"/>
    <w:basedOn w:val="Normale"/>
    <w:unhideWhenUsed/>
    <w:rsid w:val="00771688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Enfasigrassetto">
    <w:name w:val="Strong"/>
    <w:basedOn w:val="Carpredefinitoparagrafo"/>
    <w:uiPriority w:val="22"/>
    <w:qFormat/>
    <w:rsid w:val="00771688"/>
    <w:rPr>
      <w:b/>
      <w:bCs/>
    </w:rPr>
  </w:style>
  <w:style w:type="character" w:styleId="Enfasicorsivo">
    <w:name w:val="Emphasis"/>
    <w:basedOn w:val="Carpredefinitoparagrafo"/>
    <w:qFormat/>
    <w:rsid w:val="00583443"/>
    <w:rPr>
      <w:i/>
      <w:iCs/>
    </w:rPr>
  </w:style>
  <w:style w:type="paragraph" w:styleId="Rientrocorpodeltesto">
    <w:name w:val="Body Text Indent"/>
    <w:basedOn w:val="Normale"/>
    <w:link w:val="RientrocorpodeltestoCarattere"/>
    <w:rsid w:val="00760C40"/>
    <w:pPr>
      <w:suppressAutoHyphens/>
      <w:spacing w:line="360" w:lineRule="auto"/>
      <w:ind w:left="284" w:firstLine="850"/>
      <w:jc w:val="both"/>
    </w:pPr>
    <w:rPr>
      <w:rFonts w:ascii="Verdana" w:hAnsi="Verdana"/>
      <w:kern w:val="1"/>
      <w:sz w:val="18"/>
      <w:szCs w:val="18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60C40"/>
    <w:rPr>
      <w:rFonts w:ascii="Verdana" w:hAnsi="Verdana"/>
      <w:kern w:val="1"/>
      <w:sz w:val="18"/>
      <w:szCs w:val="18"/>
      <w:lang w:eastAsia="ar-SA"/>
    </w:rPr>
  </w:style>
  <w:style w:type="paragraph" w:customStyle="1" w:styleId="BodyText21">
    <w:name w:val="Body Text 21"/>
    <w:basedOn w:val="Normale"/>
    <w:rsid w:val="004F2263"/>
    <w:pPr>
      <w:widowControl w:val="0"/>
      <w:spacing w:line="360" w:lineRule="auto"/>
      <w:ind w:left="425"/>
      <w:jc w:val="both"/>
    </w:pPr>
    <w:rPr>
      <w:rFonts w:ascii="Arial" w:eastAsia="Times New Roman" w:hAnsi="Arial"/>
      <w:sz w:val="20"/>
    </w:rPr>
  </w:style>
  <w:style w:type="character" w:customStyle="1" w:styleId="PidipaginaCarattere">
    <w:name w:val="Piè di pagina Carattere"/>
    <w:basedOn w:val="Carpredefinitoparagrafo"/>
    <w:link w:val="Pidipagina"/>
    <w:rsid w:val="004F2263"/>
    <w:rPr>
      <w:sz w:val="24"/>
    </w:rPr>
  </w:style>
  <w:style w:type="table" w:styleId="Grigliatabella">
    <w:name w:val="Table Grid"/>
    <w:basedOn w:val="Tabellanormale"/>
    <w:uiPriority w:val="59"/>
    <w:rsid w:val="004F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4F2263"/>
    <w:pPr>
      <w:spacing w:after="120" w:line="480" w:lineRule="auto"/>
    </w:pPr>
    <w:rPr>
      <w:rFonts w:ascii="Century Gothic" w:eastAsia="Times New Roman" w:hAnsi="Century Gothic" w:cs="Century Gothic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F2263"/>
    <w:rPr>
      <w:rFonts w:ascii="Century Gothic" w:eastAsia="Times New Roman" w:hAnsi="Century Gothic" w:cs="Century Gothic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locked/>
    <w:rsid w:val="00516A4D"/>
    <w:rPr>
      <w:rFonts w:ascii="Calibri" w:eastAsia="Calibri" w:hAnsi="Calibri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semiHidden/>
    <w:rsid w:val="00DB08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testo">
    <w:name w:val="Body Text"/>
    <w:basedOn w:val="Normale"/>
    <w:link w:val="CorpotestoCarattere"/>
    <w:rsid w:val="00DB08A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DB08A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7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0377D-BEB9-41F1-A232-B798939D7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B58A029E.dotm</Template>
  <TotalTime>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Finaosta S.p.A.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Hausherr Christian</dc:creator>
  <cp:lastModifiedBy>Stevenin Patrizia</cp:lastModifiedBy>
  <cp:revision>5</cp:revision>
  <cp:lastPrinted>2018-11-06T15:26:00Z</cp:lastPrinted>
  <dcterms:created xsi:type="dcterms:W3CDTF">2022-11-04T15:17:00Z</dcterms:created>
  <dcterms:modified xsi:type="dcterms:W3CDTF">2022-11-04T15:36:00Z</dcterms:modified>
</cp:coreProperties>
</file>